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71257" w:rsidRPr="004006A3" w:rsidRDefault="009D6A5D">
      <w:pPr>
        <w:spacing w:line="293" w:lineRule="auto"/>
        <w:ind w:left="740" w:right="620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bookmarkStart w:id="0" w:name="page1"/>
      <w:bookmarkEnd w:id="0"/>
      <w:r>
        <w:rPr>
          <w:rFonts w:ascii="Times New Roman" w:eastAsia="Arial" w:hAnsi="Times New Roman" w:cs="Times New Roman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-272415</wp:posOffset>
                </wp:positionV>
                <wp:extent cx="530860" cy="676275"/>
                <wp:effectExtent l="7620" t="13335" r="13970" b="5715"/>
                <wp:wrapNone/>
                <wp:docPr id="38" name="Text Box 42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86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1163" w:rsidRPr="00761163" w:rsidRDefault="00761163" w:rsidP="0076116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96"/>
                                <w:szCs w:val="96"/>
                              </w:rPr>
                            </w:pPr>
                            <w:r w:rsidRPr="00761163">
                              <w:rPr>
                                <w:rFonts w:ascii="Times New Roman" w:hAnsi="Times New Roman" w:cs="Times New Roman"/>
                                <w:b/>
                                <w:sz w:val="96"/>
                                <w:szCs w:val="96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6" type="#_x0000_t202" href="https://www.sorubak.com/" style="position:absolute;left:0;text-align:left;margin-left:2.85pt;margin-top:-21.45pt;width:41.8pt;height:53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" o:button="t">
                <v:fill o:detectmouseclick="t"/>
                <v:textbox>
                  <w:txbxContent>
                    <w:p w:rsidR="00761163" w:rsidRPr="00761163" w:rsidRDefault="00761163" w:rsidP="0076116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96"/>
                          <w:szCs w:val="96"/>
                        </w:rPr>
                      </w:pPr>
                      <w:r w:rsidRPr="00761163">
                        <w:rPr>
                          <w:rFonts w:ascii="Times New Roman" w:hAnsi="Times New Roman" w:cs="Times New Roman"/>
                          <w:b/>
                          <w:sz w:val="96"/>
                          <w:szCs w:val="9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B1049F">
        <w:rPr>
          <w:rFonts w:ascii="Times New Roman" w:eastAsia="Arial" w:hAnsi="Times New Roman" w:cs="Times New Roman"/>
          <w:b/>
          <w:sz w:val="24"/>
          <w:szCs w:val="24"/>
        </w:rPr>
        <w:t xml:space="preserve">   </w:t>
      </w:r>
      <w:hyperlink r:id="rId9" w:history="1">
        <w:r w:rsidR="00471257" w:rsidRPr="004006A3">
          <w:rPr>
            <w:rStyle w:val="Kpr"/>
            <w:rFonts w:ascii="Times New Roman" w:eastAsia="Arial" w:hAnsi="Times New Roman" w:cs="Times New Roman"/>
            <w:b/>
            <w:color w:val="000000"/>
            <w:sz w:val="24"/>
            <w:szCs w:val="24"/>
            <w:u w:val="none"/>
          </w:rPr>
          <w:t>20</w:t>
        </w:r>
        <w:r w:rsidR="00B1049F" w:rsidRPr="004006A3">
          <w:rPr>
            <w:rStyle w:val="Kpr"/>
            <w:rFonts w:ascii="Times New Roman" w:eastAsia="Arial" w:hAnsi="Times New Roman" w:cs="Times New Roman"/>
            <w:b/>
            <w:color w:val="000000"/>
            <w:sz w:val="24"/>
            <w:szCs w:val="24"/>
            <w:u w:val="none"/>
          </w:rPr>
          <w:t>2</w:t>
        </w:r>
        <w:r w:rsidR="00C565D1">
          <w:rPr>
            <w:rStyle w:val="Kpr"/>
            <w:rFonts w:ascii="Times New Roman" w:eastAsia="Arial" w:hAnsi="Times New Roman" w:cs="Times New Roman"/>
            <w:b/>
            <w:color w:val="000000"/>
            <w:sz w:val="24"/>
            <w:szCs w:val="24"/>
            <w:u w:val="none"/>
          </w:rPr>
          <w:t>2-2023</w:t>
        </w:r>
        <w:r w:rsidR="00471257" w:rsidRPr="004006A3">
          <w:rPr>
            <w:rStyle w:val="Kpr"/>
            <w:rFonts w:ascii="Times New Roman" w:eastAsia="Arial" w:hAnsi="Times New Roman" w:cs="Times New Roman"/>
            <w:b/>
            <w:color w:val="000000"/>
            <w:sz w:val="24"/>
            <w:szCs w:val="24"/>
            <w:u w:val="none"/>
          </w:rPr>
          <w:t xml:space="preserve"> </w:t>
        </w:r>
        <w:r w:rsidR="00817F3F" w:rsidRPr="004006A3">
          <w:rPr>
            <w:rStyle w:val="Kpr"/>
            <w:rFonts w:ascii="Times New Roman" w:eastAsia="Arial" w:hAnsi="Times New Roman" w:cs="Times New Roman"/>
            <w:b/>
            <w:color w:val="000000"/>
            <w:sz w:val="24"/>
            <w:szCs w:val="24"/>
            <w:u w:val="none"/>
          </w:rPr>
          <w:t>ACADEMIC</w:t>
        </w:r>
        <w:r w:rsidR="00471257" w:rsidRPr="004006A3">
          <w:rPr>
            <w:rStyle w:val="Kpr"/>
            <w:rFonts w:ascii="Times New Roman" w:eastAsia="Arial" w:hAnsi="Times New Roman" w:cs="Times New Roman"/>
            <w:b/>
            <w:color w:val="000000"/>
            <w:sz w:val="24"/>
            <w:szCs w:val="24"/>
            <w:u w:val="none"/>
          </w:rPr>
          <w:t xml:space="preserve"> YEAR </w:t>
        </w:r>
        <w:r w:rsidR="00EC6F26" w:rsidRPr="004006A3">
          <w:rPr>
            <w:rStyle w:val="Kpr"/>
            <w:rFonts w:ascii="Times New Roman" w:eastAsia="Arial" w:hAnsi="Times New Roman" w:cs="Times New Roman"/>
            <w:b/>
            <w:color w:val="000000"/>
            <w:sz w:val="24"/>
            <w:szCs w:val="24"/>
            <w:u w:val="none"/>
          </w:rPr>
          <w:t>..................</w:t>
        </w:r>
        <w:r w:rsidR="00471257" w:rsidRPr="004006A3">
          <w:rPr>
            <w:rStyle w:val="Kpr"/>
            <w:rFonts w:ascii="Times New Roman" w:eastAsia="Arial" w:hAnsi="Times New Roman" w:cs="Times New Roman"/>
            <w:b/>
            <w:color w:val="000000"/>
            <w:sz w:val="24"/>
            <w:szCs w:val="24"/>
            <w:u w:val="none"/>
          </w:rPr>
          <w:t xml:space="preserve"> SECONDARY SCHOOL 8TH</w:t>
        </w:r>
        <w:r w:rsidR="00FD4C80" w:rsidRPr="004006A3">
          <w:rPr>
            <w:rStyle w:val="Kpr"/>
            <w:rFonts w:ascii="Times New Roman" w:eastAsia="Arial" w:hAnsi="Times New Roman" w:cs="Times New Roman"/>
            <w:b/>
            <w:color w:val="000000"/>
            <w:sz w:val="24"/>
            <w:szCs w:val="24"/>
            <w:u w:val="none"/>
          </w:rPr>
          <w:t xml:space="preserve"> GRADE </w:t>
        </w:r>
        <w:r w:rsidR="00471257" w:rsidRPr="004006A3">
          <w:rPr>
            <w:rStyle w:val="Kpr"/>
            <w:rFonts w:ascii="Times New Roman" w:eastAsia="Arial" w:hAnsi="Times New Roman" w:cs="Times New Roman"/>
            <w:b/>
            <w:color w:val="000000"/>
            <w:sz w:val="24"/>
            <w:szCs w:val="24"/>
            <w:u w:val="none"/>
          </w:rPr>
          <w:t xml:space="preserve">1ST  TERM </w:t>
        </w:r>
        <w:r w:rsidR="00817F3F" w:rsidRPr="004006A3">
          <w:rPr>
            <w:rStyle w:val="Kpr"/>
            <w:rFonts w:ascii="Times New Roman" w:eastAsia="Arial" w:hAnsi="Times New Roman" w:cs="Times New Roman"/>
            <w:b/>
            <w:color w:val="000000"/>
            <w:sz w:val="24"/>
            <w:szCs w:val="24"/>
            <w:u w:val="none"/>
          </w:rPr>
          <w:t xml:space="preserve"> </w:t>
        </w:r>
        <w:r w:rsidR="00471257" w:rsidRPr="004006A3">
          <w:rPr>
            <w:rStyle w:val="Kpr"/>
            <w:rFonts w:ascii="Times New Roman" w:eastAsia="Arial" w:hAnsi="Times New Roman" w:cs="Times New Roman"/>
            <w:b/>
            <w:color w:val="000000"/>
            <w:sz w:val="24"/>
            <w:szCs w:val="24"/>
            <w:u w:val="none"/>
          </w:rPr>
          <w:t xml:space="preserve">2ND  </w:t>
        </w:r>
        <w:r w:rsidR="00FD4C80" w:rsidRPr="004006A3">
          <w:rPr>
            <w:rStyle w:val="Kpr"/>
            <w:rFonts w:ascii="Times New Roman" w:eastAsia="Arial" w:hAnsi="Times New Roman" w:cs="Times New Roman"/>
            <w:b/>
            <w:color w:val="000000"/>
            <w:sz w:val="24"/>
            <w:szCs w:val="24"/>
            <w:u w:val="none"/>
          </w:rPr>
          <w:t xml:space="preserve">ENGLISH </w:t>
        </w:r>
        <w:r w:rsidR="00471257" w:rsidRPr="004006A3">
          <w:rPr>
            <w:rStyle w:val="Kpr"/>
            <w:rFonts w:ascii="Times New Roman" w:eastAsia="Arial" w:hAnsi="Times New Roman" w:cs="Times New Roman"/>
            <w:b/>
            <w:color w:val="000000"/>
            <w:sz w:val="24"/>
            <w:szCs w:val="24"/>
            <w:u w:val="none"/>
          </w:rPr>
          <w:t>WRITTEN EXAM</w:t>
        </w:r>
      </w:hyperlink>
    </w:p>
    <w:p w:rsidR="00471257" w:rsidRDefault="00471257">
      <w:pPr>
        <w:spacing w:line="293" w:lineRule="auto"/>
        <w:ind w:left="740" w:right="620"/>
        <w:jc w:val="center"/>
        <w:rPr>
          <w:rFonts w:ascii="Arial" w:eastAsia="Arial" w:hAnsi="Arial"/>
          <w:sz w:val="24"/>
        </w:rPr>
        <w:sectPr w:rsidR="00471257">
          <w:pgSz w:w="11900" w:h="16838"/>
          <w:pgMar w:top="534" w:right="426" w:bottom="1440" w:left="280" w:header="0" w:footer="0" w:gutter="0"/>
          <w:cols w:space="0" w:equalWidth="0">
            <w:col w:w="11200"/>
          </w:cols>
          <w:docGrid w:linePitch="360"/>
        </w:sectPr>
      </w:pPr>
    </w:p>
    <w:p w:rsidR="00471257" w:rsidRDefault="00471257">
      <w:pPr>
        <w:spacing w:line="28" w:lineRule="exact"/>
        <w:rPr>
          <w:rFonts w:ascii="Times New Roman" w:eastAsia="Times New Roman" w:hAnsi="Times New Roman"/>
          <w:sz w:val="24"/>
        </w:rPr>
      </w:pPr>
    </w:p>
    <w:p w:rsidR="00471257" w:rsidRPr="00CC1FF2" w:rsidRDefault="00471257">
      <w:pPr>
        <w:spacing w:line="0" w:lineRule="atLeast"/>
        <w:ind w:left="600"/>
        <w:rPr>
          <w:rFonts w:ascii="Times New Roman" w:eastAsia="Arial" w:hAnsi="Times New Roman" w:cs="Times New Roman"/>
          <w:b/>
          <w:sz w:val="22"/>
        </w:rPr>
      </w:pPr>
      <w:r w:rsidRPr="00CC1FF2">
        <w:rPr>
          <w:rFonts w:ascii="Times New Roman" w:eastAsia="Arial" w:hAnsi="Times New Roman" w:cs="Times New Roman"/>
          <w:b/>
          <w:sz w:val="22"/>
        </w:rPr>
        <w:t>Name-Surname: ……………….…………….……………..</w:t>
      </w:r>
    </w:p>
    <w:p w:rsidR="00471257" w:rsidRPr="00CC1FF2" w:rsidRDefault="00471257">
      <w:pPr>
        <w:spacing w:line="28" w:lineRule="exact"/>
        <w:rPr>
          <w:rFonts w:ascii="Times New Roman" w:eastAsia="Times New Roman" w:hAnsi="Times New Roman" w:cs="Times New Roman"/>
          <w:b/>
          <w:sz w:val="24"/>
        </w:rPr>
      </w:pPr>
      <w:r w:rsidRPr="00CC1FF2">
        <w:rPr>
          <w:rFonts w:ascii="Times New Roman" w:eastAsia="Arial" w:hAnsi="Times New Roman" w:cs="Times New Roman"/>
          <w:b/>
          <w:sz w:val="22"/>
        </w:rPr>
        <w:br w:type="column"/>
      </w:r>
    </w:p>
    <w:p w:rsidR="00471257" w:rsidRPr="00CC1FF2" w:rsidRDefault="00471257">
      <w:pPr>
        <w:spacing w:line="0" w:lineRule="atLeast"/>
        <w:rPr>
          <w:rFonts w:ascii="Times New Roman" w:eastAsia="Arial" w:hAnsi="Times New Roman" w:cs="Times New Roman"/>
          <w:b/>
          <w:sz w:val="23"/>
        </w:rPr>
      </w:pPr>
      <w:r w:rsidRPr="00CC1FF2">
        <w:rPr>
          <w:rFonts w:ascii="Times New Roman" w:eastAsia="Arial" w:hAnsi="Times New Roman" w:cs="Times New Roman"/>
          <w:b/>
          <w:sz w:val="23"/>
        </w:rPr>
        <w:t>Class:8 /.…..</w:t>
      </w:r>
    </w:p>
    <w:p w:rsidR="00471257" w:rsidRPr="00CC1FF2" w:rsidRDefault="00471257">
      <w:pPr>
        <w:spacing w:line="28" w:lineRule="exact"/>
        <w:rPr>
          <w:rFonts w:ascii="Times New Roman" w:eastAsia="Times New Roman" w:hAnsi="Times New Roman" w:cs="Times New Roman"/>
          <w:b/>
          <w:sz w:val="24"/>
        </w:rPr>
      </w:pPr>
      <w:r w:rsidRPr="00CC1FF2">
        <w:rPr>
          <w:rFonts w:ascii="Times New Roman" w:eastAsia="Arial" w:hAnsi="Times New Roman" w:cs="Times New Roman"/>
          <w:b/>
          <w:sz w:val="23"/>
        </w:rPr>
        <w:br w:type="column"/>
      </w:r>
    </w:p>
    <w:p w:rsidR="00471257" w:rsidRPr="00CC1FF2" w:rsidRDefault="00471257">
      <w:pPr>
        <w:tabs>
          <w:tab w:val="left" w:pos="1620"/>
        </w:tabs>
        <w:spacing w:line="0" w:lineRule="atLeast"/>
        <w:rPr>
          <w:rFonts w:ascii="Times New Roman" w:eastAsia="Arial" w:hAnsi="Times New Roman" w:cs="Times New Roman"/>
          <w:b/>
          <w:sz w:val="22"/>
        </w:rPr>
      </w:pPr>
      <w:r w:rsidRPr="00CC1FF2">
        <w:rPr>
          <w:rFonts w:ascii="Times New Roman" w:eastAsia="Arial" w:hAnsi="Times New Roman" w:cs="Times New Roman"/>
          <w:b/>
          <w:sz w:val="23"/>
        </w:rPr>
        <w:t>Number: ……</w:t>
      </w:r>
      <w:r w:rsidRPr="00CC1FF2">
        <w:rPr>
          <w:rFonts w:ascii="Times New Roman" w:eastAsia="Times New Roman" w:hAnsi="Times New Roman" w:cs="Times New Roman"/>
          <w:b/>
        </w:rPr>
        <w:tab/>
      </w:r>
      <w:r w:rsidR="00CC1FF2">
        <w:rPr>
          <w:rFonts w:ascii="Times New Roman" w:eastAsia="Arial" w:hAnsi="Times New Roman" w:cs="Times New Roman"/>
          <w:b/>
          <w:sz w:val="22"/>
        </w:rPr>
        <w:t>MARK</w:t>
      </w:r>
      <w:r w:rsidRPr="00CC1FF2">
        <w:rPr>
          <w:rFonts w:ascii="Times New Roman" w:eastAsia="Arial" w:hAnsi="Times New Roman" w:cs="Times New Roman"/>
          <w:b/>
          <w:sz w:val="22"/>
        </w:rPr>
        <w:t>:___</w:t>
      </w:r>
    </w:p>
    <w:p w:rsidR="00471257" w:rsidRDefault="00471257">
      <w:pPr>
        <w:tabs>
          <w:tab w:val="left" w:pos="1620"/>
        </w:tabs>
        <w:spacing w:line="0" w:lineRule="atLeast"/>
        <w:rPr>
          <w:rFonts w:ascii="Arial" w:eastAsia="Arial" w:hAnsi="Arial"/>
          <w:sz w:val="22"/>
        </w:rPr>
        <w:sectPr w:rsidR="00471257">
          <w:type w:val="continuous"/>
          <w:pgSz w:w="11900" w:h="16838"/>
          <w:pgMar w:top="534" w:right="426" w:bottom="1440" w:left="280" w:header="0" w:footer="0" w:gutter="0"/>
          <w:cols w:num="3" w:space="0" w:equalWidth="0">
            <w:col w:w="6040" w:space="280"/>
            <w:col w:w="1320" w:space="340"/>
            <w:col w:w="3220"/>
          </w:cols>
          <w:docGrid w:linePitch="360"/>
        </w:sectPr>
      </w:pPr>
    </w:p>
    <w:p w:rsidR="00471257" w:rsidRDefault="00471257">
      <w:pPr>
        <w:spacing w:line="327" w:lineRule="exact"/>
        <w:rPr>
          <w:rFonts w:ascii="Times New Roman" w:eastAsia="Times New Roman" w:hAnsi="Times New Roman"/>
          <w:sz w:val="24"/>
        </w:rPr>
      </w:pPr>
    </w:p>
    <w:p w:rsidR="00471257" w:rsidRPr="0057511D" w:rsidRDefault="00471257">
      <w:pPr>
        <w:spacing w:line="0" w:lineRule="atLeast"/>
        <w:rPr>
          <w:rFonts w:ascii="Times New Roman" w:eastAsia="Arial" w:hAnsi="Times New Roman" w:cs="Times New Roman"/>
          <w:b/>
          <w:sz w:val="24"/>
          <w:szCs w:val="24"/>
          <w:u w:val="single"/>
        </w:rPr>
      </w:pPr>
      <w:r w:rsidRPr="0057511D">
        <w:rPr>
          <w:rFonts w:ascii="Times New Roman" w:eastAsia="Arial" w:hAnsi="Times New Roman" w:cs="Times New Roman"/>
          <w:b/>
          <w:sz w:val="24"/>
          <w:szCs w:val="24"/>
          <w:u w:val="single"/>
        </w:rPr>
        <w:t>A-Kelimeleri Türkçe anlamlarıyla eşleştiriniz</w:t>
      </w:r>
      <w:r w:rsidR="00DC5722" w:rsidRPr="0057511D">
        <w:rPr>
          <w:rFonts w:ascii="Times New Roman" w:eastAsia="Arial" w:hAnsi="Times New Roman" w:cs="Times New Roman"/>
          <w:b/>
          <w:sz w:val="24"/>
          <w:szCs w:val="24"/>
          <w:u w:val="single"/>
        </w:rPr>
        <w:t xml:space="preserve"> </w:t>
      </w:r>
      <w:r w:rsidR="00470AEB" w:rsidRPr="0057511D">
        <w:rPr>
          <w:rFonts w:ascii="Times New Roman" w:eastAsia="Arial" w:hAnsi="Times New Roman" w:cs="Times New Roman"/>
          <w:b/>
          <w:sz w:val="24"/>
          <w:szCs w:val="24"/>
          <w:u w:val="single"/>
        </w:rPr>
        <w:t>(</w:t>
      </w:r>
      <w:r w:rsidR="008F5B64" w:rsidRPr="0057511D">
        <w:rPr>
          <w:rFonts w:ascii="Times New Roman" w:eastAsia="Arial" w:hAnsi="Times New Roman" w:cs="Times New Roman"/>
          <w:b/>
          <w:sz w:val="24"/>
          <w:szCs w:val="24"/>
          <w:u w:val="single"/>
        </w:rPr>
        <w:t>1 x 9 = 9</w:t>
      </w:r>
      <w:r w:rsidRPr="0057511D">
        <w:rPr>
          <w:rFonts w:ascii="Times New Roman" w:eastAsia="Arial" w:hAnsi="Times New Roman" w:cs="Times New Roman"/>
          <w:b/>
          <w:sz w:val="24"/>
          <w:szCs w:val="24"/>
          <w:u w:val="single"/>
        </w:rPr>
        <w:t xml:space="preserve"> P</w:t>
      </w:r>
      <w:r w:rsidR="008F5B64" w:rsidRPr="0057511D">
        <w:rPr>
          <w:rFonts w:ascii="Times New Roman" w:eastAsia="Arial" w:hAnsi="Times New Roman" w:cs="Times New Roman"/>
          <w:b/>
          <w:sz w:val="24"/>
          <w:szCs w:val="24"/>
          <w:u w:val="single"/>
        </w:rPr>
        <w:t>ts</w:t>
      </w:r>
      <w:r w:rsidRPr="0057511D">
        <w:rPr>
          <w:rFonts w:ascii="Times New Roman" w:eastAsia="Arial" w:hAnsi="Times New Roman" w:cs="Times New Roman"/>
          <w:b/>
          <w:sz w:val="24"/>
          <w:szCs w:val="24"/>
          <w:u w:val="single"/>
        </w:rPr>
        <w:t>)</w:t>
      </w:r>
    </w:p>
    <w:p w:rsidR="00471257" w:rsidRPr="0057511D" w:rsidRDefault="009D6A5D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42880" behindDoc="1" locked="0" layoutInCell="1" allowOverlap="1">
            <wp:simplePos x="0" y="0"/>
            <wp:positionH relativeFrom="column">
              <wp:posOffset>723265</wp:posOffset>
            </wp:positionH>
            <wp:positionV relativeFrom="paragraph">
              <wp:posOffset>2540</wp:posOffset>
            </wp:positionV>
            <wp:extent cx="38100" cy="73025"/>
            <wp:effectExtent l="0" t="0" r="0" b="3175"/>
            <wp:wrapNone/>
            <wp:docPr id="37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Arial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43904" behindDoc="1" locked="0" layoutInCell="1" allowOverlap="1">
            <wp:simplePos x="0" y="0"/>
            <wp:positionH relativeFrom="column">
              <wp:posOffset>1419860</wp:posOffset>
            </wp:positionH>
            <wp:positionV relativeFrom="paragraph">
              <wp:posOffset>2540</wp:posOffset>
            </wp:positionV>
            <wp:extent cx="38100" cy="73025"/>
            <wp:effectExtent l="0" t="0" r="0" b="3175"/>
            <wp:wrapNone/>
            <wp:docPr id="36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Arial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44928" behindDoc="1" locked="0" layoutInCell="1" allowOverlap="1">
            <wp:simplePos x="0" y="0"/>
            <wp:positionH relativeFrom="column">
              <wp:posOffset>2136140</wp:posOffset>
            </wp:positionH>
            <wp:positionV relativeFrom="paragraph">
              <wp:posOffset>2540</wp:posOffset>
            </wp:positionV>
            <wp:extent cx="38100" cy="73025"/>
            <wp:effectExtent l="0" t="0" r="0" b="3175"/>
            <wp:wrapNone/>
            <wp:docPr id="35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Arial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45952" behindDoc="1" locked="0" layoutInCell="1" allowOverlap="1">
            <wp:simplePos x="0" y="0"/>
            <wp:positionH relativeFrom="column">
              <wp:posOffset>3141980</wp:posOffset>
            </wp:positionH>
            <wp:positionV relativeFrom="paragraph">
              <wp:posOffset>2540</wp:posOffset>
            </wp:positionV>
            <wp:extent cx="38100" cy="73025"/>
            <wp:effectExtent l="0" t="0" r="0" b="3175"/>
            <wp:wrapNone/>
            <wp:docPr id="34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Arial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column">
              <wp:posOffset>3949700</wp:posOffset>
            </wp:positionH>
            <wp:positionV relativeFrom="paragraph">
              <wp:posOffset>2540</wp:posOffset>
            </wp:positionV>
            <wp:extent cx="38100" cy="73025"/>
            <wp:effectExtent l="0" t="0" r="0" b="3175"/>
            <wp:wrapNone/>
            <wp:docPr id="33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Arial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48000" behindDoc="1" locked="0" layoutInCell="1" allowOverlap="1">
            <wp:simplePos x="0" y="0"/>
            <wp:positionH relativeFrom="column">
              <wp:posOffset>4832350</wp:posOffset>
            </wp:positionH>
            <wp:positionV relativeFrom="paragraph">
              <wp:posOffset>2540</wp:posOffset>
            </wp:positionV>
            <wp:extent cx="38100" cy="73025"/>
            <wp:effectExtent l="0" t="0" r="0" b="3175"/>
            <wp:wrapNone/>
            <wp:docPr id="32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Arial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49024" behindDoc="1" locked="0" layoutInCell="1" allowOverlap="1">
            <wp:simplePos x="0" y="0"/>
            <wp:positionH relativeFrom="column">
              <wp:posOffset>5638800</wp:posOffset>
            </wp:positionH>
            <wp:positionV relativeFrom="paragraph">
              <wp:posOffset>2540</wp:posOffset>
            </wp:positionV>
            <wp:extent cx="38100" cy="73025"/>
            <wp:effectExtent l="0" t="0" r="0" b="3175"/>
            <wp:wrapNone/>
            <wp:docPr id="31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Arial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6445250</wp:posOffset>
            </wp:positionH>
            <wp:positionV relativeFrom="paragraph">
              <wp:posOffset>2540</wp:posOffset>
            </wp:positionV>
            <wp:extent cx="38100" cy="73025"/>
            <wp:effectExtent l="0" t="0" r="0" b="3175"/>
            <wp:wrapNone/>
            <wp:docPr id="30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1257" w:rsidRPr="0057511D" w:rsidRDefault="00471257">
      <w:pPr>
        <w:spacing w:line="0" w:lineRule="atLeast"/>
        <w:ind w:left="80"/>
        <w:rPr>
          <w:rFonts w:ascii="Times New Roman" w:eastAsia="Arial" w:hAnsi="Times New Roman" w:cs="Times New Roman"/>
          <w:b/>
          <w:sz w:val="24"/>
          <w:szCs w:val="24"/>
        </w:rPr>
      </w:pPr>
      <w:r w:rsidRPr="0057511D">
        <w:rPr>
          <w:rFonts w:ascii="Times New Roman" w:eastAsia="Arial" w:hAnsi="Times New Roman" w:cs="Times New Roman"/>
          <w:b/>
          <w:sz w:val="24"/>
          <w:szCs w:val="24"/>
        </w:rPr>
        <w:t xml:space="preserve">engaged  </w:t>
      </w:r>
      <w:r w:rsidR="009D6A5D">
        <w:rPr>
          <w:rFonts w:ascii="Times New Roman" w:eastAsia="Arial" w:hAnsi="Times New Roman" w:cs="Times New Roman"/>
          <w:b/>
          <w:noProof/>
          <w:sz w:val="24"/>
          <w:szCs w:val="24"/>
        </w:rPr>
        <w:drawing>
          <wp:inline distT="0" distB="0" distL="0" distR="0">
            <wp:extent cx="38100" cy="7620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511D">
        <w:rPr>
          <w:rFonts w:ascii="Times New Roman" w:eastAsia="Arial" w:hAnsi="Times New Roman" w:cs="Times New Roman"/>
          <w:b/>
          <w:sz w:val="24"/>
          <w:szCs w:val="24"/>
        </w:rPr>
        <w:t xml:space="preserve">  </w:t>
      </w:r>
      <w:r w:rsidR="00470AEB" w:rsidRPr="0057511D">
        <w:rPr>
          <w:rFonts w:ascii="Times New Roman" w:eastAsia="Arial" w:hAnsi="Times New Roman" w:cs="Times New Roman"/>
          <w:b/>
          <w:sz w:val="24"/>
          <w:szCs w:val="24"/>
        </w:rPr>
        <w:t xml:space="preserve">   </w:t>
      </w:r>
      <w:r w:rsidRPr="0057511D">
        <w:rPr>
          <w:rFonts w:ascii="Times New Roman" w:eastAsia="Arial" w:hAnsi="Times New Roman" w:cs="Times New Roman"/>
          <w:b/>
          <w:sz w:val="24"/>
          <w:szCs w:val="24"/>
        </w:rPr>
        <w:t xml:space="preserve"> dial   </w:t>
      </w:r>
      <w:r w:rsidR="009D6A5D">
        <w:rPr>
          <w:rFonts w:ascii="Times New Roman" w:eastAsia="Arial" w:hAnsi="Times New Roman" w:cs="Times New Roman"/>
          <w:b/>
          <w:noProof/>
          <w:sz w:val="24"/>
          <w:szCs w:val="24"/>
        </w:rPr>
        <w:drawing>
          <wp:inline distT="0" distB="0" distL="0" distR="0">
            <wp:extent cx="38100" cy="7620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0AEB" w:rsidRPr="0057511D">
        <w:rPr>
          <w:rFonts w:ascii="Times New Roman" w:eastAsia="Arial" w:hAnsi="Times New Roman" w:cs="Times New Roman"/>
          <w:b/>
          <w:sz w:val="24"/>
          <w:szCs w:val="24"/>
        </w:rPr>
        <w:t xml:space="preserve">  </w:t>
      </w:r>
      <w:r w:rsidRPr="0057511D">
        <w:rPr>
          <w:rFonts w:ascii="Times New Roman" w:eastAsia="Arial" w:hAnsi="Times New Roman" w:cs="Times New Roman"/>
          <w:b/>
          <w:sz w:val="24"/>
          <w:szCs w:val="24"/>
        </w:rPr>
        <w:t xml:space="preserve">   grill   </w:t>
      </w:r>
      <w:r w:rsidR="00470AEB" w:rsidRPr="0057511D">
        <w:rPr>
          <w:rFonts w:ascii="Times New Roman" w:eastAsia="Arial" w:hAnsi="Times New Roman" w:cs="Times New Roman"/>
          <w:b/>
          <w:sz w:val="24"/>
          <w:szCs w:val="24"/>
        </w:rPr>
        <w:t xml:space="preserve">   </w:t>
      </w:r>
      <w:r w:rsidRPr="0057511D">
        <w:rPr>
          <w:rFonts w:ascii="Times New Roman" w:eastAsia="Arial" w:hAnsi="Times New Roman" w:cs="Times New Roman"/>
          <w:b/>
          <w:sz w:val="24"/>
          <w:szCs w:val="24"/>
        </w:rPr>
        <w:t xml:space="preserve">  put through  </w:t>
      </w:r>
      <w:r w:rsidR="009D6A5D">
        <w:rPr>
          <w:rFonts w:ascii="Times New Roman" w:eastAsia="Arial" w:hAnsi="Times New Roman" w:cs="Times New Roman"/>
          <w:b/>
          <w:noProof/>
          <w:sz w:val="24"/>
          <w:szCs w:val="24"/>
        </w:rPr>
        <w:drawing>
          <wp:inline distT="0" distB="0" distL="0" distR="0">
            <wp:extent cx="38100" cy="7620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511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470AEB" w:rsidRPr="0057511D">
        <w:rPr>
          <w:rFonts w:ascii="Times New Roman" w:eastAsia="Arial" w:hAnsi="Times New Roman" w:cs="Times New Roman"/>
          <w:b/>
          <w:sz w:val="24"/>
          <w:szCs w:val="24"/>
        </w:rPr>
        <w:t xml:space="preserve">  </w:t>
      </w:r>
      <w:r w:rsidRPr="0057511D">
        <w:rPr>
          <w:rFonts w:ascii="Times New Roman" w:eastAsia="Arial" w:hAnsi="Times New Roman" w:cs="Times New Roman"/>
          <w:b/>
          <w:sz w:val="24"/>
          <w:szCs w:val="24"/>
        </w:rPr>
        <w:t xml:space="preserve"> hold on  </w:t>
      </w:r>
      <w:r w:rsidR="00470AEB" w:rsidRPr="0057511D">
        <w:rPr>
          <w:rFonts w:ascii="Times New Roman" w:eastAsia="Arial" w:hAnsi="Times New Roman" w:cs="Times New Roman"/>
          <w:b/>
          <w:sz w:val="24"/>
          <w:szCs w:val="24"/>
        </w:rPr>
        <w:t xml:space="preserve">   </w:t>
      </w:r>
      <w:r w:rsidRPr="0057511D">
        <w:rPr>
          <w:rFonts w:ascii="Times New Roman" w:eastAsia="Arial" w:hAnsi="Times New Roman" w:cs="Times New Roman"/>
          <w:b/>
          <w:sz w:val="24"/>
          <w:szCs w:val="24"/>
        </w:rPr>
        <w:t xml:space="preserve"> unbearable </w:t>
      </w:r>
      <w:r w:rsidR="009D6A5D">
        <w:rPr>
          <w:rFonts w:ascii="Times New Roman" w:eastAsia="Arial" w:hAnsi="Times New Roman" w:cs="Times New Roman"/>
          <w:b/>
          <w:noProof/>
          <w:sz w:val="24"/>
          <w:szCs w:val="24"/>
        </w:rPr>
        <w:drawing>
          <wp:inline distT="0" distB="0" distL="0" distR="0">
            <wp:extent cx="38100" cy="76200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511D">
        <w:rPr>
          <w:rFonts w:ascii="Times New Roman" w:eastAsia="Arial" w:hAnsi="Times New Roman" w:cs="Times New Roman"/>
          <w:b/>
          <w:sz w:val="24"/>
          <w:szCs w:val="24"/>
        </w:rPr>
        <w:t xml:space="preserve">   </w:t>
      </w:r>
      <w:r w:rsidR="00470AEB" w:rsidRPr="0057511D">
        <w:rPr>
          <w:rFonts w:ascii="Times New Roman" w:eastAsia="Arial" w:hAnsi="Times New Roman" w:cs="Times New Roman"/>
          <w:b/>
          <w:sz w:val="24"/>
          <w:szCs w:val="24"/>
        </w:rPr>
        <w:t xml:space="preserve">  </w:t>
      </w:r>
      <w:r w:rsidRPr="0057511D">
        <w:rPr>
          <w:rFonts w:ascii="Times New Roman" w:eastAsia="Arial" w:hAnsi="Times New Roman" w:cs="Times New Roman"/>
          <w:b/>
          <w:sz w:val="24"/>
          <w:szCs w:val="24"/>
        </w:rPr>
        <w:t xml:space="preserve">chop   </w:t>
      </w:r>
      <w:r w:rsidR="009D6A5D">
        <w:rPr>
          <w:rFonts w:ascii="Times New Roman" w:eastAsia="Arial" w:hAnsi="Times New Roman" w:cs="Times New Roman"/>
          <w:b/>
          <w:noProof/>
          <w:sz w:val="24"/>
          <w:szCs w:val="24"/>
        </w:rPr>
        <w:drawing>
          <wp:inline distT="0" distB="0" distL="0" distR="0">
            <wp:extent cx="38100" cy="76200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511D">
        <w:rPr>
          <w:rFonts w:ascii="Times New Roman" w:eastAsia="Arial" w:hAnsi="Times New Roman" w:cs="Times New Roman"/>
          <w:b/>
          <w:sz w:val="24"/>
          <w:szCs w:val="24"/>
        </w:rPr>
        <w:t xml:space="preserve">     fry     </w:t>
      </w:r>
      <w:r w:rsidR="009D6A5D">
        <w:rPr>
          <w:rFonts w:ascii="Times New Roman" w:eastAsia="Arial" w:hAnsi="Times New Roman" w:cs="Times New Roman"/>
          <w:b/>
          <w:noProof/>
          <w:sz w:val="24"/>
          <w:szCs w:val="24"/>
        </w:rPr>
        <w:drawing>
          <wp:inline distT="0" distB="0" distL="0" distR="0">
            <wp:extent cx="38100" cy="76200"/>
            <wp:effectExtent l="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511D">
        <w:rPr>
          <w:rFonts w:ascii="Times New Roman" w:eastAsia="Arial" w:hAnsi="Times New Roman" w:cs="Times New Roman"/>
          <w:b/>
          <w:sz w:val="24"/>
          <w:szCs w:val="24"/>
        </w:rPr>
        <w:t xml:space="preserve">   knead</w:t>
      </w:r>
    </w:p>
    <w:p w:rsidR="00471257" w:rsidRPr="0057511D" w:rsidRDefault="009D6A5D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723265</wp:posOffset>
            </wp:positionH>
            <wp:positionV relativeFrom="paragraph">
              <wp:posOffset>-10795</wp:posOffset>
            </wp:positionV>
            <wp:extent cx="38100" cy="15240"/>
            <wp:effectExtent l="0" t="0" r="0" b="3810"/>
            <wp:wrapNone/>
            <wp:docPr id="29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Arial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1419860</wp:posOffset>
            </wp:positionH>
            <wp:positionV relativeFrom="paragraph">
              <wp:posOffset>-10795</wp:posOffset>
            </wp:positionV>
            <wp:extent cx="38100" cy="15240"/>
            <wp:effectExtent l="0" t="0" r="0" b="3810"/>
            <wp:wrapNone/>
            <wp:docPr id="28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Arial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2136140</wp:posOffset>
            </wp:positionH>
            <wp:positionV relativeFrom="paragraph">
              <wp:posOffset>-10795</wp:posOffset>
            </wp:positionV>
            <wp:extent cx="38100" cy="15240"/>
            <wp:effectExtent l="0" t="0" r="0" b="3810"/>
            <wp:wrapNone/>
            <wp:docPr id="27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Arial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3141980</wp:posOffset>
            </wp:positionH>
            <wp:positionV relativeFrom="paragraph">
              <wp:posOffset>-10795</wp:posOffset>
            </wp:positionV>
            <wp:extent cx="38100" cy="15240"/>
            <wp:effectExtent l="0" t="0" r="0" b="3810"/>
            <wp:wrapNone/>
            <wp:docPr id="26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Arial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3949700</wp:posOffset>
            </wp:positionH>
            <wp:positionV relativeFrom="paragraph">
              <wp:posOffset>-10795</wp:posOffset>
            </wp:positionV>
            <wp:extent cx="38100" cy="15240"/>
            <wp:effectExtent l="0" t="0" r="0" b="3810"/>
            <wp:wrapNone/>
            <wp:docPr id="2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Arial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4832350</wp:posOffset>
            </wp:positionH>
            <wp:positionV relativeFrom="paragraph">
              <wp:posOffset>-10795</wp:posOffset>
            </wp:positionV>
            <wp:extent cx="38100" cy="15240"/>
            <wp:effectExtent l="0" t="0" r="0" b="3810"/>
            <wp:wrapNone/>
            <wp:docPr id="23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Arial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5638800</wp:posOffset>
            </wp:positionH>
            <wp:positionV relativeFrom="paragraph">
              <wp:posOffset>-10795</wp:posOffset>
            </wp:positionV>
            <wp:extent cx="38100" cy="15240"/>
            <wp:effectExtent l="0" t="0" r="0" b="3810"/>
            <wp:wrapNone/>
            <wp:docPr id="22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Arial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6445250</wp:posOffset>
            </wp:positionH>
            <wp:positionV relativeFrom="paragraph">
              <wp:posOffset>-10795</wp:posOffset>
            </wp:positionV>
            <wp:extent cx="38100" cy="15240"/>
            <wp:effectExtent l="0" t="0" r="0" b="3810"/>
            <wp:wrapNone/>
            <wp:docPr id="21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1257" w:rsidRPr="0057511D" w:rsidRDefault="00471257">
      <w:pPr>
        <w:spacing w:line="7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57" w:rsidRPr="0057511D" w:rsidRDefault="00471257">
      <w:pPr>
        <w:tabs>
          <w:tab w:val="left" w:pos="3520"/>
          <w:tab w:val="left" w:pos="7060"/>
        </w:tabs>
        <w:spacing w:line="0" w:lineRule="atLeast"/>
        <w:rPr>
          <w:rFonts w:ascii="Times New Roman" w:eastAsia="Arial" w:hAnsi="Times New Roman" w:cs="Times New Roman"/>
          <w:sz w:val="24"/>
          <w:szCs w:val="24"/>
        </w:rPr>
      </w:pPr>
      <w:r w:rsidRPr="0057511D">
        <w:rPr>
          <w:rFonts w:ascii="Times New Roman" w:eastAsia="Arial" w:hAnsi="Times New Roman" w:cs="Times New Roman"/>
          <w:b/>
          <w:sz w:val="24"/>
          <w:szCs w:val="24"/>
        </w:rPr>
        <w:t>1</w:t>
      </w:r>
      <w:r w:rsidRPr="0057511D">
        <w:rPr>
          <w:rFonts w:ascii="Times New Roman" w:eastAsia="Arial" w:hAnsi="Times New Roman" w:cs="Times New Roman"/>
          <w:sz w:val="24"/>
          <w:szCs w:val="24"/>
        </w:rPr>
        <w:t>-____________:</w:t>
      </w:r>
      <w:r w:rsidR="005E482B">
        <w:rPr>
          <w:rFonts w:ascii="Times New Roman" w:eastAsia="Arial" w:hAnsi="Times New Roman" w:cs="Times New Roman"/>
          <w:sz w:val="24"/>
          <w:szCs w:val="24"/>
        </w:rPr>
        <w:t xml:space="preserve">yağda </w:t>
      </w:r>
      <w:r w:rsidRPr="0057511D">
        <w:rPr>
          <w:rFonts w:ascii="Times New Roman" w:eastAsia="Arial" w:hAnsi="Times New Roman" w:cs="Times New Roman"/>
          <w:sz w:val="24"/>
          <w:szCs w:val="24"/>
        </w:rPr>
        <w:t>kızartmak</w:t>
      </w:r>
      <w:r w:rsidRPr="0057511D">
        <w:rPr>
          <w:rFonts w:ascii="Times New Roman" w:eastAsia="Times New Roman" w:hAnsi="Times New Roman" w:cs="Times New Roman"/>
          <w:sz w:val="24"/>
          <w:szCs w:val="24"/>
        </w:rPr>
        <w:tab/>
      </w:r>
      <w:r w:rsidRPr="0057511D">
        <w:rPr>
          <w:rFonts w:ascii="Times New Roman" w:eastAsia="Arial" w:hAnsi="Times New Roman" w:cs="Times New Roman"/>
          <w:b/>
          <w:sz w:val="24"/>
          <w:szCs w:val="24"/>
        </w:rPr>
        <w:t>4</w:t>
      </w:r>
      <w:r w:rsidRPr="0057511D">
        <w:rPr>
          <w:rFonts w:ascii="Times New Roman" w:eastAsia="Arial" w:hAnsi="Times New Roman" w:cs="Times New Roman"/>
          <w:sz w:val="24"/>
          <w:szCs w:val="24"/>
        </w:rPr>
        <w:t>-_____________:doğramak</w:t>
      </w:r>
      <w:r w:rsidRPr="0057511D">
        <w:rPr>
          <w:rFonts w:ascii="Times New Roman" w:eastAsia="Times New Roman" w:hAnsi="Times New Roman" w:cs="Times New Roman"/>
          <w:sz w:val="24"/>
          <w:szCs w:val="24"/>
        </w:rPr>
        <w:tab/>
      </w:r>
      <w:r w:rsidRPr="0057511D">
        <w:rPr>
          <w:rFonts w:ascii="Times New Roman" w:eastAsia="Arial" w:hAnsi="Times New Roman" w:cs="Times New Roman"/>
          <w:b/>
          <w:sz w:val="24"/>
          <w:szCs w:val="24"/>
        </w:rPr>
        <w:t>7</w:t>
      </w:r>
      <w:r w:rsidRPr="0057511D">
        <w:rPr>
          <w:rFonts w:ascii="Times New Roman" w:eastAsia="Arial" w:hAnsi="Times New Roman" w:cs="Times New Roman"/>
          <w:sz w:val="24"/>
          <w:szCs w:val="24"/>
        </w:rPr>
        <w:t>-____________:aktarmak, bağlamak</w:t>
      </w:r>
    </w:p>
    <w:p w:rsidR="00471257" w:rsidRPr="0057511D" w:rsidRDefault="00471257">
      <w:pPr>
        <w:tabs>
          <w:tab w:val="left" w:pos="3520"/>
          <w:tab w:val="left" w:pos="7060"/>
        </w:tabs>
        <w:spacing w:line="0" w:lineRule="atLeast"/>
        <w:rPr>
          <w:rFonts w:ascii="Times New Roman" w:eastAsia="Arial" w:hAnsi="Times New Roman" w:cs="Times New Roman"/>
          <w:sz w:val="24"/>
          <w:szCs w:val="24"/>
        </w:rPr>
        <w:sectPr w:rsidR="00471257" w:rsidRPr="0057511D">
          <w:type w:val="continuous"/>
          <w:pgSz w:w="11900" w:h="16838"/>
          <w:pgMar w:top="534" w:right="426" w:bottom="1440" w:left="280" w:header="0" w:footer="0" w:gutter="0"/>
          <w:cols w:space="0" w:equalWidth="0">
            <w:col w:w="11200"/>
          </w:cols>
          <w:docGrid w:linePitch="360"/>
        </w:sectPr>
      </w:pPr>
    </w:p>
    <w:p w:rsidR="00471257" w:rsidRPr="0057511D" w:rsidRDefault="00471257">
      <w:pPr>
        <w:spacing w:line="1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57" w:rsidRPr="0057511D" w:rsidRDefault="00471257">
      <w:pPr>
        <w:spacing w:line="0" w:lineRule="atLeast"/>
        <w:rPr>
          <w:rFonts w:ascii="Times New Roman" w:eastAsia="Arial" w:hAnsi="Times New Roman" w:cs="Times New Roman"/>
          <w:sz w:val="24"/>
          <w:szCs w:val="24"/>
        </w:rPr>
      </w:pPr>
      <w:r w:rsidRPr="0057511D">
        <w:rPr>
          <w:rFonts w:ascii="Times New Roman" w:eastAsia="Arial" w:hAnsi="Times New Roman" w:cs="Times New Roman"/>
          <w:b/>
          <w:sz w:val="24"/>
          <w:szCs w:val="24"/>
        </w:rPr>
        <w:t>2</w:t>
      </w:r>
      <w:r w:rsidRPr="0057511D">
        <w:rPr>
          <w:rFonts w:ascii="Times New Roman" w:eastAsia="Arial" w:hAnsi="Times New Roman" w:cs="Times New Roman"/>
          <w:sz w:val="24"/>
          <w:szCs w:val="24"/>
        </w:rPr>
        <w:t>-____________:katlanılmaz</w:t>
      </w:r>
    </w:p>
    <w:p w:rsidR="00471257" w:rsidRPr="0057511D" w:rsidRDefault="00471257">
      <w:pPr>
        <w:spacing w:line="13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57511D">
        <w:rPr>
          <w:rFonts w:ascii="Times New Roman" w:eastAsia="Arial" w:hAnsi="Times New Roman" w:cs="Times New Roman"/>
          <w:sz w:val="24"/>
          <w:szCs w:val="24"/>
        </w:rPr>
        <w:br w:type="column"/>
      </w:r>
    </w:p>
    <w:p w:rsidR="00471257" w:rsidRPr="0057511D" w:rsidRDefault="00471257">
      <w:pPr>
        <w:spacing w:line="0" w:lineRule="atLeast"/>
        <w:rPr>
          <w:rFonts w:ascii="Times New Roman" w:eastAsia="Arial" w:hAnsi="Times New Roman" w:cs="Times New Roman"/>
          <w:sz w:val="24"/>
          <w:szCs w:val="24"/>
        </w:rPr>
      </w:pPr>
      <w:r w:rsidRPr="0057511D">
        <w:rPr>
          <w:rFonts w:ascii="Times New Roman" w:eastAsia="Arial" w:hAnsi="Times New Roman" w:cs="Times New Roman"/>
          <w:b/>
          <w:sz w:val="24"/>
          <w:szCs w:val="24"/>
        </w:rPr>
        <w:t>5</w:t>
      </w:r>
      <w:r w:rsidRPr="0057511D">
        <w:rPr>
          <w:rFonts w:ascii="Times New Roman" w:eastAsia="Arial" w:hAnsi="Times New Roman" w:cs="Times New Roman"/>
          <w:sz w:val="24"/>
          <w:szCs w:val="24"/>
        </w:rPr>
        <w:t>-_____________:numarayı tuşlamak</w:t>
      </w:r>
    </w:p>
    <w:p w:rsidR="00471257" w:rsidRPr="0057511D" w:rsidRDefault="00471257">
      <w:pPr>
        <w:spacing w:line="12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57511D">
        <w:rPr>
          <w:rFonts w:ascii="Times New Roman" w:eastAsia="Arial" w:hAnsi="Times New Roman" w:cs="Times New Roman"/>
          <w:sz w:val="24"/>
          <w:szCs w:val="24"/>
        </w:rPr>
        <w:br w:type="column"/>
      </w:r>
    </w:p>
    <w:p w:rsidR="00471257" w:rsidRPr="0057511D" w:rsidRDefault="00471257">
      <w:pPr>
        <w:spacing w:line="0" w:lineRule="atLeast"/>
        <w:rPr>
          <w:rFonts w:ascii="Times New Roman" w:eastAsia="Arial" w:hAnsi="Times New Roman" w:cs="Times New Roman"/>
          <w:sz w:val="24"/>
          <w:szCs w:val="24"/>
        </w:rPr>
      </w:pPr>
      <w:r w:rsidRPr="0057511D">
        <w:rPr>
          <w:rFonts w:ascii="Times New Roman" w:eastAsia="Arial" w:hAnsi="Times New Roman" w:cs="Times New Roman"/>
          <w:b/>
          <w:sz w:val="24"/>
          <w:szCs w:val="24"/>
        </w:rPr>
        <w:t>8</w:t>
      </w:r>
      <w:r w:rsidRPr="0057511D">
        <w:rPr>
          <w:rFonts w:ascii="Times New Roman" w:eastAsia="Arial" w:hAnsi="Times New Roman" w:cs="Times New Roman"/>
          <w:sz w:val="24"/>
          <w:szCs w:val="24"/>
        </w:rPr>
        <w:t>-____________:yoğurmak</w:t>
      </w:r>
    </w:p>
    <w:p w:rsidR="00471257" w:rsidRPr="0057511D" w:rsidRDefault="00471257">
      <w:pPr>
        <w:spacing w:line="0" w:lineRule="atLeast"/>
        <w:rPr>
          <w:rFonts w:ascii="Times New Roman" w:eastAsia="Arial" w:hAnsi="Times New Roman" w:cs="Times New Roman"/>
          <w:sz w:val="24"/>
          <w:szCs w:val="24"/>
        </w:rPr>
        <w:sectPr w:rsidR="00471257" w:rsidRPr="0057511D">
          <w:type w:val="continuous"/>
          <w:pgSz w:w="11900" w:h="16838"/>
          <w:pgMar w:top="534" w:right="426" w:bottom="1440" w:left="280" w:header="0" w:footer="0" w:gutter="0"/>
          <w:cols w:num="3" w:space="0" w:equalWidth="0">
            <w:col w:w="3540" w:space="720"/>
            <w:col w:w="3700" w:space="540"/>
            <w:col w:w="2700"/>
          </w:cols>
          <w:docGrid w:linePitch="360"/>
        </w:sectPr>
      </w:pPr>
    </w:p>
    <w:p w:rsidR="00471257" w:rsidRPr="0057511D" w:rsidRDefault="00471257">
      <w:pPr>
        <w:spacing w:line="13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71257" w:rsidRPr="0057511D" w:rsidRDefault="00471257">
      <w:pPr>
        <w:spacing w:line="0" w:lineRule="atLeast"/>
        <w:rPr>
          <w:rFonts w:ascii="Times New Roman" w:eastAsia="Arial" w:hAnsi="Times New Roman" w:cs="Times New Roman"/>
          <w:sz w:val="24"/>
          <w:szCs w:val="24"/>
        </w:rPr>
      </w:pPr>
      <w:r w:rsidRPr="0057511D">
        <w:rPr>
          <w:rFonts w:ascii="Times New Roman" w:eastAsia="Arial" w:hAnsi="Times New Roman" w:cs="Times New Roman"/>
          <w:b/>
          <w:sz w:val="24"/>
          <w:szCs w:val="24"/>
        </w:rPr>
        <w:t>3</w:t>
      </w:r>
      <w:r w:rsidRPr="0057511D">
        <w:rPr>
          <w:rFonts w:ascii="Times New Roman" w:eastAsia="Arial" w:hAnsi="Times New Roman" w:cs="Times New Roman"/>
          <w:sz w:val="24"/>
          <w:szCs w:val="24"/>
        </w:rPr>
        <w:t>-____________:ızgarada pişirmek</w:t>
      </w:r>
    </w:p>
    <w:p w:rsidR="00471257" w:rsidRPr="0057511D" w:rsidRDefault="00471257">
      <w:pPr>
        <w:spacing w:line="12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57511D">
        <w:rPr>
          <w:rFonts w:ascii="Times New Roman" w:eastAsia="Arial" w:hAnsi="Times New Roman" w:cs="Times New Roman"/>
          <w:sz w:val="24"/>
          <w:szCs w:val="24"/>
        </w:rPr>
        <w:br w:type="column"/>
      </w:r>
    </w:p>
    <w:p w:rsidR="00471257" w:rsidRPr="0057511D" w:rsidRDefault="00471257">
      <w:pPr>
        <w:spacing w:line="0" w:lineRule="atLeast"/>
        <w:rPr>
          <w:rFonts w:ascii="Times New Roman" w:eastAsia="Arial" w:hAnsi="Times New Roman" w:cs="Times New Roman"/>
          <w:sz w:val="24"/>
          <w:szCs w:val="24"/>
        </w:rPr>
      </w:pPr>
      <w:r w:rsidRPr="0057511D">
        <w:rPr>
          <w:rFonts w:ascii="Times New Roman" w:eastAsia="Arial" w:hAnsi="Times New Roman" w:cs="Times New Roman"/>
          <w:b/>
          <w:sz w:val="24"/>
          <w:szCs w:val="24"/>
        </w:rPr>
        <w:t>6</w:t>
      </w:r>
      <w:r w:rsidRPr="0057511D">
        <w:rPr>
          <w:rFonts w:ascii="Times New Roman" w:eastAsia="Arial" w:hAnsi="Times New Roman" w:cs="Times New Roman"/>
          <w:sz w:val="24"/>
          <w:szCs w:val="24"/>
        </w:rPr>
        <w:t>-_____________:</w:t>
      </w:r>
      <w:r w:rsidR="006717A5">
        <w:rPr>
          <w:rFonts w:ascii="Times New Roman" w:eastAsia="Arial" w:hAnsi="Times New Roman" w:cs="Times New Roman"/>
          <w:sz w:val="24"/>
          <w:szCs w:val="24"/>
        </w:rPr>
        <w:t xml:space="preserve">telefonda </w:t>
      </w:r>
      <w:r w:rsidR="00CD4A42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7511D">
        <w:rPr>
          <w:rFonts w:ascii="Times New Roman" w:eastAsia="Arial" w:hAnsi="Times New Roman" w:cs="Times New Roman"/>
          <w:sz w:val="24"/>
          <w:szCs w:val="24"/>
        </w:rPr>
        <w:t>beklemek</w:t>
      </w:r>
    </w:p>
    <w:p w:rsidR="00471257" w:rsidRPr="0057511D" w:rsidRDefault="00471257">
      <w:pPr>
        <w:spacing w:line="12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57511D">
        <w:rPr>
          <w:rFonts w:ascii="Times New Roman" w:eastAsia="Arial" w:hAnsi="Times New Roman" w:cs="Times New Roman"/>
          <w:sz w:val="24"/>
          <w:szCs w:val="24"/>
        </w:rPr>
        <w:br w:type="column"/>
      </w:r>
    </w:p>
    <w:p w:rsidR="00471257" w:rsidRPr="0057511D" w:rsidRDefault="00CD4A42">
      <w:pPr>
        <w:spacing w:line="0" w:lineRule="atLeast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 xml:space="preserve">             </w:t>
      </w:r>
      <w:r w:rsidR="00471257" w:rsidRPr="0057511D">
        <w:rPr>
          <w:rFonts w:ascii="Times New Roman" w:eastAsia="Arial" w:hAnsi="Times New Roman" w:cs="Times New Roman"/>
          <w:b/>
          <w:sz w:val="24"/>
          <w:szCs w:val="24"/>
        </w:rPr>
        <w:t>9</w:t>
      </w:r>
      <w:r w:rsidR="00471257" w:rsidRPr="0057511D">
        <w:rPr>
          <w:rFonts w:ascii="Times New Roman" w:eastAsia="Arial" w:hAnsi="Times New Roman" w:cs="Times New Roman"/>
          <w:sz w:val="24"/>
          <w:szCs w:val="24"/>
        </w:rPr>
        <w:t>-____________:meşgul</w:t>
      </w:r>
    </w:p>
    <w:p w:rsidR="00DC5722" w:rsidRPr="0057511D" w:rsidRDefault="00DC5722">
      <w:pPr>
        <w:spacing w:line="0" w:lineRule="atLeast"/>
        <w:rPr>
          <w:rFonts w:ascii="Times New Roman" w:eastAsia="Arial" w:hAnsi="Times New Roman" w:cs="Times New Roman"/>
          <w:sz w:val="24"/>
          <w:szCs w:val="24"/>
        </w:rPr>
      </w:pPr>
    </w:p>
    <w:p w:rsidR="00DC5722" w:rsidRPr="0057511D" w:rsidRDefault="00DC5722">
      <w:pPr>
        <w:spacing w:line="0" w:lineRule="atLeast"/>
        <w:rPr>
          <w:rFonts w:ascii="Times New Roman" w:eastAsia="Arial" w:hAnsi="Times New Roman" w:cs="Times New Roman"/>
          <w:sz w:val="24"/>
          <w:szCs w:val="24"/>
        </w:rPr>
        <w:sectPr w:rsidR="00DC5722" w:rsidRPr="0057511D" w:rsidSect="00DC5722">
          <w:type w:val="continuous"/>
          <w:pgSz w:w="11900" w:h="16838"/>
          <w:pgMar w:top="534" w:right="426" w:bottom="1440" w:left="284" w:header="0" w:footer="0" w:gutter="0"/>
          <w:cols w:num="3" w:space="0" w:equalWidth="0">
            <w:col w:w="3456" w:space="80"/>
            <w:col w:w="2820" w:space="720"/>
            <w:col w:w="4120"/>
          </w:cols>
          <w:docGrid w:linePitch="360"/>
        </w:sectPr>
      </w:pPr>
    </w:p>
    <w:p w:rsidR="00D75B93" w:rsidRPr="0057511D" w:rsidRDefault="00D75B93" w:rsidP="00DC5722">
      <w:pPr>
        <w:spacing w:line="0" w:lineRule="atLeast"/>
        <w:ind w:hanging="142"/>
        <w:rPr>
          <w:rFonts w:ascii="Times New Roman" w:eastAsia="Arial" w:hAnsi="Times New Roman" w:cs="Times New Roman"/>
          <w:b/>
          <w:sz w:val="24"/>
          <w:szCs w:val="24"/>
        </w:rPr>
      </w:pPr>
    </w:p>
    <w:p w:rsidR="00D75B93" w:rsidRPr="008C2CC5" w:rsidRDefault="00471257" w:rsidP="00DC5722">
      <w:pPr>
        <w:spacing w:line="0" w:lineRule="atLeast"/>
        <w:ind w:hanging="142"/>
        <w:rPr>
          <w:rFonts w:ascii="Times New Roman" w:eastAsia="Arial" w:hAnsi="Times New Roman" w:cs="Times New Roman"/>
          <w:b/>
          <w:sz w:val="24"/>
          <w:szCs w:val="24"/>
          <w:u w:val="single"/>
        </w:rPr>
      </w:pPr>
      <w:r w:rsidRPr="008C2CC5">
        <w:rPr>
          <w:rFonts w:ascii="Times New Roman" w:eastAsia="Arial" w:hAnsi="Times New Roman" w:cs="Times New Roman"/>
          <w:b/>
          <w:sz w:val="24"/>
          <w:szCs w:val="24"/>
          <w:u w:val="single"/>
        </w:rPr>
        <w:t>B-Anlamlı olacak şekilde cümleleri eşleştiriniz)</w:t>
      </w:r>
      <w:r w:rsidR="005E482B">
        <w:rPr>
          <w:rFonts w:ascii="Times New Roman" w:eastAsia="Arial" w:hAnsi="Times New Roman" w:cs="Times New Roman"/>
          <w:b/>
          <w:sz w:val="24"/>
          <w:szCs w:val="24"/>
          <w:u w:val="single"/>
        </w:rPr>
        <w:t>( 1 x 4 = 4 Pts</w:t>
      </w:r>
      <w:r w:rsidRPr="008C2CC5">
        <w:rPr>
          <w:rFonts w:ascii="Times New Roman" w:eastAsia="Arial" w:hAnsi="Times New Roman" w:cs="Times New Roman"/>
          <w:b/>
          <w:sz w:val="24"/>
          <w:szCs w:val="24"/>
          <w:u w:val="single"/>
        </w:rPr>
        <w:t>)</w:t>
      </w:r>
    </w:p>
    <w:p w:rsidR="00471257" w:rsidRDefault="009D6A5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-56515</wp:posOffset>
            </wp:positionH>
            <wp:positionV relativeFrom="paragraph">
              <wp:posOffset>40005</wp:posOffset>
            </wp:positionV>
            <wp:extent cx="5988050" cy="1612265"/>
            <wp:effectExtent l="0" t="0" r="0" b="6985"/>
            <wp:wrapNone/>
            <wp:docPr id="19" name="Resim 18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0" cy="1612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1257" w:rsidRDefault="00471257">
      <w:pPr>
        <w:spacing w:line="265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72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1680"/>
        <w:gridCol w:w="2920"/>
      </w:tblGrid>
      <w:tr w:rsidR="00471257">
        <w:trPr>
          <w:trHeight w:val="334"/>
        </w:trPr>
        <w:tc>
          <w:tcPr>
            <w:tcW w:w="3060" w:type="dxa"/>
            <w:shd w:val="clear" w:color="auto" w:fill="auto"/>
            <w:vAlign w:val="bottom"/>
          </w:tcPr>
          <w:p w:rsidR="00471257" w:rsidRPr="0057511D" w:rsidRDefault="00471257">
            <w:pPr>
              <w:spacing w:line="0" w:lineRule="atLeast"/>
              <w:rPr>
                <w:rFonts w:ascii="Times New Roman" w:eastAsia="Arial" w:hAnsi="Times New Roman" w:cs="Times New Roman"/>
                <w:sz w:val="22"/>
                <w:lang w:val="en-US"/>
              </w:rPr>
            </w:pPr>
            <w:r w:rsidRPr="0057511D">
              <w:rPr>
                <w:rFonts w:ascii="Times New Roman" w:eastAsia="Arial" w:hAnsi="Times New Roman" w:cs="Times New Roman"/>
                <w:b/>
                <w:sz w:val="22"/>
                <w:lang w:val="en-US"/>
              </w:rPr>
              <w:t>1</w:t>
            </w:r>
            <w:r w:rsidRPr="0057511D">
              <w:rPr>
                <w:rFonts w:ascii="Times New Roman" w:eastAsia="Arial" w:hAnsi="Times New Roman" w:cs="Times New Roman"/>
                <w:sz w:val="22"/>
                <w:lang w:val="en-US"/>
              </w:rPr>
              <w:t>-Would you like to</w:t>
            </w:r>
          </w:p>
        </w:tc>
        <w:tc>
          <w:tcPr>
            <w:tcW w:w="16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1257" w:rsidRDefault="0047125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20" w:type="dxa"/>
            <w:shd w:val="clear" w:color="auto" w:fill="auto"/>
            <w:vAlign w:val="bottom"/>
          </w:tcPr>
          <w:p w:rsidR="00471257" w:rsidRPr="0057511D" w:rsidRDefault="00471257">
            <w:pPr>
              <w:spacing w:line="0" w:lineRule="atLeast"/>
              <w:ind w:left="200"/>
              <w:rPr>
                <w:rFonts w:ascii="Times New Roman" w:eastAsia="Arial" w:hAnsi="Times New Roman" w:cs="Times New Roman"/>
                <w:sz w:val="22"/>
              </w:rPr>
            </w:pPr>
            <w:r w:rsidRPr="0057511D">
              <w:rPr>
                <w:rFonts w:ascii="Times New Roman" w:eastAsia="Arial" w:hAnsi="Times New Roman" w:cs="Times New Roman"/>
                <w:b/>
                <w:sz w:val="22"/>
              </w:rPr>
              <w:t>a</w:t>
            </w:r>
            <w:r w:rsidRPr="0057511D">
              <w:rPr>
                <w:rFonts w:ascii="Times New Roman" w:eastAsia="Arial" w:hAnsi="Times New Roman" w:cs="Times New Roman"/>
                <w:sz w:val="22"/>
              </w:rPr>
              <w:t>-available at the moment.</w:t>
            </w:r>
          </w:p>
        </w:tc>
      </w:tr>
      <w:tr w:rsidR="00471257">
        <w:trPr>
          <w:trHeight w:val="257"/>
        </w:trPr>
        <w:tc>
          <w:tcPr>
            <w:tcW w:w="3060" w:type="dxa"/>
            <w:shd w:val="clear" w:color="auto" w:fill="auto"/>
            <w:vAlign w:val="bottom"/>
          </w:tcPr>
          <w:p w:rsidR="00471257" w:rsidRPr="0057511D" w:rsidRDefault="00471257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lang w:val="en-US"/>
              </w:rPr>
            </w:pPr>
          </w:p>
        </w:tc>
        <w:tc>
          <w:tcPr>
            <w:tcW w:w="16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1257" w:rsidRDefault="0047125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920" w:type="dxa"/>
            <w:shd w:val="clear" w:color="auto" w:fill="auto"/>
            <w:vAlign w:val="bottom"/>
          </w:tcPr>
          <w:p w:rsidR="00471257" w:rsidRPr="0057511D" w:rsidRDefault="00471257" w:rsidP="005E482B">
            <w:pPr>
              <w:spacing w:line="0" w:lineRule="atLeast"/>
              <w:ind w:left="460" w:hanging="250"/>
              <w:rPr>
                <w:rFonts w:ascii="Times New Roman" w:eastAsia="Arial" w:hAnsi="Times New Roman" w:cs="Times New Roman"/>
                <w:sz w:val="22"/>
              </w:rPr>
            </w:pPr>
            <w:r w:rsidRPr="0057511D">
              <w:rPr>
                <w:rFonts w:ascii="Times New Roman" w:eastAsia="Arial" w:hAnsi="Times New Roman" w:cs="Times New Roman"/>
                <w:sz w:val="22"/>
              </w:rPr>
              <w:t>He is at the meeting.</w:t>
            </w:r>
          </w:p>
        </w:tc>
      </w:tr>
      <w:tr w:rsidR="00471257">
        <w:trPr>
          <w:trHeight w:val="250"/>
        </w:trPr>
        <w:tc>
          <w:tcPr>
            <w:tcW w:w="3060" w:type="dxa"/>
            <w:shd w:val="clear" w:color="auto" w:fill="auto"/>
            <w:vAlign w:val="bottom"/>
          </w:tcPr>
          <w:p w:rsidR="00471257" w:rsidRPr="0057511D" w:rsidRDefault="00471257">
            <w:pPr>
              <w:spacing w:line="249" w:lineRule="exact"/>
              <w:rPr>
                <w:rFonts w:ascii="Times New Roman" w:eastAsia="Arial" w:hAnsi="Times New Roman" w:cs="Times New Roman"/>
                <w:sz w:val="22"/>
                <w:lang w:val="en-US"/>
              </w:rPr>
            </w:pPr>
            <w:r w:rsidRPr="0057511D">
              <w:rPr>
                <w:rFonts w:ascii="Times New Roman" w:eastAsia="Arial" w:hAnsi="Times New Roman" w:cs="Times New Roman"/>
                <w:b/>
                <w:sz w:val="22"/>
                <w:lang w:val="en-US"/>
              </w:rPr>
              <w:t>2</w:t>
            </w:r>
            <w:r w:rsidRPr="0057511D">
              <w:rPr>
                <w:rFonts w:ascii="Times New Roman" w:eastAsia="Arial" w:hAnsi="Times New Roman" w:cs="Times New Roman"/>
                <w:sz w:val="22"/>
                <w:lang w:val="en-US"/>
              </w:rPr>
              <w:t>-May I speak</w:t>
            </w:r>
          </w:p>
        </w:tc>
        <w:tc>
          <w:tcPr>
            <w:tcW w:w="16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1257" w:rsidRDefault="00471257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920" w:type="dxa"/>
            <w:shd w:val="clear" w:color="auto" w:fill="auto"/>
            <w:vAlign w:val="bottom"/>
          </w:tcPr>
          <w:p w:rsidR="00471257" w:rsidRPr="0057511D" w:rsidRDefault="005E482B">
            <w:pPr>
              <w:spacing w:line="249" w:lineRule="exact"/>
              <w:ind w:left="920"/>
              <w:rPr>
                <w:rFonts w:ascii="Times New Roman" w:eastAsia="Arial" w:hAnsi="Times New Roman" w:cs="Times New Roman"/>
                <w:w w:val="99"/>
                <w:sz w:val="22"/>
              </w:rPr>
            </w:pPr>
            <w:r>
              <w:rPr>
                <w:rFonts w:ascii="Times New Roman" w:eastAsia="Arial" w:hAnsi="Times New Roman" w:cs="Times New Roman"/>
                <w:b/>
                <w:w w:val="99"/>
                <w:sz w:val="22"/>
              </w:rPr>
              <w:t xml:space="preserve">    </w:t>
            </w:r>
            <w:r w:rsidR="00471257" w:rsidRPr="0057511D">
              <w:rPr>
                <w:rFonts w:ascii="Times New Roman" w:eastAsia="Arial" w:hAnsi="Times New Roman" w:cs="Times New Roman"/>
                <w:b/>
                <w:w w:val="99"/>
                <w:sz w:val="22"/>
              </w:rPr>
              <w:t>b</w:t>
            </w:r>
            <w:r w:rsidR="00471257" w:rsidRPr="0057511D">
              <w:rPr>
                <w:rFonts w:ascii="Times New Roman" w:eastAsia="Arial" w:hAnsi="Times New Roman" w:cs="Times New Roman"/>
                <w:w w:val="99"/>
                <w:sz w:val="22"/>
              </w:rPr>
              <w:t>-leave a message?</w:t>
            </w:r>
          </w:p>
        </w:tc>
      </w:tr>
      <w:tr w:rsidR="00471257">
        <w:trPr>
          <w:trHeight w:val="379"/>
        </w:trPr>
        <w:tc>
          <w:tcPr>
            <w:tcW w:w="3060" w:type="dxa"/>
            <w:shd w:val="clear" w:color="auto" w:fill="auto"/>
            <w:vAlign w:val="bottom"/>
          </w:tcPr>
          <w:p w:rsidR="00471257" w:rsidRPr="0057511D" w:rsidRDefault="00471257">
            <w:pPr>
              <w:spacing w:line="0" w:lineRule="atLeast"/>
              <w:rPr>
                <w:rFonts w:ascii="Times New Roman" w:eastAsia="Arial" w:hAnsi="Times New Roman" w:cs="Times New Roman"/>
                <w:sz w:val="22"/>
                <w:lang w:val="en-US"/>
              </w:rPr>
            </w:pPr>
            <w:r w:rsidRPr="0057511D">
              <w:rPr>
                <w:rFonts w:ascii="Times New Roman" w:eastAsia="Arial" w:hAnsi="Times New Roman" w:cs="Times New Roman"/>
                <w:b/>
                <w:sz w:val="22"/>
                <w:lang w:val="en-US"/>
              </w:rPr>
              <w:t>3</w:t>
            </w:r>
            <w:r w:rsidRPr="0057511D">
              <w:rPr>
                <w:rFonts w:ascii="Times New Roman" w:eastAsia="Arial" w:hAnsi="Times New Roman" w:cs="Times New Roman"/>
                <w:sz w:val="22"/>
                <w:lang w:val="en-US"/>
              </w:rPr>
              <w:t>-I can’t hear</w:t>
            </w:r>
          </w:p>
        </w:tc>
        <w:tc>
          <w:tcPr>
            <w:tcW w:w="16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1257" w:rsidRDefault="0047125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20" w:type="dxa"/>
            <w:shd w:val="clear" w:color="auto" w:fill="auto"/>
            <w:vAlign w:val="bottom"/>
          </w:tcPr>
          <w:p w:rsidR="00471257" w:rsidRPr="0057511D" w:rsidRDefault="00471257">
            <w:pPr>
              <w:spacing w:line="0" w:lineRule="atLeast"/>
              <w:ind w:left="200"/>
              <w:rPr>
                <w:rFonts w:ascii="Times New Roman" w:eastAsia="Arial" w:hAnsi="Times New Roman" w:cs="Times New Roman"/>
                <w:w w:val="99"/>
                <w:sz w:val="22"/>
              </w:rPr>
            </w:pPr>
            <w:r w:rsidRPr="0057511D">
              <w:rPr>
                <w:rFonts w:ascii="Times New Roman" w:eastAsia="Arial" w:hAnsi="Times New Roman" w:cs="Times New Roman"/>
                <w:b/>
                <w:w w:val="99"/>
                <w:sz w:val="22"/>
              </w:rPr>
              <w:t>c</w:t>
            </w:r>
            <w:r w:rsidR="002C6308" w:rsidRPr="0057511D">
              <w:rPr>
                <w:rFonts w:ascii="Times New Roman" w:eastAsia="Arial" w:hAnsi="Times New Roman" w:cs="Times New Roman"/>
                <w:w w:val="99"/>
                <w:sz w:val="22"/>
              </w:rPr>
              <w:t>-to Mert</w:t>
            </w:r>
            <w:r w:rsidRPr="0057511D">
              <w:rPr>
                <w:rFonts w:ascii="Times New Roman" w:eastAsia="Arial" w:hAnsi="Times New Roman" w:cs="Times New Roman"/>
                <w:w w:val="99"/>
                <w:sz w:val="22"/>
              </w:rPr>
              <w:t>, please?</w:t>
            </w:r>
          </w:p>
        </w:tc>
      </w:tr>
      <w:tr w:rsidR="00471257">
        <w:trPr>
          <w:trHeight w:val="278"/>
        </w:trPr>
        <w:tc>
          <w:tcPr>
            <w:tcW w:w="3060" w:type="dxa"/>
            <w:vMerge w:val="restart"/>
            <w:shd w:val="clear" w:color="auto" w:fill="auto"/>
            <w:vAlign w:val="bottom"/>
          </w:tcPr>
          <w:p w:rsidR="00471257" w:rsidRPr="0057511D" w:rsidRDefault="00471257">
            <w:pPr>
              <w:spacing w:line="0" w:lineRule="atLeast"/>
              <w:rPr>
                <w:rFonts w:ascii="Times New Roman" w:eastAsia="Arial" w:hAnsi="Times New Roman" w:cs="Times New Roman"/>
                <w:sz w:val="22"/>
                <w:lang w:val="en-US"/>
              </w:rPr>
            </w:pPr>
            <w:r w:rsidRPr="0057511D">
              <w:rPr>
                <w:rFonts w:ascii="Times New Roman" w:eastAsia="Arial" w:hAnsi="Times New Roman" w:cs="Times New Roman"/>
                <w:b/>
                <w:sz w:val="22"/>
                <w:lang w:val="en-US"/>
              </w:rPr>
              <w:t>4</w:t>
            </w:r>
            <w:r w:rsidRPr="0057511D">
              <w:rPr>
                <w:rFonts w:ascii="Times New Roman" w:eastAsia="Arial" w:hAnsi="Times New Roman" w:cs="Times New Roman"/>
                <w:sz w:val="22"/>
                <w:lang w:val="en-US"/>
              </w:rPr>
              <w:t>-I am afraid, David is not</w:t>
            </w:r>
          </w:p>
        </w:tc>
        <w:tc>
          <w:tcPr>
            <w:tcW w:w="16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1257" w:rsidRDefault="0047125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20" w:type="dxa"/>
            <w:vMerge w:val="restart"/>
            <w:shd w:val="clear" w:color="auto" w:fill="auto"/>
            <w:vAlign w:val="bottom"/>
          </w:tcPr>
          <w:p w:rsidR="00471257" w:rsidRPr="0057511D" w:rsidRDefault="005E482B">
            <w:pPr>
              <w:spacing w:line="0" w:lineRule="atLeast"/>
              <w:ind w:left="200"/>
              <w:rPr>
                <w:rFonts w:ascii="Times New Roman" w:eastAsia="Arial" w:hAnsi="Times New Roman" w:cs="Times New Roman"/>
                <w:sz w:val="22"/>
              </w:rPr>
            </w:pPr>
            <w:r>
              <w:rPr>
                <w:rFonts w:ascii="Times New Roman" w:eastAsia="Arial" w:hAnsi="Times New Roman" w:cs="Times New Roman"/>
                <w:b/>
                <w:sz w:val="22"/>
              </w:rPr>
              <w:t xml:space="preserve">     </w:t>
            </w:r>
            <w:r w:rsidR="00471257" w:rsidRPr="0057511D">
              <w:rPr>
                <w:rFonts w:ascii="Times New Roman" w:eastAsia="Arial" w:hAnsi="Times New Roman" w:cs="Times New Roman"/>
                <w:b/>
                <w:sz w:val="22"/>
              </w:rPr>
              <w:t>d</w:t>
            </w:r>
            <w:r w:rsidR="00471257" w:rsidRPr="0057511D">
              <w:rPr>
                <w:rFonts w:ascii="Times New Roman" w:eastAsia="Arial" w:hAnsi="Times New Roman" w:cs="Times New Roman"/>
                <w:sz w:val="22"/>
              </w:rPr>
              <w:t>-you well. It is a bad line.</w:t>
            </w:r>
          </w:p>
        </w:tc>
      </w:tr>
      <w:tr w:rsidR="00471257">
        <w:trPr>
          <w:trHeight w:val="102"/>
        </w:trPr>
        <w:tc>
          <w:tcPr>
            <w:tcW w:w="3060" w:type="dxa"/>
            <w:vMerge/>
            <w:shd w:val="clear" w:color="auto" w:fill="auto"/>
            <w:vAlign w:val="bottom"/>
          </w:tcPr>
          <w:p w:rsidR="00471257" w:rsidRDefault="0047125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:rsidR="00471257" w:rsidRDefault="0047125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920" w:type="dxa"/>
            <w:vMerge/>
            <w:shd w:val="clear" w:color="auto" w:fill="auto"/>
            <w:vAlign w:val="bottom"/>
          </w:tcPr>
          <w:p w:rsidR="00471257" w:rsidRDefault="0047125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</w:tbl>
    <w:p w:rsidR="00471257" w:rsidRDefault="0047125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471257" w:rsidRDefault="00471257">
      <w:pPr>
        <w:spacing w:line="354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7655"/>
        <w:gridCol w:w="2680"/>
      </w:tblGrid>
      <w:tr w:rsidR="00471257" w:rsidTr="002C6308">
        <w:trPr>
          <w:trHeight w:val="253"/>
        </w:trPr>
        <w:tc>
          <w:tcPr>
            <w:tcW w:w="7655" w:type="dxa"/>
            <w:shd w:val="clear" w:color="auto" w:fill="auto"/>
            <w:vAlign w:val="bottom"/>
          </w:tcPr>
          <w:p w:rsidR="00471257" w:rsidRDefault="00471257">
            <w:pPr>
              <w:spacing w:line="0" w:lineRule="atLeast"/>
              <w:rPr>
                <w:rFonts w:ascii="Arial" w:eastAsia="Arial" w:hAnsi="Arial"/>
                <w:b/>
                <w:sz w:val="22"/>
              </w:rPr>
            </w:pPr>
          </w:p>
        </w:tc>
        <w:tc>
          <w:tcPr>
            <w:tcW w:w="2680" w:type="dxa"/>
            <w:shd w:val="clear" w:color="auto" w:fill="auto"/>
            <w:vAlign w:val="bottom"/>
          </w:tcPr>
          <w:p w:rsidR="00471257" w:rsidRDefault="00471257">
            <w:pPr>
              <w:spacing w:line="0" w:lineRule="atLeast"/>
              <w:ind w:left="1340"/>
              <w:rPr>
                <w:rFonts w:ascii="Arial" w:eastAsia="Arial" w:hAnsi="Arial"/>
                <w:b/>
                <w:w w:val="98"/>
                <w:sz w:val="22"/>
              </w:rPr>
            </w:pPr>
          </w:p>
        </w:tc>
      </w:tr>
      <w:tr w:rsidR="00471257" w:rsidTr="002C6308">
        <w:trPr>
          <w:trHeight w:val="308"/>
        </w:trPr>
        <w:tc>
          <w:tcPr>
            <w:tcW w:w="7655" w:type="dxa"/>
            <w:shd w:val="clear" w:color="auto" w:fill="auto"/>
            <w:vAlign w:val="bottom"/>
          </w:tcPr>
          <w:p w:rsidR="00471257" w:rsidRPr="0059037E" w:rsidRDefault="009278DC">
            <w:pPr>
              <w:spacing w:line="0" w:lineRule="atLeast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59037E">
              <w:rPr>
                <w:rFonts w:ascii="Times New Roman" w:eastAsia="Arial" w:hAnsi="Times New Roman" w:cs="Times New Roman"/>
                <w:b/>
                <w:sz w:val="24"/>
                <w:szCs w:val="24"/>
                <w:u w:val="single"/>
              </w:rPr>
              <w:t xml:space="preserve">C- </w:t>
            </w:r>
            <w:r w:rsidR="00471257" w:rsidRPr="0059037E">
              <w:rPr>
                <w:rFonts w:ascii="Times New Roman" w:eastAsia="Arial" w:hAnsi="Times New Roman" w:cs="Times New Roman"/>
                <w:b/>
                <w:sz w:val="24"/>
                <w:szCs w:val="24"/>
                <w:u w:val="single"/>
              </w:rPr>
              <w:t>Soruları doğru olacak şekilde cevaplarla eşleştiriniz</w:t>
            </w:r>
            <w:r w:rsidR="00471257" w:rsidRPr="0059037E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)</w:t>
            </w:r>
            <w:r w:rsidR="002C6308" w:rsidRPr="0059037E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  <w:r w:rsidR="00470AEB" w:rsidRPr="0059037E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(</w:t>
            </w:r>
            <w:r w:rsidR="008F5B64" w:rsidRPr="0059037E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2x5=10 Pts)</w:t>
            </w:r>
          </w:p>
        </w:tc>
        <w:tc>
          <w:tcPr>
            <w:tcW w:w="2680" w:type="dxa"/>
            <w:shd w:val="clear" w:color="auto" w:fill="auto"/>
            <w:vAlign w:val="bottom"/>
          </w:tcPr>
          <w:p w:rsidR="00471257" w:rsidRDefault="0047125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3C6F96" w:rsidRDefault="003C6F96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3C6F96" w:rsidRPr="003C6F96" w:rsidRDefault="009D6A5D" w:rsidP="003C6F96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142875</wp:posOffset>
            </wp:positionV>
            <wp:extent cx="7163435" cy="1402715"/>
            <wp:effectExtent l="0" t="0" r="0" b="6985"/>
            <wp:wrapNone/>
            <wp:docPr id="20" name="Resim 2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3435" cy="140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6F96" w:rsidRPr="003C6F96" w:rsidRDefault="003C6F96" w:rsidP="003C6F96">
      <w:pPr>
        <w:rPr>
          <w:rFonts w:ascii="Times New Roman" w:eastAsia="Times New Roman" w:hAnsi="Times New Roman"/>
          <w:sz w:val="24"/>
        </w:rPr>
      </w:pPr>
    </w:p>
    <w:p w:rsidR="003C6F96" w:rsidRPr="003C6F96" w:rsidRDefault="003C6F96" w:rsidP="003C6F96">
      <w:pPr>
        <w:rPr>
          <w:rFonts w:ascii="Times New Roman" w:eastAsia="Times New Roman" w:hAnsi="Times New Roman"/>
          <w:sz w:val="24"/>
        </w:rPr>
      </w:pPr>
    </w:p>
    <w:p w:rsidR="003C6F96" w:rsidRPr="003C6F96" w:rsidRDefault="003C6F96" w:rsidP="003C6F96">
      <w:pPr>
        <w:rPr>
          <w:rFonts w:ascii="Times New Roman" w:eastAsia="Times New Roman" w:hAnsi="Times New Roman"/>
          <w:sz w:val="24"/>
        </w:rPr>
      </w:pPr>
    </w:p>
    <w:p w:rsidR="003C6F96" w:rsidRPr="003C6F96" w:rsidRDefault="003C6F96" w:rsidP="003C6F96">
      <w:pPr>
        <w:rPr>
          <w:rFonts w:ascii="Times New Roman" w:eastAsia="Times New Roman" w:hAnsi="Times New Roman"/>
          <w:sz w:val="24"/>
        </w:rPr>
      </w:pPr>
    </w:p>
    <w:p w:rsidR="003C6F96" w:rsidRPr="003C6F96" w:rsidRDefault="003C6F96" w:rsidP="003C6F96">
      <w:pPr>
        <w:rPr>
          <w:rFonts w:ascii="Times New Roman" w:eastAsia="Times New Roman" w:hAnsi="Times New Roman"/>
          <w:sz w:val="24"/>
        </w:rPr>
      </w:pPr>
    </w:p>
    <w:p w:rsidR="003C6F96" w:rsidRPr="003C6F96" w:rsidRDefault="003C6F96" w:rsidP="003C6F96">
      <w:pPr>
        <w:rPr>
          <w:rFonts w:ascii="Times New Roman" w:eastAsia="Times New Roman" w:hAnsi="Times New Roman"/>
          <w:sz w:val="24"/>
        </w:rPr>
      </w:pPr>
    </w:p>
    <w:p w:rsidR="003C6F96" w:rsidRPr="003C6F96" w:rsidRDefault="003C6F96" w:rsidP="003C6F96">
      <w:pPr>
        <w:rPr>
          <w:rFonts w:ascii="Times New Roman" w:eastAsia="Times New Roman" w:hAnsi="Times New Roman"/>
          <w:sz w:val="24"/>
        </w:rPr>
      </w:pPr>
    </w:p>
    <w:p w:rsidR="003C6F96" w:rsidRPr="003C6F96" w:rsidRDefault="003C6F96" w:rsidP="003C6F96">
      <w:pPr>
        <w:rPr>
          <w:rFonts w:ascii="Times New Roman" w:eastAsia="Times New Roman" w:hAnsi="Times New Roman"/>
          <w:sz w:val="24"/>
        </w:rPr>
      </w:pPr>
    </w:p>
    <w:p w:rsidR="003C6F96" w:rsidRDefault="003C6F96" w:rsidP="003C6F96">
      <w:pPr>
        <w:rPr>
          <w:rFonts w:ascii="Times New Roman" w:eastAsia="Times New Roman" w:hAnsi="Times New Roman"/>
          <w:sz w:val="24"/>
        </w:rPr>
      </w:pPr>
    </w:p>
    <w:tbl>
      <w:tblPr>
        <w:tblW w:w="1381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10915"/>
        <w:gridCol w:w="2900"/>
      </w:tblGrid>
      <w:tr w:rsidR="003C6F96" w:rsidRPr="0057511D" w:rsidTr="002C6308">
        <w:trPr>
          <w:trHeight w:val="253"/>
        </w:trPr>
        <w:tc>
          <w:tcPr>
            <w:tcW w:w="10915" w:type="dxa"/>
            <w:shd w:val="clear" w:color="auto" w:fill="auto"/>
            <w:vAlign w:val="bottom"/>
          </w:tcPr>
          <w:p w:rsidR="003C6F96" w:rsidRPr="00D57C7F" w:rsidRDefault="009D6A5D" w:rsidP="00471257">
            <w:pPr>
              <w:spacing w:line="0" w:lineRule="atLeast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3599815</wp:posOffset>
                      </wp:positionH>
                      <wp:positionV relativeFrom="paragraph">
                        <wp:posOffset>276225</wp:posOffset>
                      </wp:positionV>
                      <wp:extent cx="3281045" cy="1778000"/>
                      <wp:effectExtent l="8890" t="9525" r="15240" b="12700"/>
                      <wp:wrapNone/>
                      <wp:docPr id="18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81045" cy="1778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8064A2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C6F96" w:rsidRPr="00B47094" w:rsidRDefault="00B47094" w:rsidP="003C6F96">
                                  <w:pPr>
                                    <w:rPr>
                                      <w:rFonts w:ascii="Andalus" w:eastAsia="Times New Roman" w:hAnsi="Andalus" w:cs="Andalus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B47094">
                                    <w:rPr>
                                      <w:rFonts w:ascii="Andalus" w:eastAsia="Times New Roman" w:hAnsi="Andalus" w:cs="Andalus"/>
                                      <w:sz w:val="24"/>
                                      <w:szCs w:val="24"/>
                                      <w:lang w:val="en-US"/>
                                    </w:rPr>
                                    <w:t>-</w:t>
                                  </w:r>
                                  <w:r w:rsidR="003C6F96" w:rsidRPr="00B47094">
                                    <w:rPr>
                                      <w:rFonts w:ascii="Andalus" w:eastAsia="Times New Roman" w:hAnsi="Andalus" w:cs="Andalus"/>
                                      <w:sz w:val="24"/>
                                      <w:szCs w:val="24"/>
                                      <w:lang w:val="en-US"/>
                                    </w:rPr>
                                    <w:t>First, peel tomatoes and onions.</w:t>
                                  </w:r>
                                </w:p>
                                <w:p w:rsidR="003C6F96" w:rsidRPr="00B47094" w:rsidRDefault="00B47094" w:rsidP="003C6F96">
                                  <w:pPr>
                                    <w:rPr>
                                      <w:rFonts w:ascii="Andalus" w:eastAsia="Times New Roman" w:hAnsi="Andalus" w:cs="Andalus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B47094">
                                    <w:rPr>
                                      <w:rFonts w:ascii="Andalus" w:eastAsia="Times New Roman" w:hAnsi="Andalus" w:cs="Andalus"/>
                                      <w:sz w:val="24"/>
                                      <w:szCs w:val="24"/>
                                      <w:lang w:val="en-US"/>
                                    </w:rPr>
                                    <w:t>-</w:t>
                                  </w:r>
                                  <w:r w:rsidR="003C6F96" w:rsidRPr="00B47094">
                                    <w:rPr>
                                      <w:rFonts w:ascii="Andalus" w:eastAsia="Times New Roman" w:hAnsi="Andalus" w:cs="Andalus"/>
                                      <w:sz w:val="24"/>
                                      <w:szCs w:val="24"/>
                                      <w:lang w:val="en-US"/>
                                    </w:rPr>
                                    <w:t>Second, chop the peppers, onions and tomatoes</w:t>
                                  </w:r>
                                </w:p>
                                <w:p w:rsidR="003C6F96" w:rsidRPr="00B47094" w:rsidRDefault="00B47094">
                                  <w:pPr>
                                    <w:rPr>
                                      <w:rFonts w:ascii="Andalus" w:hAnsi="Andalus" w:cs="Andalus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B47094">
                                    <w:rPr>
                                      <w:rFonts w:ascii="Andalus" w:hAnsi="Andalus" w:cs="Andalus"/>
                                      <w:sz w:val="24"/>
                                      <w:szCs w:val="24"/>
                                      <w:lang w:val="en-US"/>
                                    </w:rPr>
                                    <w:t>-Next</w:t>
                                  </w:r>
                                  <w:r w:rsidR="001B319B">
                                    <w:rPr>
                                      <w:rFonts w:ascii="Andalus" w:hAnsi="Andalus" w:cs="Andalus"/>
                                      <w:sz w:val="24"/>
                                      <w:szCs w:val="24"/>
                                      <w:lang w:val="en-US"/>
                                    </w:rPr>
                                    <w:t>,</w:t>
                                  </w:r>
                                  <w:r w:rsidRPr="00B47094">
                                    <w:rPr>
                                      <w:rFonts w:ascii="Andalus" w:hAnsi="Andalus" w:cs="Andalus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heat some oil in a pan and fry the onions.</w:t>
                                  </w:r>
                                </w:p>
                                <w:p w:rsidR="00B47094" w:rsidRPr="00B47094" w:rsidRDefault="00B47094">
                                  <w:pPr>
                                    <w:rPr>
                                      <w:rFonts w:ascii="Andalus" w:hAnsi="Andalus" w:cs="Andalus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B47094">
                                    <w:rPr>
                                      <w:rFonts w:ascii="Andalus" w:hAnsi="Andalus" w:cs="Andalus"/>
                                      <w:sz w:val="24"/>
                                      <w:szCs w:val="24"/>
                                      <w:lang w:val="en-US"/>
                                    </w:rPr>
                                    <w:t>-Then</w:t>
                                  </w:r>
                                  <w:r w:rsidR="001B319B">
                                    <w:rPr>
                                      <w:rFonts w:ascii="Andalus" w:hAnsi="Andalus" w:cs="Andalus"/>
                                      <w:sz w:val="24"/>
                                      <w:szCs w:val="24"/>
                                      <w:lang w:val="en-US"/>
                                    </w:rPr>
                                    <w:t>,</w:t>
                                  </w:r>
                                  <w:r w:rsidRPr="00B47094">
                                    <w:rPr>
                                      <w:rFonts w:ascii="Andalus" w:hAnsi="Andalus" w:cs="Andalus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add the peppers and fry them, too.</w:t>
                                  </w:r>
                                </w:p>
                                <w:p w:rsidR="00B47094" w:rsidRPr="00B47094" w:rsidRDefault="00B47094">
                                  <w:pPr>
                                    <w:rPr>
                                      <w:rFonts w:ascii="Andalus" w:hAnsi="Andalus" w:cs="Andalus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B47094">
                                    <w:rPr>
                                      <w:rFonts w:ascii="Andalus" w:hAnsi="Andalus" w:cs="Andalus"/>
                                      <w:sz w:val="24"/>
                                      <w:szCs w:val="24"/>
                                      <w:lang w:val="en-US"/>
                                    </w:rPr>
                                    <w:t>-After that add the tomatoes into the pan.</w:t>
                                  </w:r>
                                </w:p>
                                <w:p w:rsidR="00B47094" w:rsidRPr="00B47094" w:rsidRDefault="00B47094">
                                  <w:pPr>
                                    <w:rPr>
                                      <w:rFonts w:ascii="Andalus" w:hAnsi="Andalus" w:cs="Andalus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B47094">
                                    <w:rPr>
                                      <w:rFonts w:ascii="Andalus" w:hAnsi="Andalus" w:cs="Andalus"/>
                                      <w:sz w:val="24"/>
                                      <w:szCs w:val="24"/>
                                      <w:lang w:val="en-US"/>
                                    </w:rPr>
                                    <w:t>-Finally</w:t>
                                  </w:r>
                                  <w:r w:rsidR="001B319B">
                                    <w:rPr>
                                      <w:rFonts w:ascii="Andalus" w:hAnsi="Andalus" w:cs="Andalus"/>
                                      <w:sz w:val="24"/>
                                      <w:szCs w:val="24"/>
                                      <w:lang w:val="en-US"/>
                                    </w:rPr>
                                    <w:t>,</w:t>
                                  </w:r>
                                  <w:r w:rsidRPr="00B47094">
                                    <w:rPr>
                                      <w:rFonts w:ascii="Andalus" w:hAnsi="Andalus" w:cs="Andalus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add the eggs, fry the mixture for more 3-4 minutes and serve.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" o:spid="_x0000_s1027" type="#_x0000_t202" style="position:absolute;margin-left:283.45pt;margin-top:21.75pt;width:258.35pt;height:14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" strokecolor="#8064a2" strokeweight="1pt">
                      <v:stroke dashstyle="dash"/>
                      <v:shadow color="#868686"/>
                      <v:textbox>
                        <w:txbxContent>
                          <w:p w:rsidR="003C6F96" w:rsidRPr="00B47094" w:rsidRDefault="00B47094" w:rsidP="003C6F96">
                            <w:pPr>
                              <w:rPr>
                                <w:rFonts w:ascii="Andalus" w:eastAsia="Times New Roman" w:hAnsi="Andalus" w:cs="Andalus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47094">
                              <w:rPr>
                                <w:rFonts w:ascii="Andalus" w:eastAsia="Times New Roman" w:hAnsi="Andalus" w:cs="Andalus"/>
                                <w:sz w:val="24"/>
                                <w:szCs w:val="24"/>
                                <w:lang w:val="en-US"/>
                              </w:rPr>
                              <w:t>-</w:t>
                            </w:r>
                            <w:r w:rsidR="003C6F96" w:rsidRPr="00B47094">
                              <w:rPr>
                                <w:rFonts w:ascii="Andalus" w:eastAsia="Times New Roman" w:hAnsi="Andalus" w:cs="Andalus"/>
                                <w:sz w:val="24"/>
                                <w:szCs w:val="24"/>
                                <w:lang w:val="en-US"/>
                              </w:rPr>
                              <w:t>First, peel tomatoes and onions.</w:t>
                            </w:r>
                          </w:p>
                          <w:p w:rsidR="003C6F96" w:rsidRPr="00B47094" w:rsidRDefault="00B47094" w:rsidP="003C6F96">
                            <w:pPr>
                              <w:rPr>
                                <w:rFonts w:ascii="Andalus" w:eastAsia="Times New Roman" w:hAnsi="Andalus" w:cs="Andalus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47094">
                              <w:rPr>
                                <w:rFonts w:ascii="Andalus" w:eastAsia="Times New Roman" w:hAnsi="Andalus" w:cs="Andalus"/>
                                <w:sz w:val="24"/>
                                <w:szCs w:val="24"/>
                                <w:lang w:val="en-US"/>
                              </w:rPr>
                              <w:t>-</w:t>
                            </w:r>
                            <w:r w:rsidR="003C6F96" w:rsidRPr="00B47094">
                              <w:rPr>
                                <w:rFonts w:ascii="Andalus" w:eastAsia="Times New Roman" w:hAnsi="Andalus" w:cs="Andalus"/>
                                <w:sz w:val="24"/>
                                <w:szCs w:val="24"/>
                                <w:lang w:val="en-US"/>
                              </w:rPr>
                              <w:t>Second, chop the peppers, onions and tomatoes</w:t>
                            </w:r>
                          </w:p>
                          <w:p w:rsidR="003C6F96" w:rsidRPr="00B47094" w:rsidRDefault="00B47094">
                            <w:pPr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47094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n-US"/>
                              </w:rPr>
                              <w:t>-Next</w:t>
                            </w:r>
                            <w:r w:rsidR="001B319B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n-US"/>
                              </w:rPr>
                              <w:t>,</w:t>
                            </w:r>
                            <w:r w:rsidRPr="00B47094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n-US"/>
                              </w:rPr>
                              <w:t xml:space="preserve"> heat some oil in a pan and fry the onions.</w:t>
                            </w:r>
                          </w:p>
                          <w:p w:rsidR="00B47094" w:rsidRPr="00B47094" w:rsidRDefault="00B47094">
                            <w:pPr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47094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n-US"/>
                              </w:rPr>
                              <w:t>-Then</w:t>
                            </w:r>
                            <w:r w:rsidR="001B319B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n-US"/>
                              </w:rPr>
                              <w:t>,</w:t>
                            </w:r>
                            <w:r w:rsidRPr="00B47094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n-US"/>
                              </w:rPr>
                              <w:t xml:space="preserve"> add the peppers and fry them, too.</w:t>
                            </w:r>
                          </w:p>
                          <w:p w:rsidR="00B47094" w:rsidRPr="00B47094" w:rsidRDefault="00B47094">
                            <w:pPr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47094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n-US"/>
                              </w:rPr>
                              <w:t>-After that add the tomatoes into the pan.</w:t>
                            </w:r>
                          </w:p>
                          <w:p w:rsidR="00B47094" w:rsidRPr="00B47094" w:rsidRDefault="00B47094">
                            <w:pPr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47094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n-US"/>
                              </w:rPr>
                              <w:t>-Finally</w:t>
                            </w:r>
                            <w:r w:rsidR="001B319B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n-US"/>
                              </w:rPr>
                              <w:t>,</w:t>
                            </w:r>
                            <w:r w:rsidRPr="00B47094">
                              <w:rPr>
                                <w:rFonts w:ascii="Andalus" w:hAnsi="Andalus" w:cs="Andalus"/>
                                <w:sz w:val="24"/>
                                <w:szCs w:val="24"/>
                                <w:lang w:val="en-US"/>
                              </w:rPr>
                              <w:t xml:space="preserve"> add the eggs, fry the mixture for more 3-4 minutes and serve.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C197D" w:rsidRPr="00D57C7F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  <w:lang w:eastAsia="en-US"/>
              </w:rPr>
              <w:t xml:space="preserve">D- </w:t>
            </w:r>
            <w:r w:rsidR="0037423A" w:rsidRPr="00D57C7F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  <w:lang w:eastAsia="en-US"/>
              </w:rPr>
              <w:t xml:space="preserve">Cümlelerin </w:t>
            </w:r>
            <w:r w:rsidR="00AC197D" w:rsidRPr="00D57C7F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  <w:lang w:eastAsia="en-US"/>
              </w:rPr>
              <w:t>tarife göre doğru</w:t>
            </w:r>
            <w:r w:rsidR="0037423A" w:rsidRPr="00D57C7F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  <w:lang w:eastAsia="en-US"/>
              </w:rPr>
              <w:t xml:space="preserve"> (T)</w:t>
            </w:r>
            <w:r w:rsidR="00AC197D" w:rsidRPr="00D57C7F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  <w:lang w:eastAsia="en-US"/>
              </w:rPr>
              <w:t xml:space="preserve"> ya da yanlış</w:t>
            </w:r>
            <w:r w:rsidR="0037423A" w:rsidRPr="00D57C7F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  <w:lang w:eastAsia="en-US"/>
              </w:rPr>
              <w:t xml:space="preserve"> (F)</w:t>
            </w:r>
            <w:r w:rsidR="00AC197D" w:rsidRPr="00D57C7F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  <w:lang w:eastAsia="en-US"/>
              </w:rPr>
              <w:t xml:space="preserve"> olduğunu belirtip, yanlışları düzeltiniz. (2x5=10 Pts)</w:t>
            </w:r>
          </w:p>
          <w:p w:rsidR="00F942CA" w:rsidRPr="0057511D" w:rsidRDefault="00F942CA" w:rsidP="00471257">
            <w:pPr>
              <w:spacing w:line="0" w:lineRule="atLeast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0" w:type="dxa"/>
            <w:shd w:val="clear" w:color="auto" w:fill="auto"/>
            <w:vAlign w:val="bottom"/>
          </w:tcPr>
          <w:p w:rsidR="003C6F96" w:rsidRPr="0057511D" w:rsidRDefault="003C6F96" w:rsidP="00471257">
            <w:pPr>
              <w:spacing w:line="0" w:lineRule="atLeast"/>
              <w:ind w:left="1680"/>
              <w:rPr>
                <w:rFonts w:ascii="Times New Roman" w:eastAsia="Arial" w:hAnsi="Times New Roman" w:cs="Times New Roman"/>
                <w:b/>
                <w:w w:val="98"/>
                <w:sz w:val="24"/>
                <w:szCs w:val="24"/>
              </w:rPr>
            </w:pPr>
          </w:p>
        </w:tc>
      </w:tr>
    </w:tbl>
    <w:p w:rsidR="003C6F96" w:rsidRPr="0057511D" w:rsidRDefault="003C6F96" w:rsidP="003C6F96">
      <w:pPr>
        <w:spacing w:line="5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C6F96" w:rsidRPr="0057511D" w:rsidRDefault="00BE01E7" w:rsidP="00BE01E7">
      <w:pPr>
        <w:numPr>
          <w:ilvl w:val="0"/>
          <w:numId w:val="7"/>
        </w:numPr>
        <w:spacing w:line="0" w:lineRule="atLeast"/>
        <w:ind w:left="298" w:hanging="298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57511D">
        <w:rPr>
          <w:rFonts w:ascii="Times New Roman" w:eastAsia="Times New Roman" w:hAnsi="Times New Roman" w:cs="Times New Roman"/>
          <w:sz w:val="24"/>
          <w:szCs w:val="24"/>
          <w:lang w:val="en-US"/>
        </w:rPr>
        <w:t>She fries the tomatoes before peeling them</w:t>
      </w:r>
      <w:r w:rsidRPr="0057511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...........</w:t>
      </w:r>
    </w:p>
    <w:p w:rsidR="00DC361A" w:rsidRPr="0057511D" w:rsidRDefault="00DC361A" w:rsidP="00DC361A">
      <w:pPr>
        <w:spacing w:line="0" w:lineRule="atLeast"/>
        <w:ind w:left="298"/>
        <w:rPr>
          <w:rFonts w:ascii="Times New Roman" w:eastAsia="Arial" w:hAnsi="Times New Roman" w:cs="Times New Roman"/>
          <w:sz w:val="24"/>
          <w:szCs w:val="24"/>
          <w:lang w:val="en-US"/>
        </w:rPr>
      </w:pPr>
    </w:p>
    <w:p w:rsidR="00BE01E7" w:rsidRPr="0057511D" w:rsidRDefault="00BE01E7" w:rsidP="00BE01E7">
      <w:pPr>
        <w:numPr>
          <w:ilvl w:val="0"/>
          <w:numId w:val="7"/>
        </w:numPr>
        <w:spacing w:line="0" w:lineRule="atLeast"/>
        <w:ind w:left="298" w:hanging="298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57511D">
        <w:rPr>
          <w:rFonts w:ascii="Times New Roman" w:eastAsia="Times New Roman" w:hAnsi="Times New Roman" w:cs="Times New Roman"/>
          <w:sz w:val="24"/>
          <w:szCs w:val="24"/>
          <w:lang w:val="en-US"/>
        </w:rPr>
        <w:t>She adds the eggs after adding the tomatoes</w:t>
      </w:r>
      <w:r w:rsidRPr="0057511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...........</w:t>
      </w:r>
    </w:p>
    <w:p w:rsidR="00DC361A" w:rsidRPr="0057511D" w:rsidRDefault="00DC361A" w:rsidP="00DC361A">
      <w:pPr>
        <w:spacing w:line="0" w:lineRule="atLeast"/>
        <w:ind w:left="298"/>
        <w:rPr>
          <w:rFonts w:ascii="Times New Roman" w:eastAsia="Arial" w:hAnsi="Times New Roman" w:cs="Times New Roman"/>
          <w:sz w:val="24"/>
          <w:szCs w:val="24"/>
          <w:lang w:val="en-US"/>
        </w:rPr>
      </w:pPr>
    </w:p>
    <w:p w:rsidR="00BE01E7" w:rsidRPr="0057511D" w:rsidRDefault="00BE01E7" w:rsidP="00BE01E7">
      <w:pPr>
        <w:numPr>
          <w:ilvl w:val="0"/>
          <w:numId w:val="7"/>
        </w:numPr>
        <w:spacing w:line="0" w:lineRule="atLeast"/>
        <w:ind w:left="298" w:hanging="298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57511D">
        <w:rPr>
          <w:rFonts w:ascii="Times New Roman" w:eastAsia="Times New Roman" w:hAnsi="Times New Roman" w:cs="Times New Roman"/>
          <w:sz w:val="24"/>
          <w:szCs w:val="24"/>
          <w:lang w:val="en-US"/>
        </w:rPr>
        <w:t>She fries the peppers after frying the onions</w:t>
      </w:r>
      <w:r w:rsidRPr="0057511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...........</w:t>
      </w:r>
    </w:p>
    <w:p w:rsidR="00DC361A" w:rsidRPr="0057511D" w:rsidRDefault="00DC361A" w:rsidP="00DC361A">
      <w:pPr>
        <w:spacing w:line="0" w:lineRule="atLeast"/>
        <w:ind w:left="298"/>
        <w:rPr>
          <w:rFonts w:ascii="Times New Roman" w:eastAsia="Arial" w:hAnsi="Times New Roman" w:cs="Times New Roman"/>
          <w:sz w:val="24"/>
          <w:szCs w:val="24"/>
          <w:lang w:val="en-US"/>
        </w:rPr>
      </w:pPr>
    </w:p>
    <w:p w:rsidR="00BE01E7" w:rsidRPr="0057511D" w:rsidRDefault="00DC361A" w:rsidP="00BE01E7">
      <w:pPr>
        <w:numPr>
          <w:ilvl w:val="0"/>
          <w:numId w:val="7"/>
        </w:numPr>
        <w:spacing w:line="0" w:lineRule="atLeast"/>
        <w:ind w:left="298" w:hanging="298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57511D">
        <w:rPr>
          <w:rFonts w:ascii="Times New Roman" w:eastAsia="Arial" w:hAnsi="Times New Roman" w:cs="Times New Roman"/>
          <w:sz w:val="24"/>
          <w:szCs w:val="24"/>
          <w:lang w:val="en-US"/>
        </w:rPr>
        <w:t>She fries the onions after adding the tomatoes</w:t>
      </w:r>
      <w:r w:rsidR="001C25A7" w:rsidRPr="0057511D">
        <w:rPr>
          <w:rFonts w:ascii="Times New Roman" w:eastAsia="Arial" w:hAnsi="Times New Roman" w:cs="Times New Roman"/>
          <w:b/>
          <w:sz w:val="24"/>
          <w:szCs w:val="24"/>
          <w:lang w:val="en-US"/>
        </w:rPr>
        <w:t>.</w:t>
      </w:r>
      <w:r w:rsidRPr="0057511D">
        <w:rPr>
          <w:rFonts w:ascii="Times New Roman" w:eastAsia="Arial" w:hAnsi="Times New Roman" w:cs="Times New Roman"/>
          <w:b/>
          <w:sz w:val="24"/>
          <w:szCs w:val="24"/>
          <w:lang w:val="en-US"/>
        </w:rPr>
        <w:t>.......</w:t>
      </w:r>
    </w:p>
    <w:p w:rsidR="00DC361A" w:rsidRPr="0057511D" w:rsidRDefault="00DC361A" w:rsidP="00DC361A">
      <w:pPr>
        <w:spacing w:line="0" w:lineRule="atLeast"/>
        <w:ind w:left="298"/>
        <w:rPr>
          <w:rFonts w:ascii="Times New Roman" w:eastAsia="Arial" w:hAnsi="Times New Roman" w:cs="Times New Roman"/>
          <w:sz w:val="24"/>
          <w:szCs w:val="24"/>
          <w:lang w:val="en-US"/>
        </w:rPr>
      </w:pPr>
    </w:p>
    <w:p w:rsidR="00DC361A" w:rsidRPr="0057511D" w:rsidRDefault="00DC361A" w:rsidP="00BE01E7">
      <w:pPr>
        <w:numPr>
          <w:ilvl w:val="0"/>
          <w:numId w:val="7"/>
        </w:numPr>
        <w:spacing w:line="0" w:lineRule="atLeast"/>
        <w:ind w:left="298" w:hanging="298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57511D">
        <w:rPr>
          <w:rFonts w:ascii="Times New Roman" w:eastAsia="Arial" w:hAnsi="Times New Roman" w:cs="Times New Roman"/>
          <w:sz w:val="24"/>
          <w:szCs w:val="24"/>
          <w:lang w:val="en-US"/>
        </w:rPr>
        <w:t>She chops the peppers before peeling the onions</w:t>
      </w:r>
      <w:r w:rsidRPr="0057511D">
        <w:rPr>
          <w:rFonts w:ascii="Times New Roman" w:eastAsia="Arial" w:hAnsi="Times New Roman" w:cs="Times New Roman"/>
          <w:b/>
          <w:sz w:val="24"/>
          <w:szCs w:val="24"/>
          <w:lang w:val="en-US"/>
        </w:rPr>
        <w:t>....</w:t>
      </w:r>
      <w:r w:rsidR="001C25A7" w:rsidRPr="0057511D">
        <w:rPr>
          <w:rFonts w:ascii="Times New Roman" w:eastAsia="Arial" w:hAnsi="Times New Roman" w:cs="Times New Roman"/>
          <w:b/>
          <w:sz w:val="24"/>
          <w:szCs w:val="24"/>
          <w:lang w:val="en-US"/>
        </w:rPr>
        <w:t>..</w:t>
      </w:r>
      <w:r w:rsidRPr="0057511D">
        <w:rPr>
          <w:rFonts w:ascii="Times New Roman" w:eastAsia="Arial" w:hAnsi="Times New Roman" w:cs="Times New Roman"/>
          <w:b/>
          <w:sz w:val="24"/>
          <w:szCs w:val="24"/>
          <w:lang w:val="en-US"/>
        </w:rPr>
        <w:t>.</w:t>
      </w:r>
    </w:p>
    <w:p w:rsidR="00471257" w:rsidRDefault="00B47094" w:rsidP="003C6F96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</w:t>
      </w:r>
    </w:p>
    <w:p w:rsidR="005129AB" w:rsidRDefault="009D6A5D" w:rsidP="003C6F96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-56515</wp:posOffset>
                </wp:positionH>
                <wp:positionV relativeFrom="paragraph">
                  <wp:posOffset>138430</wp:posOffset>
                </wp:positionV>
                <wp:extent cx="7203440" cy="1685925"/>
                <wp:effectExtent l="19685" t="24130" r="15875" b="23495"/>
                <wp:wrapNone/>
                <wp:docPr id="17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344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B5846" w:rsidRPr="006D47A2" w:rsidRDefault="00D57C7F" w:rsidP="003B584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E</w:t>
                            </w:r>
                            <w:r w:rsidR="008F5B6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. </w:t>
                            </w:r>
                            <w:r w:rsidR="002C630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8F5B6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Cümleleri</w:t>
                            </w:r>
                            <w:r w:rsidR="003B5846" w:rsidRPr="00B21A4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3B5846" w:rsidRPr="00B21A4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"and"</w:t>
                            </w:r>
                            <w:r w:rsidR="003B5846" w:rsidRPr="00B21A4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, </w:t>
                            </w:r>
                            <w:r w:rsidR="003B5846" w:rsidRPr="00B21A4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"but"</w:t>
                            </w:r>
                            <w:r w:rsidR="003B5846" w:rsidRPr="00B21A4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r w:rsidR="003B5846" w:rsidRPr="00B21A4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" because</w:t>
                            </w:r>
                            <w:r w:rsidR="003B5846" w:rsidRPr="008F5B6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"</w:t>
                            </w:r>
                            <w:r w:rsidR="008F5B64" w:rsidRPr="008F5B6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ile doldurunuz</w:t>
                            </w:r>
                            <w:r w:rsidR="003B5846" w:rsidRPr="008F5B6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  <w:r w:rsidR="003B584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3B5846" w:rsidRPr="006D47A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(1x6=6</w:t>
                            </w:r>
                            <w:r w:rsidR="00CE4C7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3B5846" w:rsidRPr="006D47A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Pts)</w:t>
                            </w:r>
                          </w:p>
                          <w:p w:rsidR="003B5846" w:rsidRDefault="003B5846" w:rsidP="003B5846">
                            <w:pPr>
                              <w:pStyle w:val="ListeParagraf"/>
                              <w:numPr>
                                <w:ilvl w:val="0"/>
                                <w:numId w:val="8"/>
                              </w:numP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A352C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>My sister usually chat online.........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>........</w:t>
                            </w:r>
                            <w:r w:rsidRPr="004A352C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>..... my mother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 xml:space="preserve">         </w:t>
                            </w:r>
                            <w:r w:rsidRPr="004A352C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US"/>
                              </w:rPr>
                              <w:t>4.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 xml:space="preserve"> I connect the internet via my mobile phone..................</w:t>
                            </w:r>
                          </w:p>
                          <w:p w:rsidR="003B5846" w:rsidRPr="004A352C" w:rsidRDefault="003B5846" w:rsidP="003B5846">
                            <w:pPr>
                              <w:pStyle w:val="ListeParagraf"/>
                              <w:ind w:left="765"/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A352C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 xml:space="preserve"> gets angry with her.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 xml:space="preserve">                             </w:t>
                            </w:r>
                            <w:r w:rsidR="00F6348C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 xml:space="preserve">                         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 xml:space="preserve"> it is the easiest way.</w:t>
                            </w:r>
                          </w:p>
                          <w:p w:rsidR="003B5846" w:rsidRDefault="003B5846" w:rsidP="003B5846">
                            <w:pPr>
                              <w:pStyle w:val="ListeParagraf"/>
                              <w:numPr>
                                <w:ilvl w:val="0"/>
                                <w:numId w:val="8"/>
                              </w:numP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A352C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>I use the social networking site</w:t>
                            </w:r>
                            <w:r w:rsidR="00F6348C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>s</w:t>
                            </w:r>
                            <w:r w:rsidRPr="004A352C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>...........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>...</w:t>
                            </w:r>
                            <w:r w:rsidRPr="004A352C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 xml:space="preserve">.............they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 xml:space="preserve">         </w:t>
                            </w:r>
                            <w:r w:rsidRPr="004A352C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US"/>
                              </w:rPr>
                              <w:t>5.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 xml:space="preserve"> I usually play online games ......................she doesn't.</w:t>
                            </w:r>
                          </w:p>
                          <w:p w:rsidR="003B5846" w:rsidRPr="004A352C" w:rsidRDefault="003B5846" w:rsidP="003B5846">
                            <w:pPr>
                              <w:pStyle w:val="ListeParagraf"/>
                              <w:ind w:left="765"/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A352C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>help me keep in touch old friends.</w:t>
                            </w:r>
                          </w:p>
                          <w:p w:rsidR="003B5846" w:rsidRDefault="003B5846" w:rsidP="003B5846">
                            <w:pPr>
                              <w:pStyle w:val="ListeParagraf"/>
                              <w:numPr>
                                <w:ilvl w:val="0"/>
                                <w:numId w:val="8"/>
                              </w:numP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A352C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>I upload new photos on my blog, .........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>....</w:t>
                            </w:r>
                            <w:r w:rsidRPr="004A352C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 xml:space="preserve">.......make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 xml:space="preserve">             </w:t>
                            </w:r>
                            <w:r w:rsidRPr="004A352C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US"/>
                              </w:rPr>
                              <w:t>6.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4A352C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>First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 xml:space="preserve"> write your e- mail address....................password.</w:t>
                            </w:r>
                          </w:p>
                          <w:p w:rsidR="003B5846" w:rsidRPr="004A352C" w:rsidRDefault="003B5846" w:rsidP="003B5846">
                            <w:pPr>
                              <w:pStyle w:val="ListeParagraf"/>
                              <w:ind w:left="765"/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A352C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>comments to my friends' photos.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28" type="#_x0000_t202" style="position:absolute;margin-left:-4.45pt;margin-top:10.9pt;width:567.2pt;height:13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" strokecolor="#f79646" strokeweight="2.5pt">
                <v:shadow color="#868686"/>
                <v:textbox>
                  <w:txbxContent>
                    <w:p w:rsidR="003B5846" w:rsidRPr="006D47A2" w:rsidRDefault="00D57C7F" w:rsidP="003B5846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E</w:t>
                      </w:r>
                      <w:r w:rsidR="008F5B6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 xml:space="preserve">. </w:t>
                      </w:r>
                      <w:r w:rsidR="002C630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="008F5B6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Cümleleri</w:t>
                      </w:r>
                      <w:r w:rsidR="003B5846" w:rsidRPr="00B21A4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="003B5846" w:rsidRPr="00B21A4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  <w:lang w:val="en-US"/>
                        </w:rPr>
                        <w:t>"and"</w:t>
                      </w:r>
                      <w:r w:rsidR="003B5846" w:rsidRPr="00B21A4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 xml:space="preserve"> , </w:t>
                      </w:r>
                      <w:r w:rsidR="003B5846" w:rsidRPr="00B21A4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  <w:lang w:val="en-US"/>
                        </w:rPr>
                        <w:t>"but"</w:t>
                      </w:r>
                      <w:r w:rsidR="003B5846" w:rsidRPr="00B21A4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r w:rsidR="003B5846" w:rsidRPr="00B21A4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  <w:lang w:val="en-US"/>
                        </w:rPr>
                        <w:t>" because</w:t>
                      </w:r>
                      <w:r w:rsidR="003B5846" w:rsidRPr="008F5B6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"</w:t>
                      </w:r>
                      <w:r w:rsidR="008F5B64" w:rsidRPr="008F5B6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 xml:space="preserve"> ile doldurunuz</w:t>
                      </w:r>
                      <w:r w:rsidR="003B5846" w:rsidRPr="008F5B6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.</w:t>
                      </w:r>
                      <w:r w:rsidR="003B584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="003B5846" w:rsidRPr="006D47A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(1x6=6</w:t>
                      </w:r>
                      <w:r w:rsidR="00CE4C7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="003B5846" w:rsidRPr="006D47A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Pts)</w:t>
                      </w:r>
                    </w:p>
                    <w:p w:rsidR="003B5846" w:rsidRDefault="003B5846" w:rsidP="003B5846">
                      <w:pPr>
                        <w:pStyle w:val="ListeParagraf"/>
                        <w:numPr>
                          <w:ilvl w:val="0"/>
                          <w:numId w:val="8"/>
                        </w:numP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</w:pPr>
                      <w:r w:rsidRPr="004A352C"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>My sister usually chat online.........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>........</w:t>
                      </w:r>
                      <w:r w:rsidRPr="004A352C"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>..... my mother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 xml:space="preserve">         </w:t>
                      </w:r>
                      <w:r w:rsidRPr="004A352C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US"/>
                        </w:rPr>
                        <w:t>4.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 xml:space="preserve"> I connect the internet via my mobile phone..................</w:t>
                      </w:r>
                    </w:p>
                    <w:p w:rsidR="003B5846" w:rsidRPr="004A352C" w:rsidRDefault="003B5846" w:rsidP="003B5846">
                      <w:pPr>
                        <w:pStyle w:val="ListeParagraf"/>
                        <w:ind w:left="765"/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</w:pPr>
                      <w:r w:rsidRPr="004A352C"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 xml:space="preserve"> gets angry with her.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 xml:space="preserve">                             </w:t>
                      </w:r>
                      <w:r w:rsidR="00F6348C"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 xml:space="preserve">                          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 xml:space="preserve"> it is the easiest way.</w:t>
                      </w:r>
                    </w:p>
                    <w:p w:rsidR="003B5846" w:rsidRDefault="003B5846" w:rsidP="003B5846">
                      <w:pPr>
                        <w:pStyle w:val="ListeParagraf"/>
                        <w:numPr>
                          <w:ilvl w:val="0"/>
                          <w:numId w:val="8"/>
                        </w:numP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</w:pPr>
                      <w:r w:rsidRPr="004A352C"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>I use the social networking site</w:t>
                      </w:r>
                      <w:r w:rsidR="00F6348C"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>s</w:t>
                      </w:r>
                      <w:r w:rsidRPr="004A352C"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>...........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>...</w:t>
                      </w:r>
                      <w:r w:rsidRPr="004A352C"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 xml:space="preserve">.............they 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 xml:space="preserve">         </w:t>
                      </w:r>
                      <w:r w:rsidRPr="004A352C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US"/>
                        </w:rPr>
                        <w:t>5.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 xml:space="preserve"> I usually play online games ......................she doesn't.</w:t>
                      </w:r>
                    </w:p>
                    <w:p w:rsidR="003B5846" w:rsidRPr="004A352C" w:rsidRDefault="003B5846" w:rsidP="003B5846">
                      <w:pPr>
                        <w:pStyle w:val="ListeParagraf"/>
                        <w:ind w:left="765"/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</w:pPr>
                      <w:r w:rsidRPr="004A352C"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>help me keep in touch old friends.</w:t>
                      </w:r>
                    </w:p>
                    <w:p w:rsidR="003B5846" w:rsidRDefault="003B5846" w:rsidP="003B5846">
                      <w:pPr>
                        <w:pStyle w:val="ListeParagraf"/>
                        <w:numPr>
                          <w:ilvl w:val="0"/>
                          <w:numId w:val="8"/>
                        </w:numP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</w:pPr>
                      <w:r w:rsidRPr="004A352C"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>I upload new photos on my blog, .........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>....</w:t>
                      </w:r>
                      <w:r w:rsidRPr="004A352C"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 xml:space="preserve">.......make 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 xml:space="preserve">             </w:t>
                      </w:r>
                      <w:r w:rsidRPr="004A352C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US"/>
                        </w:rPr>
                        <w:t>6.</w:t>
                      </w: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4A352C"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>First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 xml:space="preserve"> write your e- mail address....................password.</w:t>
                      </w:r>
                    </w:p>
                    <w:p w:rsidR="003B5846" w:rsidRPr="004A352C" w:rsidRDefault="003B5846" w:rsidP="003B5846">
                      <w:pPr>
                        <w:pStyle w:val="ListeParagraf"/>
                        <w:ind w:left="765"/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</w:pPr>
                      <w:r w:rsidRPr="004A352C"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>comments to my friends' photos.</w:t>
                      </w:r>
                    </w:p>
                  </w:txbxContent>
                </v:textbox>
              </v:shape>
            </w:pict>
          </mc:Fallback>
        </mc:AlternateContent>
      </w:r>
    </w:p>
    <w:p w:rsidR="005129AB" w:rsidRDefault="005129AB" w:rsidP="003C6F96">
      <w:pPr>
        <w:rPr>
          <w:rFonts w:ascii="Times New Roman" w:eastAsia="Times New Roman" w:hAnsi="Times New Roman"/>
          <w:sz w:val="24"/>
        </w:rPr>
      </w:pPr>
    </w:p>
    <w:p w:rsidR="005129AB" w:rsidRDefault="005129AB" w:rsidP="003C6F96">
      <w:pPr>
        <w:rPr>
          <w:rFonts w:ascii="Times New Roman" w:eastAsia="Times New Roman" w:hAnsi="Times New Roman"/>
          <w:sz w:val="24"/>
        </w:rPr>
      </w:pPr>
    </w:p>
    <w:p w:rsidR="005129AB" w:rsidRDefault="005129AB" w:rsidP="003C6F96">
      <w:pPr>
        <w:rPr>
          <w:rFonts w:ascii="Times New Roman" w:eastAsia="Times New Roman" w:hAnsi="Times New Roman"/>
          <w:sz w:val="24"/>
        </w:rPr>
      </w:pPr>
    </w:p>
    <w:p w:rsidR="005129AB" w:rsidRDefault="005129AB" w:rsidP="003C6F96">
      <w:pPr>
        <w:rPr>
          <w:rFonts w:ascii="Times New Roman" w:eastAsia="Times New Roman" w:hAnsi="Times New Roman"/>
          <w:sz w:val="24"/>
        </w:rPr>
      </w:pPr>
    </w:p>
    <w:p w:rsidR="001B319B" w:rsidRDefault="001B319B" w:rsidP="003C6F96">
      <w:pPr>
        <w:rPr>
          <w:rFonts w:ascii="Times New Roman" w:eastAsia="Times New Roman" w:hAnsi="Times New Roman"/>
          <w:sz w:val="24"/>
        </w:rPr>
      </w:pPr>
    </w:p>
    <w:p w:rsidR="003B7D95" w:rsidRDefault="003B7D95" w:rsidP="003C6F96">
      <w:pPr>
        <w:rPr>
          <w:rFonts w:ascii="Times New Roman" w:eastAsia="Times New Roman" w:hAnsi="Times New Roman"/>
          <w:b/>
          <w:sz w:val="24"/>
        </w:rPr>
      </w:pPr>
    </w:p>
    <w:p w:rsidR="003B7D95" w:rsidRDefault="00D57C7F" w:rsidP="003C6F96">
      <w:pPr>
        <w:rPr>
          <w:rFonts w:ascii="Times New Roman" w:eastAsia="Times New Roman" w:hAnsi="Times New Roman"/>
          <w:b/>
          <w:sz w:val="24"/>
          <w:u w:val="single"/>
        </w:rPr>
      </w:pPr>
      <w:r w:rsidRPr="00D57C7F">
        <w:rPr>
          <w:rFonts w:ascii="Times New Roman" w:eastAsia="Times New Roman" w:hAnsi="Times New Roman"/>
          <w:b/>
          <w:sz w:val="24"/>
          <w:u w:val="single"/>
        </w:rPr>
        <w:t>F</w:t>
      </w:r>
      <w:r w:rsidR="001B319B" w:rsidRPr="00D57C7F">
        <w:rPr>
          <w:rFonts w:ascii="Times New Roman" w:eastAsia="Times New Roman" w:hAnsi="Times New Roman"/>
          <w:b/>
          <w:sz w:val="24"/>
          <w:u w:val="single"/>
        </w:rPr>
        <w:t xml:space="preserve">- </w:t>
      </w:r>
      <w:r w:rsidR="008F5B64" w:rsidRPr="00D57C7F">
        <w:rPr>
          <w:rFonts w:ascii="Times New Roman" w:eastAsia="Times New Roman" w:hAnsi="Times New Roman"/>
          <w:b/>
          <w:sz w:val="24"/>
          <w:u w:val="single"/>
        </w:rPr>
        <w:t>Soruları cevaplarıyla eşleştiriniz (10x1=10 Pts)</w:t>
      </w:r>
    </w:p>
    <w:p w:rsidR="00D57C7F" w:rsidRPr="00D57C7F" w:rsidRDefault="00D57C7F" w:rsidP="003C6F96">
      <w:pPr>
        <w:rPr>
          <w:rFonts w:ascii="Times New Roman" w:eastAsia="Times New Roman" w:hAnsi="Times New Roman"/>
          <w:b/>
          <w:sz w:val="24"/>
          <w:u w:val="single"/>
        </w:rPr>
      </w:pPr>
    </w:p>
    <w:p w:rsidR="00BB6144" w:rsidRPr="00230ECB" w:rsidRDefault="009D6A5D" w:rsidP="00BB6144">
      <w:pPr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w:drawing>
          <wp:inline distT="0" distB="0" distL="0" distR="0">
            <wp:extent cx="6315075" cy="2952750"/>
            <wp:effectExtent l="0" t="0" r="9525" b="0"/>
            <wp:docPr id="9" name="Resim 9" descr="Ekran Alıntıs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kran Alıntısı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144" w:rsidRDefault="00BB6144" w:rsidP="00BB6144">
      <w:pPr>
        <w:rPr>
          <w:rFonts w:ascii="Times New Roman" w:eastAsia="Times New Roman" w:hAnsi="Times New Roman"/>
          <w:sz w:val="24"/>
        </w:rPr>
      </w:pPr>
    </w:p>
    <w:p w:rsidR="00BB6144" w:rsidRPr="00D57C7F" w:rsidRDefault="003B5846" w:rsidP="00BB6144">
      <w:pPr>
        <w:rPr>
          <w:rFonts w:ascii="Times New Roman" w:eastAsia="Times New Roman" w:hAnsi="Times New Roman"/>
          <w:b/>
          <w:sz w:val="24"/>
          <w:u w:val="single"/>
        </w:rPr>
      </w:pPr>
      <w:r w:rsidRPr="00D57C7F">
        <w:rPr>
          <w:rFonts w:ascii="Times New Roman" w:eastAsia="Times New Roman" w:hAnsi="Times New Roman"/>
          <w:b/>
          <w:sz w:val="24"/>
          <w:u w:val="single"/>
        </w:rPr>
        <w:t xml:space="preserve">G- </w:t>
      </w:r>
      <w:r w:rsidR="00FF1423">
        <w:rPr>
          <w:rFonts w:ascii="Times New Roman" w:eastAsia="Times New Roman" w:hAnsi="Times New Roman"/>
          <w:b/>
          <w:sz w:val="24"/>
          <w:u w:val="single"/>
        </w:rPr>
        <w:t>Kelimeleri Doğru Resimlerin A</w:t>
      </w:r>
      <w:r w:rsidR="00F82198" w:rsidRPr="00D57C7F">
        <w:rPr>
          <w:rFonts w:ascii="Times New Roman" w:eastAsia="Times New Roman" w:hAnsi="Times New Roman"/>
          <w:b/>
          <w:sz w:val="24"/>
          <w:u w:val="single"/>
        </w:rPr>
        <w:t xml:space="preserve">ltına Yazınız. </w:t>
      </w:r>
      <w:r w:rsidR="00FF1423">
        <w:rPr>
          <w:rFonts w:ascii="Times New Roman" w:eastAsia="Times New Roman" w:hAnsi="Times New Roman"/>
          <w:b/>
          <w:sz w:val="24"/>
          <w:u w:val="single"/>
        </w:rPr>
        <w:t xml:space="preserve"> BİR KELİME FAZLA!!!! </w:t>
      </w:r>
      <w:r w:rsidR="00F82198" w:rsidRPr="00D57C7F">
        <w:rPr>
          <w:rFonts w:ascii="Times New Roman" w:eastAsia="Times New Roman" w:hAnsi="Times New Roman"/>
          <w:b/>
          <w:sz w:val="24"/>
          <w:u w:val="single"/>
        </w:rPr>
        <w:t>(1x10=10 Pts)</w:t>
      </w:r>
    </w:p>
    <w:p w:rsidR="003B5846" w:rsidRPr="003B5846" w:rsidRDefault="009D6A5D" w:rsidP="00BB6144">
      <w:pPr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27940</wp:posOffset>
                </wp:positionH>
                <wp:positionV relativeFrom="paragraph">
                  <wp:posOffset>102870</wp:posOffset>
                </wp:positionV>
                <wp:extent cx="7143115" cy="312420"/>
                <wp:effectExtent l="18415" t="17145" r="20320" b="22860"/>
                <wp:wrapNone/>
                <wp:docPr id="16" name="Text Box 34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115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F4E7B" w:rsidRPr="00044AF3" w:rsidRDefault="006F4E7B" w:rsidP="006F4E7B">
                            <w:pPr>
                              <w:rPr>
                                <w:rFonts w:ascii="Comic Sans MS" w:hAnsi="Comic Sans MS" w:cs="Times New Roman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b/>
                                <w:lang w:val="en-US"/>
                              </w:rPr>
                              <w:t xml:space="preserve">log in - comment - connection - </w:t>
                            </w:r>
                            <w:r w:rsidRPr="00044AF3">
                              <w:rPr>
                                <w:rFonts w:ascii="Comic Sans MS" w:hAnsi="Comic Sans MS" w:cs="Times New Roman"/>
                                <w:b/>
                                <w:lang w:val="en-US"/>
                              </w:rPr>
                              <w:t>log off</w:t>
                            </w:r>
                            <w:r>
                              <w:rPr>
                                <w:rFonts w:ascii="Comic Sans MS" w:hAnsi="Comic Sans MS" w:cs="Times New Roman"/>
                                <w:b/>
                                <w:lang w:val="en-US"/>
                              </w:rPr>
                              <w:t xml:space="preserve"> - </w:t>
                            </w:r>
                            <w:r w:rsidR="00FF1423">
                              <w:rPr>
                                <w:rFonts w:ascii="Comic Sans MS" w:hAnsi="Comic Sans MS" w:cs="Times New Roman"/>
                                <w:b/>
                                <w:lang w:val="en-US"/>
                              </w:rPr>
                              <w:t xml:space="preserve">screen - </w:t>
                            </w:r>
                            <w:r>
                              <w:rPr>
                                <w:rFonts w:ascii="Comic Sans MS" w:hAnsi="Comic Sans MS" w:cs="Times New Roman"/>
                                <w:b/>
                                <w:lang w:val="en-US"/>
                              </w:rPr>
                              <w:t>download - confirm - attach - delete - reply - upload</w:t>
                            </w:r>
                            <w:r w:rsidRPr="00044AF3">
                              <w:rPr>
                                <w:rFonts w:ascii="Comic Sans MS" w:hAnsi="Comic Sans MS" w:cs="Times New Roman"/>
                                <w:b/>
                                <w:lang w:val="en-US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29" type="#_x0000_t202" href="https://www.sorubak.com/" style="position:absolute;margin-left:2.2pt;margin-top:8.1pt;width:562.45pt;height:2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" o:button="t" strokecolor="#f79646" strokeweight="2.5pt">
                <v:fill o:detectmouseclick="t"/>
                <v:shadow color="#868686"/>
                <v:textbox>
                  <w:txbxContent>
                    <w:p w:rsidR="006F4E7B" w:rsidRPr="00044AF3" w:rsidRDefault="006F4E7B" w:rsidP="006F4E7B">
                      <w:pPr>
                        <w:rPr>
                          <w:rFonts w:ascii="Comic Sans MS" w:hAnsi="Comic Sans MS" w:cs="Times New Roman"/>
                          <w:b/>
                          <w:lang w:val="en-US"/>
                        </w:rPr>
                      </w:pPr>
                      <w:r>
                        <w:rPr>
                          <w:rFonts w:ascii="Comic Sans MS" w:hAnsi="Comic Sans MS" w:cs="Times New Roman"/>
                          <w:b/>
                          <w:lang w:val="en-US"/>
                        </w:rPr>
                        <w:t xml:space="preserve">log in - comment - connection - </w:t>
                      </w:r>
                      <w:r w:rsidRPr="00044AF3">
                        <w:rPr>
                          <w:rFonts w:ascii="Comic Sans MS" w:hAnsi="Comic Sans MS" w:cs="Times New Roman"/>
                          <w:b/>
                          <w:lang w:val="en-US"/>
                        </w:rPr>
                        <w:t>log off</w:t>
                      </w:r>
                      <w:r>
                        <w:rPr>
                          <w:rFonts w:ascii="Comic Sans MS" w:hAnsi="Comic Sans MS" w:cs="Times New Roman"/>
                          <w:b/>
                          <w:lang w:val="en-US"/>
                        </w:rPr>
                        <w:t xml:space="preserve"> - </w:t>
                      </w:r>
                      <w:r w:rsidR="00FF1423">
                        <w:rPr>
                          <w:rFonts w:ascii="Comic Sans MS" w:hAnsi="Comic Sans MS" w:cs="Times New Roman"/>
                          <w:b/>
                          <w:lang w:val="en-US"/>
                        </w:rPr>
                        <w:t xml:space="preserve">screen - </w:t>
                      </w:r>
                      <w:r>
                        <w:rPr>
                          <w:rFonts w:ascii="Comic Sans MS" w:hAnsi="Comic Sans MS" w:cs="Times New Roman"/>
                          <w:b/>
                          <w:lang w:val="en-US"/>
                        </w:rPr>
                        <w:t>download - confirm - attach - delete - reply - upload</w:t>
                      </w:r>
                      <w:r w:rsidRPr="00044AF3">
                        <w:rPr>
                          <w:rFonts w:ascii="Comic Sans MS" w:hAnsi="Comic Sans MS" w:cs="Times New Roman"/>
                          <w:b/>
                          <w:lang w:val="en-US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B5846" w:rsidRDefault="003B5846" w:rsidP="00BB6144">
      <w:pPr>
        <w:rPr>
          <w:rFonts w:ascii="Times New Roman" w:eastAsia="Times New Roman" w:hAnsi="Times New Roman"/>
          <w:sz w:val="24"/>
        </w:rPr>
      </w:pPr>
    </w:p>
    <w:p w:rsidR="003B5846" w:rsidRDefault="003B5846" w:rsidP="00BB6144">
      <w:pPr>
        <w:rPr>
          <w:rFonts w:ascii="Times New Roman" w:eastAsia="Times New Roman" w:hAnsi="Times New Roman"/>
          <w:sz w:val="24"/>
        </w:rPr>
      </w:pPr>
    </w:p>
    <w:p w:rsidR="003B7D95" w:rsidRPr="00BB6144" w:rsidRDefault="009D6A5D" w:rsidP="00BB6144">
      <w:pPr>
        <w:rPr>
          <w:rFonts w:ascii="Times New Roman" w:eastAsia="Times New Roman" w:hAnsi="Times New Roman"/>
          <w:sz w:val="24"/>
        </w:rPr>
        <w:sectPr w:rsidR="003B7D95" w:rsidRPr="00BB6144" w:rsidSect="008F5B64">
          <w:type w:val="continuous"/>
          <w:pgSz w:w="11900" w:h="16838"/>
          <w:pgMar w:top="534" w:right="426" w:bottom="142" w:left="426" w:header="0" w:footer="0" w:gutter="0"/>
          <w:cols w:space="0" w:equalWidth="0">
            <w:col w:w="11054"/>
          </w:cols>
          <w:docGrid w:linePitch="360"/>
        </w:sectPr>
      </w:pPr>
      <w:r>
        <w:rPr>
          <w:rFonts w:ascii="Times New Roman" w:eastAsia="Times New Roman" w:hAnsi="Times New Roman"/>
          <w:noProof/>
          <w:sz w:val="24"/>
        </w:rPr>
        <w:drawing>
          <wp:inline distT="0" distB="0" distL="0" distR="0">
            <wp:extent cx="6648450" cy="1962150"/>
            <wp:effectExtent l="0" t="0" r="0" b="0"/>
            <wp:docPr id="10" name="15 Resim" descr="LOGGGGG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 Resim" descr="LOGGGGG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257" w:rsidRDefault="00471257">
      <w:pPr>
        <w:spacing w:line="20" w:lineRule="exact"/>
        <w:rPr>
          <w:rFonts w:ascii="Times New Roman" w:eastAsia="Times New Roman" w:hAnsi="Times New Roman"/>
        </w:rPr>
      </w:pPr>
      <w:bookmarkStart w:id="1" w:name="page2"/>
      <w:bookmarkEnd w:id="1"/>
    </w:p>
    <w:p w:rsidR="00F6348C" w:rsidRDefault="00F6348C" w:rsidP="00F6348C">
      <w:pPr>
        <w:spacing w:line="0" w:lineRule="atLeast"/>
        <w:rPr>
          <w:rFonts w:ascii="Arial" w:eastAsia="Arial" w:hAnsi="Arial"/>
          <w:sz w:val="22"/>
          <w:lang w:val="en-US"/>
        </w:rPr>
      </w:pPr>
    </w:p>
    <w:p w:rsidR="00F6348C" w:rsidRDefault="00E11168" w:rsidP="00E11168">
      <w:pPr>
        <w:spacing w:line="235" w:lineRule="auto"/>
        <w:ind w:right="320"/>
        <w:rPr>
          <w:rFonts w:ascii="Arial" w:eastAsia="Arial" w:hAnsi="Arial"/>
          <w:sz w:val="22"/>
          <w:lang w:val="en-US"/>
        </w:rPr>
      </w:pPr>
      <w:r>
        <w:rPr>
          <w:rFonts w:ascii="Arial" w:eastAsia="Arial" w:hAnsi="Arial"/>
          <w:sz w:val="22"/>
          <w:lang w:val="en-US"/>
        </w:rPr>
        <w:lastRenderedPageBreak/>
        <w:t xml:space="preserve"> </w:t>
      </w:r>
    </w:p>
    <w:p w:rsidR="005B30AC" w:rsidRDefault="005B30AC" w:rsidP="00E11168">
      <w:pPr>
        <w:spacing w:line="235" w:lineRule="auto"/>
        <w:ind w:right="320"/>
        <w:rPr>
          <w:rFonts w:ascii="Times New Roman" w:eastAsia="Arial" w:hAnsi="Times New Roman" w:cs="Times New Roman"/>
          <w:b/>
          <w:sz w:val="24"/>
          <w:szCs w:val="24"/>
          <w:lang w:val="en-US"/>
        </w:rPr>
        <w:sectPr w:rsidR="005B30AC" w:rsidSect="005B30AC">
          <w:type w:val="continuous"/>
          <w:pgSz w:w="11900" w:h="16838"/>
          <w:pgMar w:top="563" w:right="386" w:bottom="467" w:left="280" w:header="0" w:footer="0" w:gutter="0"/>
          <w:cols w:num="2" w:space="0" w:equalWidth="0">
            <w:col w:w="5674" w:space="66"/>
            <w:col w:w="5500"/>
          </w:cols>
          <w:docGrid w:linePitch="360"/>
        </w:sectPr>
      </w:pPr>
    </w:p>
    <w:p w:rsidR="00D75B93" w:rsidRPr="00D57C7F" w:rsidRDefault="00D75B93" w:rsidP="00E11168">
      <w:pPr>
        <w:spacing w:line="235" w:lineRule="auto"/>
        <w:ind w:right="320"/>
        <w:rPr>
          <w:rFonts w:ascii="Times New Roman" w:eastAsia="Arial" w:hAnsi="Times New Roman" w:cs="Times New Roman"/>
          <w:b/>
          <w:sz w:val="24"/>
          <w:szCs w:val="24"/>
          <w:u w:val="single"/>
          <w:lang w:val="en-US"/>
        </w:rPr>
      </w:pPr>
      <w:r w:rsidRPr="00D57C7F">
        <w:rPr>
          <w:rFonts w:ascii="Times New Roman" w:eastAsia="Arial" w:hAnsi="Times New Roman" w:cs="Times New Roman"/>
          <w:b/>
          <w:sz w:val="24"/>
          <w:szCs w:val="24"/>
          <w:u w:val="single"/>
          <w:lang w:val="en-US"/>
        </w:rPr>
        <w:lastRenderedPageBreak/>
        <w:t>H</w:t>
      </w:r>
      <w:r w:rsidR="00DC1DF3" w:rsidRPr="00D57C7F">
        <w:rPr>
          <w:rFonts w:ascii="Times New Roman" w:eastAsia="Arial" w:hAnsi="Times New Roman" w:cs="Times New Roman"/>
          <w:b/>
          <w:sz w:val="24"/>
          <w:szCs w:val="24"/>
          <w:u w:val="single"/>
          <w:lang w:val="en-US"/>
        </w:rPr>
        <w:t>-</w:t>
      </w:r>
      <w:r w:rsidR="005B30AC" w:rsidRPr="00D57C7F">
        <w:rPr>
          <w:rFonts w:ascii="Times New Roman" w:eastAsia="Arial" w:hAnsi="Times New Roman" w:cs="Times New Roman"/>
          <w:b/>
          <w:sz w:val="24"/>
          <w:szCs w:val="24"/>
          <w:u w:val="single"/>
          <w:lang w:val="en-US"/>
        </w:rPr>
        <w:t xml:space="preserve"> Cümleleri Doğru Kelimelerle Tamamlayınız. </w:t>
      </w:r>
      <w:r w:rsidR="00FD528F">
        <w:rPr>
          <w:rFonts w:ascii="Times New Roman" w:eastAsia="Arial" w:hAnsi="Times New Roman" w:cs="Times New Roman"/>
          <w:b/>
          <w:sz w:val="24"/>
          <w:szCs w:val="24"/>
          <w:u w:val="single"/>
          <w:lang w:val="en-US"/>
        </w:rPr>
        <w:t>BİR KELİME FAZLA</w:t>
      </w:r>
      <w:r w:rsidR="005E482B">
        <w:rPr>
          <w:rFonts w:ascii="Times New Roman" w:eastAsia="Arial" w:hAnsi="Times New Roman" w:cs="Times New Roman"/>
          <w:b/>
          <w:sz w:val="24"/>
          <w:szCs w:val="24"/>
          <w:u w:val="single"/>
          <w:lang w:val="en-US"/>
        </w:rPr>
        <w:t xml:space="preserve"> !! </w:t>
      </w:r>
      <w:r w:rsidR="00131DC4">
        <w:rPr>
          <w:rFonts w:ascii="Times New Roman" w:eastAsia="Arial" w:hAnsi="Times New Roman" w:cs="Times New Roman"/>
          <w:b/>
          <w:sz w:val="24"/>
          <w:szCs w:val="24"/>
          <w:u w:val="single"/>
          <w:lang w:val="en-US"/>
        </w:rPr>
        <w:t>(1x12=12</w:t>
      </w:r>
      <w:r w:rsidR="005B30AC" w:rsidRPr="00D57C7F">
        <w:rPr>
          <w:rFonts w:ascii="Times New Roman" w:eastAsia="Arial" w:hAnsi="Times New Roman" w:cs="Times New Roman"/>
          <w:b/>
          <w:sz w:val="24"/>
          <w:szCs w:val="24"/>
          <w:u w:val="single"/>
          <w:lang w:val="en-US"/>
        </w:rPr>
        <w:t xml:space="preserve"> Pts)</w:t>
      </w:r>
    </w:p>
    <w:p w:rsidR="005B30AC" w:rsidRDefault="005B30AC" w:rsidP="00E11168">
      <w:pPr>
        <w:spacing w:line="235" w:lineRule="auto"/>
        <w:ind w:right="320"/>
        <w:rPr>
          <w:rFonts w:ascii="Arial" w:eastAsia="Arial" w:hAnsi="Arial"/>
          <w:sz w:val="22"/>
          <w:lang w:val="en-US"/>
        </w:rPr>
        <w:sectPr w:rsidR="005B30AC" w:rsidSect="005B30AC">
          <w:type w:val="continuous"/>
          <w:pgSz w:w="11900" w:h="16838"/>
          <w:pgMar w:top="563" w:right="386" w:bottom="467" w:left="280" w:header="0" w:footer="0" w:gutter="0"/>
          <w:cols w:space="66"/>
          <w:docGrid w:linePitch="360"/>
        </w:sectPr>
      </w:pPr>
    </w:p>
    <w:p w:rsidR="00D75B93" w:rsidRDefault="009D6A5D" w:rsidP="00E11168">
      <w:pPr>
        <w:spacing w:line="235" w:lineRule="auto"/>
        <w:ind w:right="320"/>
        <w:rPr>
          <w:rFonts w:ascii="Arial" w:eastAsia="Arial" w:hAnsi="Arial"/>
          <w:sz w:val="22"/>
          <w:lang w:val="en-US"/>
        </w:rPr>
      </w:pPr>
      <w:r>
        <w:rPr>
          <w:rFonts w:ascii="Arial" w:eastAsia="Arial" w:hAnsi="Arial"/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97790</wp:posOffset>
                </wp:positionV>
                <wp:extent cx="7115175" cy="532130"/>
                <wp:effectExtent l="15875" t="21590" r="22225" b="17780"/>
                <wp:wrapNone/>
                <wp:docPr id="1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5175" cy="532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75B93" w:rsidRPr="00307289" w:rsidRDefault="00972A47" w:rsidP="00111D32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>search</w:t>
                            </w:r>
                            <w:r w:rsidR="005E482B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 xml:space="preserve"> for</w:t>
                            </w:r>
                            <w:r w:rsidR="00DC1DF3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 xml:space="preserve"> - active</w:t>
                            </w:r>
                            <w:r w:rsidR="008315E8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 xml:space="preserve"> </w:t>
                            </w:r>
                            <w:r w:rsidR="00D75B93" w:rsidRPr="00307289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 xml:space="preserve">- message - account -possible - deadline - upload - comment - </w:t>
                            </w:r>
                            <w:r w:rsidR="005E482B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 xml:space="preserve">leave a message - </w:t>
                            </w:r>
                            <w:r w:rsidR="00D75B93" w:rsidRPr="00307289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>connection</w:t>
                            </w:r>
                            <w:r w:rsidR="008315E8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 xml:space="preserve"> - keep in touch</w:t>
                            </w:r>
                            <w:r w:rsidR="005E482B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 xml:space="preserve"> - engaged - call centre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30" type="#_x0000_t202" style="position:absolute;margin-left:9.5pt;margin-top:7.7pt;width:560.25pt;height:41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" strokecolor="#f79646" strokeweight="2.5pt">
                <v:shadow color="#868686"/>
                <v:textbox>
                  <w:txbxContent>
                    <w:p w:rsidR="00D75B93" w:rsidRPr="00307289" w:rsidRDefault="00972A47" w:rsidP="00111D32">
                      <w:pPr>
                        <w:jc w:val="center"/>
                        <w:rPr>
                          <w:rFonts w:ascii="Comic Sans MS" w:hAnsi="Comic Sans MS"/>
                          <w:b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b/>
                          <w:lang w:val="en-US"/>
                        </w:rPr>
                        <w:t>search</w:t>
                      </w:r>
                      <w:r w:rsidR="005E482B">
                        <w:rPr>
                          <w:rFonts w:ascii="Comic Sans MS" w:hAnsi="Comic Sans MS"/>
                          <w:b/>
                          <w:lang w:val="en-US"/>
                        </w:rPr>
                        <w:t xml:space="preserve"> for</w:t>
                      </w:r>
                      <w:r w:rsidR="00DC1DF3">
                        <w:rPr>
                          <w:rFonts w:ascii="Comic Sans MS" w:hAnsi="Comic Sans MS"/>
                          <w:b/>
                          <w:lang w:val="en-US"/>
                        </w:rPr>
                        <w:t xml:space="preserve"> - active</w:t>
                      </w:r>
                      <w:r w:rsidR="008315E8">
                        <w:rPr>
                          <w:rFonts w:ascii="Comic Sans MS" w:hAnsi="Comic Sans MS"/>
                          <w:b/>
                          <w:lang w:val="en-US"/>
                        </w:rPr>
                        <w:t xml:space="preserve"> </w:t>
                      </w:r>
                      <w:r w:rsidR="00D75B93" w:rsidRPr="00307289">
                        <w:rPr>
                          <w:rFonts w:ascii="Comic Sans MS" w:hAnsi="Comic Sans MS"/>
                          <w:b/>
                          <w:lang w:val="en-US"/>
                        </w:rPr>
                        <w:t xml:space="preserve">- message - account -possible - deadline - upload - comment - </w:t>
                      </w:r>
                      <w:r w:rsidR="005E482B">
                        <w:rPr>
                          <w:rFonts w:ascii="Comic Sans MS" w:hAnsi="Comic Sans MS"/>
                          <w:b/>
                          <w:lang w:val="en-US"/>
                        </w:rPr>
                        <w:t xml:space="preserve">leave a message - </w:t>
                      </w:r>
                      <w:r w:rsidR="00D75B93" w:rsidRPr="00307289">
                        <w:rPr>
                          <w:rFonts w:ascii="Comic Sans MS" w:hAnsi="Comic Sans MS"/>
                          <w:b/>
                          <w:lang w:val="en-US"/>
                        </w:rPr>
                        <w:t>connection</w:t>
                      </w:r>
                      <w:r w:rsidR="008315E8">
                        <w:rPr>
                          <w:rFonts w:ascii="Comic Sans MS" w:hAnsi="Comic Sans MS"/>
                          <w:b/>
                          <w:lang w:val="en-US"/>
                        </w:rPr>
                        <w:t xml:space="preserve"> - keep in touch</w:t>
                      </w:r>
                      <w:r w:rsidR="005E482B">
                        <w:rPr>
                          <w:rFonts w:ascii="Comic Sans MS" w:hAnsi="Comic Sans MS"/>
                          <w:b/>
                          <w:lang w:val="en-US"/>
                        </w:rPr>
                        <w:t xml:space="preserve"> - engaged - call centre</w:t>
                      </w:r>
                    </w:p>
                  </w:txbxContent>
                </v:textbox>
              </v:shape>
            </w:pict>
          </mc:Fallback>
        </mc:AlternateContent>
      </w:r>
    </w:p>
    <w:p w:rsidR="00D75B93" w:rsidRDefault="00D75B93" w:rsidP="00E11168">
      <w:pPr>
        <w:spacing w:line="235" w:lineRule="auto"/>
        <w:ind w:right="320"/>
        <w:rPr>
          <w:rFonts w:ascii="Arial" w:eastAsia="Arial" w:hAnsi="Arial"/>
          <w:sz w:val="22"/>
          <w:lang w:val="en-US"/>
        </w:rPr>
      </w:pPr>
    </w:p>
    <w:p w:rsidR="00D75B93" w:rsidRDefault="00D75B93" w:rsidP="00E11168">
      <w:pPr>
        <w:spacing w:line="235" w:lineRule="auto"/>
        <w:ind w:right="320"/>
        <w:rPr>
          <w:rFonts w:ascii="Arial" w:eastAsia="Arial" w:hAnsi="Arial"/>
          <w:sz w:val="22"/>
          <w:lang w:val="en-US"/>
        </w:rPr>
      </w:pPr>
    </w:p>
    <w:p w:rsidR="00D75B93" w:rsidRDefault="00D75B93" w:rsidP="00E11168">
      <w:pPr>
        <w:spacing w:line="235" w:lineRule="auto"/>
        <w:ind w:right="320"/>
        <w:rPr>
          <w:rFonts w:ascii="Arial" w:eastAsia="Arial" w:hAnsi="Arial"/>
          <w:sz w:val="22"/>
          <w:lang w:val="en-US"/>
        </w:rPr>
      </w:pPr>
    </w:p>
    <w:p w:rsidR="00D75B93" w:rsidRDefault="00D75B93" w:rsidP="00E11168">
      <w:pPr>
        <w:spacing w:line="235" w:lineRule="auto"/>
        <w:ind w:right="320"/>
        <w:rPr>
          <w:rFonts w:ascii="Arial" w:eastAsia="Arial" w:hAnsi="Arial"/>
          <w:sz w:val="22"/>
          <w:lang w:val="en-US"/>
        </w:rPr>
      </w:pPr>
    </w:p>
    <w:p w:rsidR="00F6348C" w:rsidRDefault="00F6348C" w:rsidP="00E11168">
      <w:pPr>
        <w:spacing w:line="235" w:lineRule="auto"/>
        <w:ind w:right="320"/>
        <w:rPr>
          <w:rFonts w:ascii="Arial" w:eastAsia="Arial" w:hAnsi="Arial"/>
          <w:sz w:val="22"/>
          <w:lang w:val="en-US"/>
        </w:rPr>
      </w:pPr>
    </w:p>
    <w:p w:rsidR="00471257" w:rsidRPr="00035D16" w:rsidRDefault="00471257">
      <w:pPr>
        <w:spacing w:line="200" w:lineRule="exact"/>
        <w:rPr>
          <w:rFonts w:ascii="Times New Roman" w:eastAsia="Times New Roman" w:hAnsi="Times New Roman"/>
          <w:lang w:val="en-US"/>
        </w:rPr>
      </w:pPr>
    </w:p>
    <w:p w:rsidR="00471257" w:rsidRPr="00035D16" w:rsidRDefault="00471257">
      <w:pPr>
        <w:spacing w:line="200" w:lineRule="exact"/>
        <w:rPr>
          <w:rFonts w:ascii="Times New Roman" w:eastAsia="Times New Roman" w:hAnsi="Times New Roman"/>
          <w:lang w:val="en-US"/>
        </w:rPr>
      </w:pPr>
    </w:p>
    <w:p w:rsidR="00D75B93" w:rsidRDefault="00D75B93" w:rsidP="00D75B93">
      <w:pPr>
        <w:pStyle w:val="ListeParagraf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  <w:lang w:val="en-US"/>
        </w:rPr>
        <w:sectPr w:rsidR="00D75B93" w:rsidSect="005B30AC">
          <w:type w:val="continuous"/>
          <w:pgSz w:w="11900" w:h="16838"/>
          <w:pgMar w:top="563" w:right="386" w:bottom="467" w:left="280" w:header="0" w:footer="0" w:gutter="0"/>
          <w:cols w:num="2" w:space="0" w:equalWidth="0">
            <w:col w:w="5674" w:space="66"/>
            <w:col w:w="5500"/>
          </w:cols>
          <w:docGrid w:linePitch="360"/>
        </w:sectPr>
      </w:pPr>
    </w:p>
    <w:p w:rsidR="00D75B93" w:rsidRPr="003D4679" w:rsidRDefault="00D75B93" w:rsidP="00D75B93">
      <w:pPr>
        <w:pStyle w:val="ListeParagraf"/>
        <w:numPr>
          <w:ilvl w:val="0"/>
          <w:numId w:val="9"/>
        </w:numPr>
        <w:spacing w:after="0"/>
        <w:rPr>
          <w:rFonts w:ascii="Times New Roman" w:hAnsi="Times New Roman"/>
          <w:b/>
          <w:sz w:val="24"/>
          <w:szCs w:val="24"/>
          <w:lang w:val="en-US"/>
        </w:rPr>
      </w:pPr>
      <w:r w:rsidRPr="003D4679">
        <w:rPr>
          <w:rFonts w:ascii="Times New Roman" w:hAnsi="Times New Roman"/>
          <w:sz w:val="24"/>
          <w:szCs w:val="24"/>
          <w:lang w:val="en-US"/>
        </w:rPr>
        <w:lastRenderedPageBreak/>
        <w:t>I'll e-mail my report to you as soon as..............</w:t>
      </w:r>
      <w:r>
        <w:rPr>
          <w:rFonts w:ascii="Times New Roman" w:hAnsi="Times New Roman"/>
          <w:sz w:val="24"/>
          <w:szCs w:val="24"/>
          <w:lang w:val="en-US"/>
        </w:rPr>
        <w:t>....</w:t>
      </w:r>
      <w:r w:rsidRPr="003D4679">
        <w:rPr>
          <w:rFonts w:ascii="Times New Roman" w:hAnsi="Times New Roman"/>
          <w:sz w:val="24"/>
          <w:szCs w:val="24"/>
          <w:lang w:val="en-US"/>
        </w:rPr>
        <w:t>..........</w:t>
      </w:r>
    </w:p>
    <w:p w:rsidR="00D75B93" w:rsidRPr="00BE3BBC" w:rsidRDefault="00D75B93" w:rsidP="00D75B93">
      <w:pPr>
        <w:pStyle w:val="ListeParagraf"/>
        <w:numPr>
          <w:ilvl w:val="0"/>
          <w:numId w:val="9"/>
        </w:numPr>
        <w:spacing w:after="0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I don't know how to ............................ a photo to my website. Can you help me?</w:t>
      </w:r>
    </w:p>
    <w:p w:rsidR="00D75B93" w:rsidRPr="00BE3BBC" w:rsidRDefault="00D75B93" w:rsidP="00D75B93">
      <w:pPr>
        <w:pStyle w:val="ListeParagraf"/>
        <w:numPr>
          <w:ilvl w:val="0"/>
          <w:numId w:val="9"/>
        </w:numPr>
        <w:spacing w:after="0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George is a social networking addict. He created his ..............................two years ago.</w:t>
      </w:r>
    </w:p>
    <w:p w:rsidR="00D75B93" w:rsidRPr="00BE3BBC" w:rsidRDefault="00D75B93" w:rsidP="00D75B93">
      <w:pPr>
        <w:pStyle w:val="ListeParagraf"/>
        <w:numPr>
          <w:ilvl w:val="0"/>
          <w:numId w:val="9"/>
        </w:numPr>
        <w:spacing w:after="0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How do you ........................................... with your friends?</w:t>
      </w:r>
    </w:p>
    <w:p w:rsidR="00D75B93" w:rsidRDefault="00D75B93" w:rsidP="00D75B93">
      <w:pPr>
        <w:pStyle w:val="ListeParagraf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BE3BBC">
        <w:rPr>
          <w:rFonts w:ascii="Times New Roman" w:hAnsi="Times New Roman"/>
          <w:sz w:val="24"/>
          <w:szCs w:val="24"/>
          <w:lang w:val="en-US"/>
        </w:rPr>
        <w:t>P.s the ..................</w:t>
      </w:r>
      <w:r>
        <w:rPr>
          <w:rFonts w:ascii="Times New Roman" w:hAnsi="Times New Roman"/>
          <w:sz w:val="24"/>
          <w:szCs w:val="24"/>
          <w:lang w:val="en-US"/>
        </w:rPr>
        <w:t>....</w:t>
      </w:r>
      <w:r w:rsidRPr="00BE3BBC">
        <w:rPr>
          <w:rFonts w:ascii="Times New Roman" w:hAnsi="Times New Roman"/>
          <w:sz w:val="24"/>
          <w:szCs w:val="24"/>
          <w:lang w:val="en-US"/>
        </w:rPr>
        <w:t>.............</w:t>
      </w:r>
      <w:r>
        <w:rPr>
          <w:rFonts w:ascii="Times New Roman" w:hAnsi="Times New Roman"/>
          <w:sz w:val="24"/>
          <w:szCs w:val="24"/>
          <w:lang w:val="en-US"/>
        </w:rPr>
        <w:t xml:space="preserve"> is on the 5th of April.</w:t>
      </w:r>
    </w:p>
    <w:p w:rsidR="00D75B93" w:rsidRDefault="00F37696" w:rsidP="00D75B93">
      <w:pPr>
        <w:pStyle w:val="ListeParagraf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How many...................</w:t>
      </w:r>
      <w:r w:rsidR="00D75B93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 xml:space="preserve"> users does the most popular social networking site have?</w:t>
      </w:r>
    </w:p>
    <w:p w:rsidR="00D75B93" w:rsidRDefault="00D75B93" w:rsidP="00D75B93">
      <w:pPr>
        <w:pStyle w:val="ListeParagraf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I can' t log in my account because I don't have internet .........................</w:t>
      </w:r>
    </w:p>
    <w:p w:rsidR="00D75B93" w:rsidRDefault="00972A47" w:rsidP="00D75B93">
      <w:pPr>
        <w:pStyle w:val="ListeParagraf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I</w:t>
      </w:r>
      <w:r w:rsidR="00D75B93">
        <w:rPr>
          <w:rFonts w:ascii="Times New Roman" w:hAnsi="Times New Roman"/>
          <w:sz w:val="24"/>
          <w:szCs w:val="24"/>
          <w:lang w:val="en-US"/>
        </w:rPr>
        <w:t xml:space="preserve"> generally ........................... for different recipes on the Net.</w:t>
      </w:r>
    </w:p>
    <w:p w:rsidR="00D75B93" w:rsidRDefault="00D75B93" w:rsidP="00D75B93">
      <w:pPr>
        <w:pStyle w:val="ListeParagraf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Hold on, please. I'll take a .................................... .</w:t>
      </w:r>
    </w:p>
    <w:p w:rsidR="00D75B93" w:rsidRDefault="00D75B93" w:rsidP="00D75B93">
      <w:pPr>
        <w:pStyle w:val="ListeParagraf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I generally make ................................ on the photos of my friends</w:t>
      </w:r>
      <w:r w:rsidR="00960AF3">
        <w:rPr>
          <w:rFonts w:ascii="Times New Roman" w:hAnsi="Times New Roman"/>
          <w:sz w:val="24"/>
          <w:szCs w:val="24"/>
          <w:lang w:val="en-US"/>
        </w:rPr>
        <w:t>'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5E482B" w:rsidRPr="00BE3BBC" w:rsidRDefault="005E482B" w:rsidP="00D75B93">
      <w:pPr>
        <w:pStyle w:val="ListeParagraf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I am sorry but the line is ..................................... would you like to ....................................,?</w:t>
      </w:r>
    </w:p>
    <w:p w:rsidR="00471257" w:rsidRPr="00035D16" w:rsidRDefault="00471257">
      <w:pPr>
        <w:spacing w:line="200" w:lineRule="exact"/>
        <w:rPr>
          <w:rFonts w:ascii="Times New Roman" w:eastAsia="Times New Roman" w:hAnsi="Times New Roman"/>
          <w:lang w:val="en-US"/>
        </w:rPr>
      </w:pPr>
    </w:p>
    <w:p w:rsidR="00471257" w:rsidRPr="00035D16" w:rsidRDefault="00471257">
      <w:pPr>
        <w:spacing w:line="200" w:lineRule="exact"/>
        <w:rPr>
          <w:rFonts w:ascii="Times New Roman" w:eastAsia="Times New Roman" w:hAnsi="Times New Roman"/>
          <w:lang w:val="en-US"/>
        </w:rPr>
      </w:pPr>
    </w:p>
    <w:p w:rsidR="00471257" w:rsidRPr="00035D16" w:rsidRDefault="00471257">
      <w:pPr>
        <w:spacing w:line="200" w:lineRule="exact"/>
        <w:rPr>
          <w:rFonts w:ascii="Times New Roman" w:eastAsia="Times New Roman" w:hAnsi="Times New Roman"/>
          <w:lang w:val="en-US"/>
        </w:rPr>
      </w:pPr>
    </w:p>
    <w:p w:rsidR="00471257" w:rsidRPr="00035D16" w:rsidRDefault="00471257">
      <w:pPr>
        <w:spacing w:line="200" w:lineRule="exact"/>
        <w:rPr>
          <w:rFonts w:ascii="Times New Roman" w:eastAsia="Times New Roman" w:hAnsi="Times New Roman"/>
          <w:lang w:val="en-US"/>
        </w:rPr>
      </w:pPr>
    </w:p>
    <w:p w:rsidR="00471257" w:rsidRPr="00035D16" w:rsidRDefault="00471257">
      <w:pPr>
        <w:spacing w:line="200" w:lineRule="exact"/>
        <w:rPr>
          <w:rFonts w:ascii="Times New Roman" w:eastAsia="Times New Roman" w:hAnsi="Times New Roman"/>
          <w:lang w:val="en-US"/>
        </w:rPr>
      </w:pPr>
    </w:p>
    <w:p w:rsidR="00471257" w:rsidRPr="00D57C7F" w:rsidRDefault="00471257">
      <w:pPr>
        <w:spacing w:line="200" w:lineRule="exact"/>
        <w:rPr>
          <w:rFonts w:ascii="Times New Roman" w:eastAsia="Times New Roman" w:hAnsi="Times New Roman"/>
          <w:u w:val="single"/>
          <w:lang w:val="en-US"/>
        </w:rPr>
      </w:pPr>
    </w:p>
    <w:p w:rsidR="000078E4" w:rsidRDefault="000078E4" w:rsidP="00D30BD3">
      <w:pPr>
        <w:rPr>
          <w:rFonts w:ascii="Times New Roman" w:hAnsi="Times New Roman" w:cs="Times New Roman"/>
          <w:b/>
          <w:sz w:val="24"/>
          <w:szCs w:val="24"/>
        </w:rPr>
        <w:sectPr w:rsidR="000078E4" w:rsidSect="00D75B93">
          <w:type w:val="continuous"/>
          <w:pgSz w:w="11900" w:h="16838"/>
          <w:pgMar w:top="563" w:right="386" w:bottom="467" w:left="280" w:header="0" w:footer="0" w:gutter="0"/>
          <w:cols w:space="200"/>
          <w:docGrid w:linePitch="360"/>
        </w:sectPr>
      </w:pPr>
    </w:p>
    <w:p w:rsidR="00D57C7F" w:rsidRPr="00A044FF" w:rsidRDefault="00D30BD3" w:rsidP="00D30BD3">
      <w:pPr>
        <w:rPr>
          <w:rFonts w:ascii="Times New Roman" w:hAnsi="Times New Roman" w:cs="Times New Roman"/>
          <w:b/>
          <w:sz w:val="24"/>
          <w:szCs w:val="24"/>
        </w:rPr>
      </w:pPr>
      <w:r w:rsidRPr="00D57C7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</w:t>
      </w:r>
      <w:r w:rsidR="00D57C7F" w:rsidRPr="00D57C7F">
        <w:rPr>
          <w:rFonts w:ascii="Times New Roman" w:hAnsi="Times New Roman" w:cs="Times New Roman"/>
          <w:b/>
          <w:sz w:val="24"/>
          <w:szCs w:val="24"/>
          <w:u w:val="single"/>
        </w:rPr>
        <w:t>I- Verilen cümleleri anlamlı bir diyalog oluşturmak için sıraya koyunuz. (1x9=9 Pts)</w:t>
      </w:r>
    </w:p>
    <w:p w:rsidR="000078E4" w:rsidRDefault="000078E4" w:rsidP="00D30BD3">
      <w:pPr>
        <w:rPr>
          <w:rFonts w:ascii="Times New Roman" w:hAnsi="Times New Roman" w:cs="Times New Roman"/>
          <w:b/>
          <w:sz w:val="24"/>
          <w:szCs w:val="24"/>
        </w:rPr>
        <w:sectPr w:rsidR="000078E4" w:rsidSect="000078E4">
          <w:type w:val="continuous"/>
          <w:pgSz w:w="11900" w:h="16838"/>
          <w:pgMar w:top="563" w:right="386" w:bottom="467" w:left="280" w:header="0" w:footer="0" w:gutter="0"/>
          <w:cols w:num="2" w:space="200"/>
          <w:docGrid w:linePitch="360"/>
        </w:sectPr>
      </w:pPr>
    </w:p>
    <w:p w:rsidR="00D30BD3" w:rsidRDefault="009D6A5D" w:rsidP="00D30BD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4270375</wp:posOffset>
                </wp:positionH>
                <wp:positionV relativeFrom="paragraph">
                  <wp:posOffset>6985</wp:posOffset>
                </wp:positionV>
                <wp:extent cx="2994025" cy="2609850"/>
                <wp:effectExtent l="12700" t="6985" r="12700" b="12065"/>
                <wp:wrapNone/>
                <wp:docPr id="1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4025" cy="2609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4BE" w:rsidRDefault="001076B8" w:rsidP="00EF7F9D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076B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 xml:space="preserve">J. </w:t>
                            </w:r>
                            <w:r w:rsidR="00FB195E" w:rsidRPr="006C49C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Eşanlamlı kelimeleri eşleştiriniz. </w:t>
                            </w:r>
                          </w:p>
                          <w:p w:rsidR="00EF7F9D" w:rsidRDefault="00FB195E" w:rsidP="00EF7F9D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 w:rsidRPr="006C49C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BİR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 xml:space="preserve"> HARF FAZLA !!!</w:t>
                            </w:r>
                            <w:r w:rsidR="009B24B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r w:rsidR="008A451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(1x7=7 Pts</w:t>
                            </w:r>
                            <w:r w:rsidR="001076B8" w:rsidRPr="001076B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)</w:t>
                            </w:r>
                          </w:p>
                          <w:p w:rsidR="001076B8" w:rsidRPr="001076B8" w:rsidRDefault="001076B8" w:rsidP="00EF7F9D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</w:p>
                          <w:p w:rsidR="00A914CD" w:rsidRPr="00A914CD" w:rsidRDefault="00131DC4" w:rsidP="00A914CD">
                            <w:pPr>
                              <w:numPr>
                                <w:ilvl w:val="0"/>
                                <w:numId w:val="12"/>
                              </w:numPr>
                              <w:ind w:left="142" w:hanging="21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076B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Online</w:t>
                            </w:r>
                            <w:r w:rsidR="00EF7F9D" w:rsidRPr="001076B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             </w:t>
                            </w:r>
                            <w:r w:rsidR="007A502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EF7F9D" w:rsidRPr="001076B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a.</w:t>
                            </w:r>
                            <w:r w:rsidR="00EF7F9D" w:rsidRPr="001076B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communicate</w:t>
                            </w:r>
                          </w:p>
                          <w:p w:rsidR="00131DC4" w:rsidRPr="00EF7F9D" w:rsidRDefault="00131DC4" w:rsidP="00131DC4">
                            <w:pPr>
                              <w:numPr>
                                <w:ilvl w:val="0"/>
                                <w:numId w:val="12"/>
                              </w:numPr>
                              <w:ind w:left="142" w:hanging="21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F7F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Log in</w:t>
                            </w:r>
                            <w:r w:rsidR="00EF7F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               </w:t>
                            </w:r>
                            <w:r w:rsidR="00EF7F9D" w:rsidRPr="00EF7F9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b.</w:t>
                            </w:r>
                            <w:r w:rsidR="00EF7F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Talking on the Net</w:t>
                            </w:r>
                          </w:p>
                          <w:p w:rsidR="00131DC4" w:rsidRPr="00EF7F9D" w:rsidRDefault="00131DC4" w:rsidP="00131DC4">
                            <w:pPr>
                              <w:numPr>
                                <w:ilvl w:val="0"/>
                                <w:numId w:val="12"/>
                              </w:numPr>
                              <w:ind w:left="142" w:hanging="21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F7F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Offline</w:t>
                            </w:r>
                            <w:r w:rsidR="00EF7F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              </w:t>
                            </w:r>
                            <w:r w:rsidR="007A502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EF7F9D" w:rsidRPr="00EF7F9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c.</w:t>
                            </w:r>
                            <w:r w:rsidR="00EF7F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connected to the net</w:t>
                            </w:r>
                          </w:p>
                          <w:p w:rsidR="00131DC4" w:rsidRPr="00EF7F9D" w:rsidRDefault="00131DC4" w:rsidP="00131DC4">
                            <w:pPr>
                              <w:numPr>
                                <w:ilvl w:val="0"/>
                                <w:numId w:val="12"/>
                              </w:numPr>
                              <w:ind w:left="142" w:hanging="21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F7F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Register</w:t>
                            </w:r>
                            <w:r w:rsidR="00EF7F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            </w:t>
                            </w:r>
                            <w:r w:rsidR="007A502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EF7F9D" w:rsidRPr="00EF7F9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d.</w:t>
                            </w:r>
                            <w:r w:rsidR="00EF7F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8A451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busy</w:t>
                            </w:r>
                          </w:p>
                          <w:p w:rsidR="00131DC4" w:rsidRPr="00EF7F9D" w:rsidRDefault="00131DC4" w:rsidP="00131DC4">
                            <w:pPr>
                              <w:numPr>
                                <w:ilvl w:val="0"/>
                                <w:numId w:val="12"/>
                              </w:numPr>
                              <w:ind w:left="142" w:hanging="21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F7F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Chat</w:t>
                            </w:r>
                            <w:r w:rsidR="00EF7F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                   </w:t>
                            </w:r>
                            <w:r w:rsidR="00EF7F9D" w:rsidRPr="00EF7F9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e</w:t>
                            </w:r>
                            <w:r w:rsidR="00EF7F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. Log on</w:t>
                            </w:r>
                          </w:p>
                          <w:p w:rsidR="00131DC4" w:rsidRPr="00EF7F9D" w:rsidRDefault="004E1EE9" w:rsidP="00131DC4">
                            <w:pPr>
                              <w:numPr>
                                <w:ilvl w:val="0"/>
                                <w:numId w:val="12"/>
                              </w:numPr>
                              <w:ind w:left="142" w:hanging="21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E</w:t>
                            </w:r>
                            <w:r w:rsidR="00131DC4" w:rsidRPr="00EF7F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ngaged</w:t>
                            </w:r>
                            <w:r w:rsidR="00EF7F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             </w:t>
                            </w:r>
                            <w:r w:rsidR="00EF7F9D" w:rsidRPr="00EF7F9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f.</w:t>
                            </w:r>
                            <w:r w:rsidR="00EF7F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hold on</w:t>
                            </w:r>
                          </w:p>
                          <w:p w:rsidR="00131DC4" w:rsidRPr="00EF7F9D" w:rsidRDefault="005516E2" w:rsidP="00131DC4">
                            <w:pPr>
                              <w:numPr>
                                <w:ilvl w:val="0"/>
                                <w:numId w:val="12"/>
                              </w:numPr>
                              <w:ind w:left="142" w:hanging="21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H</w:t>
                            </w:r>
                            <w:r w:rsidR="00EF7F9D" w:rsidRPr="00EF7F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ang on</w:t>
                            </w:r>
                            <w:r w:rsidR="00EF7F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    </w:t>
                            </w:r>
                            <w:r w:rsidR="00EF7F9D" w:rsidRPr="00EF7F9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g.</w:t>
                            </w:r>
                            <w:r w:rsidR="00EF7F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Not connected to the net</w:t>
                            </w:r>
                          </w:p>
                          <w:p w:rsidR="00EF7F9D" w:rsidRDefault="008A4516" w:rsidP="008A4516">
                            <w:pPr>
                              <w:ind w:left="14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                     </w:t>
                            </w:r>
                            <w:r w:rsidR="00EF7F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     </w:t>
                            </w:r>
                            <w:r w:rsidR="00EF7F9D" w:rsidRPr="00EF7F9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h.</w:t>
                            </w:r>
                            <w:r w:rsidR="00EF7F9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EF7F9D" w:rsidRPr="00EF7F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>sign up</w:t>
                            </w:r>
                          </w:p>
                          <w:p w:rsidR="00A914CD" w:rsidRPr="00A914CD" w:rsidRDefault="008A4516" w:rsidP="00A914CD">
                            <w:pPr>
                              <w:ind w:left="142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                           </w:t>
                            </w:r>
                          </w:p>
                          <w:p w:rsidR="00F0691B" w:rsidRDefault="00F0691B" w:rsidP="00F0691B">
                            <w:pPr>
                              <w:ind w:left="14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295"/>
                            </w:tblGrid>
                            <w:tr w:rsidR="001076B8" w:rsidRPr="001076B8" w:rsidTr="00F0691B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c>
                                <w:tcPr>
                                  <w:tcW w:w="4295" w:type="dxa"/>
                                </w:tcPr>
                                <w:p w:rsidR="001076B8" w:rsidRPr="001076B8" w:rsidRDefault="001076B8" w:rsidP="001076B8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1076B8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1.     </w:t>
                                  </w:r>
                                  <w:r w:rsidR="00F0691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 w:rsidRPr="001076B8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  <w:t>2.      3.      4.     5.        6.     7.      8.</w:t>
                                  </w:r>
                                </w:p>
                              </w:tc>
                            </w:tr>
                          </w:tbl>
                          <w:p w:rsidR="001076B8" w:rsidRPr="00EF7F9D" w:rsidRDefault="001076B8" w:rsidP="001076B8">
                            <w:pPr>
                              <w:ind w:left="14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" o:spid="_x0000_s1031" type="#_x0000_t202" style="position:absolute;margin-left:336.25pt;margin-top:.55pt;width:235.75pt;height:20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">
                <v:textbox>
                  <w:txbxContent>
                    <w:p w:rsidR="009B24BE" w:rsidRDefault="001076B8" w:rsidP="00EF7F9D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1076B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  <w:lang w:val="en-US"/>
                        </w:rPr>
                        <w:t xml:space="preserve">J. </w:t>
                      </w:r>
                      <w:r w:rsidR="00FB195E" w:rsidRPr="006C49C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 xml:space="preserve">Eşanlamlı kelimeleri eşleştiriniz. </w:t>
                      </w:r>
                    </w:p>
                    <w:p w:rsidR="00EF7F9D" w:rsidRDefault="00FB195E" w:rsidP="00EF7F9D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 w:rsidRPr="006C49C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BİR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  <w:lang w:val="en-US"/>
                        </w:rPr>
                        <w:t xml:space="preserve"> HARF FAZLA !!!</w:t>
                      </w:r>
                      <w:r w:rsidR="009B24B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  <w:lang w:val="en-US"/>
                        </w:rPr>
                        <w:t xml:space="preserve"> </w:t>
                      </w:r>
                      <w:r w:rsidR="008A451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  <w:lang w:val="en-US"/>
                        </w:rPr>
                        <w:t>(1x7=7 Pts</w:t>
                      </w:r>
                      <w:r w:rsidR="001076B8" w:rsidRPr="001076B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  <w:lang w:val="en-US"/>
                        </w:rPr>
                        <w:t>)</w:t>
                      </w:r>
                    </w:p>
                    <w:p w:rsidR="001076B8" w:rsidRPr="001076B8" w:rsidRDefault="001076B8" w:rsidP="00EF7F9D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  <w:lang w:val="en-US"/>
                        </w:rPr>
                      </w:pPr>
                    </w:p>
                    <w:p w:rsidR="00A914CD" w:rsidRPr="00A914CD" w:rsidRDefault="00131DC4" w:rsidP="00A914CD">
                      <w:pPr>
                        <w:numPr>
                          <w:ilvl w:val="0"/>
                          <w:numId w:val="12"/>
                        </w:numPr>
                        <w:ind w:left="142" w:hanging="218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 w:rsidRPr="001076B8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Online</w:t>
                      </w:r>
                      <w:r w:rsidR="00EF7F9D" w:rsidRPr="001076B8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             </w:t>
                      </w:r>
                      <w:r w:rsidR="007A5025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="00EF7F9D" w:rsidRPr="001076B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a.</w:t>
                      </w:r>
                      <w:r w:rsidR="00EF7F9D" w:rsidRPr="001076B8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communicate</w:t>
                      </w:r>
                    </w:p>
                    <w:p w:rsidR="00131DC4" w:rsidRPr="00EF7F9D" w:rsidRDefault="00131DC4" w:rsidP="00131DC4">
                      <w:pPr>
                        <w:numPr>
                          <w:ilvl w:val="0"/>
                          <w:numId w:val="12"/>
                        </w:numPr>
                        <w:ind w:left="142" w:hanging="218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 w:rsidRPr="00EF7F9D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Log in</w:t>
                      </w:r>
                      <w:r w:rsidR="00EF7F9D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               </w:t>
                      </w:r>
                      <w:r w:rsidR="00EF7F9D" w:rsidRPr="00EF7F9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b.</w:t>
                      </w:r>
                      <w:r w:rsidR="00EF7F9D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Talking on the Net</w:t>
                      </w:r>
                    </w:p>
                    <w:p w:rsidR="00131DC4" w:rsidRPr="00EF7F9D" w:rsidRDefault="00131DC4" w:rsidP="00131DC4">
                      <w:pPr>
                        <w:numPr>
                          <w:ilvl w:val="0"/>
                          <w:numId w:val="12"/>
                        </w:numPr>
                        <w:ind w:left="142" w:hanging="218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 w:rsidRPr="00EF7F9D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Offline</w:t>
                      </w:r>
                      <w:r w:rsidR="00EF7F9D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              </w:t>
                      </w:r>
                      <w:r w:rsidR="007A5025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="00EF7F9D" w:rsidRPr="00EF7F9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c.</w:t>
                      </w:r>
                      <w:r w:rsidR="00EF7F9D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connected to the net</w:t>
                      </w:r>
                    </w:p>
                    <w:p w:rsidR="00131DC4" w:rsidRPr="00EF7F9D" w:rsidRDefault="00131DC4" w:rsidP="00131DC4">
                      <w:pPr>
                        <w:numPr>
                          <w:ilvl w:val="0"/>
                          <w:numId w:val="12"/>
                        </w:numPr>
                        <w:ind w:left="142" w:hanging="218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 w:rsidRPr="00EF7F9D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Register</w:t>
                      </w:r>
                      <w:r w:rsidR="00EF7F9D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            </w:t>
                      </w:r>
                      <w:r w:rsidR="007A5025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="00EF7F9D" w:rsidRPr="00EF7F9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d.</w:t>
                      </w:r>
                      <w:r w:rsidR="00EF7F9D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="008A451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busy</w:t>
                      </w:r>
                    </w:p>
                    <w:p w:rsidR="00131DC4" w:rsidRPr="00EF7F9D" w:rsidRDefault="00131DC4" w:rsidP="00131DC4">
                      <w:pPr>
                        <w:numPr>
                          <w:ilvl w:val="0"/>
                          <w:numId w:val="12"/>
                        </w:numPr>
                        <w:ind w:left="142" w:hanging="218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 w:rsidRPr="00EF7F9D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Chat</w:t>
                      </w:r>
                      <w:r w:rsidR="00EF7F9D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                   </w:t>
                      </w:r>
                      <w:r w:rsidR="00EF7F9D" w:rsidRPr="00EF7F9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e</w:t>
                      </w:r>
                      <w:r w:rsidR="00EF7F9D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. Log on</w:t>
                      </w:r>
                    </w:p>
                    <w:p w:rsidR="00131DC4" w:rsidRPr="00EF7F9D" w:rsidRDefault="004E1EE9" w:rsidP="00131DC4">
                      <w:pPr>
                        <w:numPr>
                          <w:ilvl w:val="0"/>
                          <w:numId w:val="12"/>
                        </w:numPr>
                        <w:ind w:left="142" w:hanging="218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E</w:t>
                      </w:r>
                      <w:r w:rsidR="00131DC4" w:rsidRPr="00EF7F9D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ngaged</w:t>
                      </w:r>
                      <w:r w:rsidR="00EF7F9D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             </w:t>
                      </w:r>
                      <w:r w:rsidR="00EF7F9D" w:rsidRPr="00EF7F9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f.</w:t>
                      </w:r>
                      <w:r w:rsidR="00EF7F9D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hold on</w:t>
                      </w:r>
                    </w:p>
                    <w:p w:rsidR="00131DC4" w:rsidRPr="00EF7F9D" w:rsidRDefault="005516E2" w:rsidP="00131DC4">
                      <w:pPr>
                        <w:numPr>
                          <w:ilvl w:val="0"/>
                          <w:numId w:val="12"/>
                        </w:numPr>
                        <w:ind w:left="142" w:hanging="218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H</w:t>
                      </w:r>
                      <w:r w:rsidR="00EF7F9D" w:rsidRPr="00EF7F9D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ang on</w:t>
                      </w:r>
                      <w:r w:rsidR="00EF7F9D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   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    </w:t>
                      </w:r>
                      <w:r w:rsidR="00EF7F9D" w:rsidRPr="00EF7F9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g.</w:t>
                      </w:r>
                      <w:r w:rsidR="00EF7F9D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Not connected to the net</w:t>
                      </w:r>
                    </w:p>
                    <w:p w:rsidR="00EF7F9D" w:rsidRDefault="008A4516" w:rsidP="008A4516">
                      <w:pPr>
                        <w:ind w:left="142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                     </w:t>
                      </w:r>
                      <w:r w:rsidR="00EF7F9D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     </w:t>
                      </w:r>
                      <w:r w:rsidR="00EF7F9D" w:rsidRPr="00EF7F9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h.</w:t>
                      </w:r>
                      <w:r w:rsidR="00EF7F9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="00EF7F9D" w:rsidRPr="00EF7F9D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>sign up</w:t>
                      </w:r>
                    </w:p>
                    <w:p w:rsidR="00A914CD" w:rsidRPr="00A914CD" w:rsidRDefault="008A4516" w:rsidP="00A914CD">
                      <w:pPr>
                        <w:ind w:left="142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                           </w:t>
                      </w:r>
                    </w:p>
                    <w:p w:rsidR="00F0691B" w:rsidRDefault="00F0691B" w:rsidP="00F0691B">
                      <w:pPr>
                        <w:ind w:left="142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</w:p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295"/>
                      </w:tblGrid>
                      <w:tr w:rsidR="001076B8" w:rsidRPr="001076B8" w:rsidTr="00F0691B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c>
                          <w:tcPr>
                            <w:tcW w:w="4295" w:type="dxa"/>
                          </w:tcPr>
                          <w:p w:rsidR="001076B8" w:rsidRPr="001076B8" w:rsidRDefault="001076B8" w:rsidP="001076B8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076B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1.     </w:t>
                            </w:r>
                            <w:r w:rsidR="00F0691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1076B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2.      3.      4.     5.        6.     7.      8.</w:t>
                            </w:r>
                          </w:p>
                        </w:tc>
                      </w:tr>
                    </w:tbl>
                    <w:p w:rsidR="001076B8" w:rsidRPr="00EF7F9D" w:rsidRDefault="001076B8" w:rsidP="001076B8">
                      <w:pPr>
                        <w:ind w:left="142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0BD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</w:p>
    <w:tbl>
      <w:tblPr>
        <w:tblW w:w="0" w:type="auto"/>
        <w:tblInd w:w="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6771"/>
      </w:tblGrid>
      <w:tr w:rsidR="00D30BD3" w:rsidTr="00EF7F9D">
        <w:trPr>
          <w:trHeight w:val="3172"/>
        </w:trPr>
        <w:tc>
          <w:tcPr>
            <w:tcW w:w="6771" w:type="dxa"/>
          </w:tcPr>
          <w:p w:rsidR="00D30BD3" w:rsidRPr="00D30BD3" w:rsidRDefault="00D30BD3" w:rsidP="00D30BD3">
            <w:pPr>
              <w:ind w:hanging="284"/>
              <w:rPr>
                <w:rFonts w:ascii="Comic Sans MS" w:hAnsi="Comic Sans MS" w:cs="Times New Roman"/>
                <w:b/>
                <w:lang w:val="en-US"/>
              </w:rPr>
            </w:pPr>
            <w:r w:rsidRPr="00D30BD3">
              <w:rPr>
                <w:rFonts w:ascii="Comic Sans MS" w:hAnsi="Comic Sans MS" w:cs="Times New Roman"/>
                <w:u w:val="single"/>
                <w:lang w:val="en-US"/>
              </w:rPr>
              <w:t>_____</w:t>
            </w:r>
            <w:r w:rsidRPr="00D30BD3">
              <w:rPr>
                <w:rFonts w:ascii="Comic Sans MS" w:hAnsi="Comic Sans MS" w:cs="Times New Roman"/>
                <w:lang w:val="en-US"/>
              </w:rPr>
              <w:t>Yes, please tell him that I am waiting for him at the Gordon's Cafe.</w:t>
            </w:r>
          </w:p>
          <w:p w:rsidR="00D30BD3" w:rsidRPr="00D30BD3" w:rsidRDefault="00D30BD3" w:rsidP="00D30BD3">
            <w:pPr>
              <w:ind w:hanging="284"/>
              <w:rPr>
                <w:rFonts w:ascii="Comic Sans MS" w:hAnsi="Comic Sans MS" w:cs="Times New Roman"/>
                <w:b/>
                <w:lang w:val="en-US"/>
              </w:rPr>
            </w:pPr>
            <w:r w:rsidRPr="00D30BD3">
              <w:rPr>
                <w:rFonts w:ascii="Comic Sans MS" w:hAnsi="Comic Sans MS" w:cs="Times New Roman"/>
                <w:u w:val="single"/>
                <w:lang w:val="en-US"/>
              </w:rPr>
              <w:t>_____</w:t>
            </w:r>
            <w:r w:rsidRPr="00D30BD3">
              <w:rPr>
                <w:rFonts w:ascii="Comic Sans MS" w:hAnsi="Comic Sans MS" w:cs="Times New Roman"/>
                <w:lang w:val="en-US"/>
              </w:rPr>
              <w:t>Sure, the Gordon's Cafe.</w:t>
            </w:r>
          </w:p>
          <w:p w:rsidR="00D30BD3" w:rsidRPr="00D30BD3" w:rsidRDefault="00D30BD3" w:rsidP="00D30BD3">
            <w:pPr>
              <w:ind w:hanging="284"/>
              <w:rPr>
                <w:rFonts w:ascii="Comic Sans MS" w:hAnsi="Comic Sans MS" w:cs="Times New Roman"/>
                <w:b/>
                <w:lang w:val="en-US"/>
              </w:rPr>
            </w:pPr>
            <w:r w:rsidRPr="00D30BD3">
              <w:rPr>
                <w:rFonts w:ascii="Comic Sans MS" w:hAnsi="Comic Sans MS" w:cs="Times New Roman"/>
                <w:u w:val="single"/>
                <w:lang w:val="en-US"/>
              </w:rPr>
              <w:t>_____</w:t>
            </w:r>
            <w:r w:rsidRPr="00D30BD3">
              <w:rPr>
                <w:rFonts w:ascii="Comic Sans MS" w:hAnsi="Comic Sans MS" w:cs="Times New Roman"/>
                <w:lang w:val="en-US"/>
              </w:rPr>
              <w:t>Hello, this is Martin speaking. Could you put me through the manager, please?</w:t>
            </w:r>
          </w:p>
          <w:p w:rsidR="00D30BD3" w:rsidRPr="00D30BD3" w:rsidRDefault="00D30BD3" w:rsidP="00D30BD3">
            <w:pPr>
              <w:ind w:hanging="284"/>
              <w:rPr>
                <w:rFonts w:ascii="Comic Sans MS" w:hAnsi="Comic Sans MS" w:cs="Times New Roman"/>
                <w:b/>
                <w:lang w:val="en-US"/>
              </w:rPr>
            </w:pPr>
            <w:r w:rsidRPr="00D30BD3">
              <w:rPr>
                <w:rFonts w:ascii="Comic Sans MS" w:hAnsi="Comic Sans MS" w:cs="Times New Roman"/>
                <w:u w:val="single"/>
                <w:lang w:val="en-US"/>
              </w:rPr>
              <w:t>_____</w:t>
            </w:r>
            <w:r w:rsidRPr="00D30BD3">
              <w:rPr>
                <w:rFonts w:ascii="Comic Sans MS" w:hAnsi="Comic Sans MS" w:cs="Times New Roman"/>
                <w:lang w:val="en-US"/>
              </w:rPr>
              <w:t>Could you repeat the place again please?</w:t>
            </w:r>
          </w:p>
          <w:p w:rsidR="00D30BD3" w:rsidRPr="00D30BD3" w:rsidRDefault="00D30BD3" w:rsidP="00D30BD3">
            <w:pPr>
              <w:ind w:hanging="284"/>
              <w:rPr>
                <w:rFonts w:ascii="Comic Sans MS" w:hAnsi="Comic Sans MS" w:cs="Times New Roman"/>
                <w:b/>
                <w:lang w:val="en-US"/>
              </w:rPr>
            </w:pPr>
            <w:r w:rsidRPr="00D30BD3">
              <w:rPr>
                <w:rFonts w:ascii="Comic Sans MS" w:hAnsi="Comic Sans MS" w:cs="Times New Roman"/>
                <w:u w:val="single"/>
                <w:lang w:val="en-US"/>
              </w:rPr>
              <w:t>_____</w:t>
            </w:r>
            <w:r w:rsidRPr="00D30BD3">
              <w:rPr>
                <w:rFonts w:ascii="Comic Sans MS" w:hAnsi="Comic Sans MS" w:cs="Times New Roman"/>
                <w:lang w:val="en-US"/>
              </w:rPr>
              <w:t>I'm sorry but he isn't available at the moment. Would you like to leave a message?</w:t>
            </w:r>
          </w:p>
          <w:p w:rsidR="00D30BD3" w:rsidRPr="00D30BD3" w:rsidRDefault="00D30BD3" w:rsidP="00D30BD3">
            <w:pPr>
              <w:ind w:hanging="284"/>
              <w:rPr>
                <w:rFonts w:ascii="Comic Sans MS" w:hAnsi="Comic Sans MS" w:cs="Times New Roman"/>
                <w:b/>
                <w:lang w:val="en-US"/>
              </w:rPr>
            </w:pPr>
            <w:r w:rsidRPr="00D30BD3">
              <w:rPr>
                <w:rFonts w:ascii="Comic Sans MS" w:hAnsi="Comic Sans MS" w:cs="Times New Roman"/>
                <w:u w:val="single"/>
                <w:lang w:val="en-US"/>
              </w:rPr>
              <w:t>_____</w:t>
            </w:r>
            <w:r w:rsidRPr="00D30BD3">
              <w:rPr>
                <w:rFonts w:ascii="Comic Sans MS" w:hAnsi="Comic Sans MS" w:cs="Times New Roman"/>
                <w:lang w:val="en-US"/>
              </w:rPr>
              <w:t>Hello! Sweet Home Company. How may I help you?</w:t>
            </w:r>
          </w:p>
          <w:p w:rsidR="00D30BD3" w:rsidRPr="00D30BD3" w:rsidRDefault="00D30BD3" w:rsidP="00D30BD3">
            <w:pPr>
              <w:ind w:hanging="284"/>
              <w:rPr>
                <w:rFonts w:ascii="Comic Sans MS" w:hAnsi="Comic Sans MS" w:cs="Times New Roman"/>
                <w:b/>
                <w:lang w:val="en-US"/>
              </w:rPr>
            </w:pPr>
            <w:r w:rsidRPr="00D30BD3">
              <w:rPr>
                <w:rFonts w:ascii="Comic Sans MS" w:hAnsi="Comic Sans MS" w:cs="Times New Roman"/>
                <w:u w:val="single"/>
                <w:lang w:val="en-US"/>
              </w:rPr>
              <w:t>______</w:t>
            </w:r>
            <w:r w:rsidRPr="00D30BD3">
              <w:rPr>
                <w:rFonts w:ascii="Comic Sans MS" w:hAnsi="Comic Sans MS" w:cs="Times New Roman"/>
                <w:lang w:val="en-US"/>
              </w:rPr>
              <w:t>Sure, hold on, please.</w:t>
            </w:r>
          </w:p>
          <w:p w:rsidR="00D30BD3" w:rsidRPr="00D30BD3" w:rsidRDefault="00D30BD3" w:rsidP="00D30BD3">
            <w:pPr>
              <w:ind w:hanging="284"/>
              <w:rPr>
                <w:rFonts w:ascii="Comic Sans MS" w:hAnsi="Comic Sans MS" w:cs="Times New Roman"/>
                <w:b/>
                <w:lang w:val="en-US"/>
              </w:rPr>
            </w:pPr>
            <w:r w:rsidRPr="00D30BD3">
              <w:rPr>
                <w:rFonts w:ascii="Comic Sans MS" w:hAnsi="Comic Sans MS" w:cs="Times New Roman"/>
                <w:u w:val="single"/>
                <w:lang w:val="en-US"/>
              </w:rPr>
              <w:t>______</w:t>
            </w:r>
            <w:r w:rsidRPr="00D30BD3">
              <w:rPr>
                <w:rFonts w:ascii="Comic Sans MS" w:hAnsi="Comic Sans MS" w:cs="Times New Roman"/>
                <w:lang w:val="en-US"/>
              </w:rPr>
              <w:t>Got it. I will give him the message.</w:t>
            </w:r>
          </w:p>
          <w:p w:rsidR="00D30BD3" w:rsidRPr="00D30BD3" w:rsidRDefault="00D30BD3" w:rsidP="00D30BD3">
            <w:pPr>
              <w:ind w:hanging="284"/>
              <w:rPr>
                <w:rFonts w:ascii="Comic Sans MS" w:hAnsi="Comic Sans MS" w:cs="Times New Roman"/>
                <w:b/>
                <w:lang w:val="en-US"/>
              </w:rPr>
            </w:pPr>
            <w:r w:rsidRPr="00D30BD3">
              <w:rPr>
                <w:rFonts w:ascii="Comic Sans MS" w:hAnsi="Comic Sans MS" w:cs="Times New Roman"/>
                <w:u w:val="single"/>
                <w:lang w:val="en-US"/>
              </w:rPr>
              <w:t>______</w:t>
            </w:r>
            <w:r w:rsidRPr="00D30BD3">
              <w:rPr>
                <w:rFonts w:ascii="Comic Sans MS" w:hAnsi="Comic Sans MS" w:cs="Times New Roman"/>
                <w:lang w:val="en-US"/>
              </w:rPr>
              <w:t>Thank you.</w:t>
            </w:r>
          </w:p>
        </w:tc>
      </w:tr>
    </w:tbl>
    <w:p w:rsidR="00D30BD3" w:rsidRDefault="00D30BD3" w:rsidP="00D30BD3">
      <w:pPr>
        <w:ind w:hanging="426"/>
        <w:rPr>
          <w:rFonts w:ascii="Times New Roman" w:hAnsi="Times New Roman" w:cs="Times New Roman"/>
          <w:b/>
          <w:sz w:val="24"/>
          <w:szCs w:val="24"/>
        </w:rPr>
      </w:pPr>
    </w:p>
    <w:p w:rsidR="00D30BD3" w:rsidRPr="00595352" w:rsidRDefault="00595352" w:rsidP="00AA108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5352">
        <w:rPr>
          <w:rFonts w:ascii="Times New Roman" w:hAnsi="Times New Roman" w:cs="Times New Roman"/>
          <w:b/>
          <w:sz w:val="24"/>
          <w:szCs w:val="24"/>
          <w:u w:val="single"/>
        </w:rPr>
        <w:t>J</w:t>
      </w:r>
      <w:r w:rsidR="00D30BD3" w:rsidRPr="00595352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D30BD3" w:rsidRPr="00595352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Answer the questions 1-5 according to the text.</w:t>
      </w:r>
      <w:r w:rsidR="00867C6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(1x5=5</w:t>
      </w:r>
      <w:r w:rsidR="00D30BD3" w:rsidRPr="00595352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Pts)</w:t>
      </w:r>
    </w:p>
    <w:p w:rsidR="00D30BD3" w:rsidRDefault="009D6A5D" w:rsidP="00D30BD3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eastAsia="SimSun" w:hAnsi="Comic Sans MS" w:cs="Times New Roman"/>
          <w:noProof/>
          <w:kern w:val="2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-130175</wp:posOffset>
                </wp:positionH>
                <wp:positionV relativeFrom="paragraph">
                  <wp:posOffset>119380</wp:posOffset>
                </wp:positionV>
                <wp:extent cx="3457575" cy="4381500"/>
                <wp:effectExtent l="22225" t="24130" r="15875" b="23495"/>
                <wp:wrapNone/>
                <wp:docPr id="13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7575" cy="438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30BD3" w:rsidRPr="000B789C" w:rsidRDefault="00D827EA" w:rsidP="00D827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2"/>
                                <w:szCs w:val="22"/>
                                <w:u w:val="single"/>
                                <w:lang w:val="en-US"/>
                              </w:rPr>
                            </w:pPr>
                            <w:r w:rsidRPr="000B789C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2"/>
                                <w:szCs w:val="22"/>
                                <w:u w:val="single"/>
                                <w:lang w:val="en-US"/>
                              </w:rPr>
                              <w:t>Types of Social Media Users</w:t>
                            </w:r>
                          </w:p>
                          <w:p w:rsidR="00D827EA" w:rsidRPr="000B789C" w:rsidRDefault="00D827EA" w:rsidP="00D827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2"/>
                                <w:szCs w:val="22"/>
                                <w:u w:val="single"/>
                                <w:lang w:val="en-US"/>
                              </w:rPr>
                            </w:pPr>
                          </w:p>
                          <w:p w:rsidR="00D827EA" w:rsidRPr="00D827EA" w:rsidRDefault="00D827EA" w:rsidP="00D30BD3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D827EA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1. The Influencer: </w:t>
                            </w:r>
                            <w:r w:rsidRPr="00D827EA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 xml:space="preserve">This is the most popular type of social media users. They have tens of thousands of followers. Their followers see them as a reliable source of information.  They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>like to listen to their advice.</w:t>
                            </w:r>
                          </w:p>
                          <w:p w:rsidR="00D30BD3" w:rsidRDefault="00D827EA" w:rsidP="00D30BD3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D827EA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2. The Evangelist: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>They aren't nec</w:t>
                            </w:r>
                            <w:r w:rsidRPr="00D827EA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>essarily expert in an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>ything and they certainly don't have the same numbers of followers as the Influencer type. They share content about their interests. They love recognition.</w:t>
                            </w:r>
                          </w:p>
                          <w:p w:rsidR="00D827EA" w:rsidRDefault="00D827EA" w:rsidP="00D30BD3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D827EA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3. The Utilitarian: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>They use social media only for practical purposes. They spend a lot of time on social media looking for valuable information, product discounts or free offers.</w:t>
                            </w:r>
                          </w:p>
                          <w:p w:rsidR="00D827EA" w:rsidRDefault="00D827EA" w:rsidP="00D30BD3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D827EA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  <w:lang w:val="en-US"/>
                              </w:rPr>
                              <w:t>4. The Complainer: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 xml:space="preserve"> They aren't a fun type of social media users.  They want to be public about their complaints.  They often post angry messages.</w:t>
                            </w:r>
                          </w:p>
                          <w:p w:rsidR="00D827EA" w:rsidRPr="00D827EA" w:rsidRDefault="00D827EA" w:rsidP="00D30BD3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D827EA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5. The Bystander: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>They frequently log in to their accounts, follow the interesting news and check the important people and brand but they don't do muc</w:t>
                            </w:r>
                            <w:r w:rsidR="000B789C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>h beyond that.  The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>y don</w:t>
                            </w:r>
                            <w:r w:rsidR="000B789C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>'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 xml:space="preserve">t share, like or comment on anything.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6" o:spid="_x0000_s1032" style="position:absolute;margin-left:-10.25pt;margin-top:9.4pt;width:272.25pt;height:3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" strokecolor="#f79646" strokeweight="2.5pt">
                <v:shadow color="#868686"/>
                <v:textbox>
                  <w:txbxContent>
                    <w:p w:rsidR="00D30BD3" w:rsidRPr="000B789C" w:rsidRDefault="00D827EA" w:rsidP="00D827E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2"/>
                          <w:szCs w:val="22"/>
                          <w:u w:val="single"/>
                          <w:lang w:val="en-US"/>
                        </w:rPr>
                      </w:pPr>
                      <w:r w:rsidRPr="000B789C">
                        <w:rPr>
                          <w:rFonts w:ascii="Times New Roman" w:hAnsi="Times New Roman" w:cs="Times New Roman"/>
                          <w:b/>
                          <w:i/>
                          <w:sz w:val="22"/>
                          <w:szCs w:val="22"/>
                          <w:u w:val="single"/>
                          <w:lang w:val="en-US"/>
                        </w:rPr>
                        <w:t>Types of Social Media Users</w:t>
                      </w:r>
                    </w:p>
                    <w:p w:rsidR="00D827EA" w:rsidRPr="000B789C" w:rsidRDefault="00D827EA" w:rsidP="00D827E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2"/>
                          <w:szCs w:val="22"/>
                          <w:u w:val="single"/>
                          <w:lang w:val="en-US"/>
                        </w:rPr>
                      </w:pPr>
                    </w:p>
                    <w:p w:rsidR="00D827EA" w:rsidRPr="00D827EA" w:rsidRDefault="00D827EA" w:rsidP="00D30BD3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</w:pPr>
                      <w:r w:rsidRPr="00D827EA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  <w:lang w:val="en-US"/>
                        </w:rPr>
                        <w:t xml:space="preserve">1. The Influencer: </w:t>
                      </w:r>
                      <w:r w:rsidRPr="00D827EA"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 xml:space="preserve">This is the most popular type of social media users. They have tens of thousands of followers. Their followers see them as a reliable source of information.  They 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>like to listen to their advice.</w:t>
                      </w:r>
                    </w:p>
                    <w:p w:rsidR="00D30BD3" w:rsidRDefault="00D827EA" w:rsidP="00D30BD3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</w:pPr>
                      <w:r w:rsidRPr="00D827EA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  <w:lang w:val="en-US"/>
                        </w:rPr>
                        <w:t xml:space="preserve">2. The Evangelist: 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>They aren't nec</w:t>
                      </w:r>
                      <w:r w:rsidRPr="00D827EA"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>essarily expert in an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>ything and they certainly don't have the same numbers of followers as the Influencer type. They share content about their interests. They love recognition.</w:t>
                      </w:r>
                    </w:p>
                    <w:p w:rsidR="00D827EA" w:rsidRDefault="00D827EA" w:rsidP="00D30BD3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</w:pPr>
                      <w:r w:rsidRPr="00D827EA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  <w:lang w:val="en-US"/>
                        </w:rPr>
                        <w:t xml:space="preserve">3. The Utilitarian: 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>They use social media only for practical purposes. They spend a lot of time on social media looking for valuable information, product discounts or free offers.</w:t>
                      </w:r>
                    </w:p>
                    <w:p w:rsidR="00D827EA" w:rsidRDefault="00D827EA" w:rsidP="00D30BD3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</w:pPr>
                      <w:r w:rsidRPr="00D827EA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  <w:lang w:val="en-US"/>
                        </w:rPr>
                        <w:t>4. The Complainer: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 xml:space="preserve"> They aren't a fun type of social media users.  They want to be public about their complaints.  They often post angry messages.</w:t>
                      </w:r>
                    </w:p>
                    <w:p w:rsidR="00D827EA" w:rsidRPr="00D827EA" w:rsidRDefault="00D827EA" w:rsidP="00D30BD3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</w:pPr>
                      <w:r w:rsidRPr="00D827EA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  <w:lang w:val="en-US"/>
                        </w:rPr>
                        <w:t xml:space="preserve">5. The Bystander:  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>They frequently log in to their accounts, follow the interesting news and check the important people and brand but they don't do muc</w:t>
                      </w:r>
                      <w:r w:rsidR="000B789C"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>h beyond that.  The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>y don</w:t>
                      </w:r>
                      <w:r w:rsidR="000B789C"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>'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 xml:space="preserve">t share, like or comment on anything.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30BD3" w:rsidRDefault="009D6A5D" w:rsidP="00D30BD3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eastAsia="SimSun" w:hAnsi="Comic Sans MS" w:cs="Times New Roman"/>
          <w:noProof/>
          <w:kern w:val="2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3733800</wp:posOffset>
                </wp:positionH>
                <wp:positionV relativeFrom="paragraph">
                  <wp:posOffset>66675</wp:posOffset>
                </wp:positionV>
                <wp:extent cx="3457575" cy="2025650"/>
                <wp:effectExtent l="0" t="0" r="28575" b="12700"/>
                <wp:wrapNone/>
                <wp:docPr id="12" name="Yuvarlatılmış 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7575" cy="20256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E1B3B" w:rsidRDefault="00595352" w:rsidP="00D30BD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 w:rsidRPr="0059535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K</w:t>
                            </w:r>
                            <w:r w:rsidR="009E1B3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.  Match the words.  BİR SAYI FAZLA !!!!</w:t>
                            </w:r>
                          </w:p>
                          <w:p w:rsidR="00D30BD3" w:rsidRDefault="009E1B3B" w:rsidP="00D30BD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(1x5=5</w:t>
                            </w:r>
                            <w:r w:rsidR="00D30BD3" w:rsidRPr="0059535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 xml:space="preserve"> Pts)</w:t>
                            </w:r>
                          </w:p>
                          <w:p w:rsidR="009E1B3B" w:rsidRPr="00595352" w:rsidRDefault="009E1B3B" w:rsidP="00D30BD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</w:p>
                          <w:p w:rsidR="00D30BD3" w:rsidRPr="002852AB" w:rsidRDefault="00D30BD3" w:rsidP="00D30BD3">
                            <w:pPr>
                              <w:pStyle w:val="ListeParagraf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 xml:space="preserve">web </w:t>
                            </w:r>
                            <w:r w:rsidRPr="002852AB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>.....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>..</w:t>
                            </w:r>
                            <w:r w:rsidRPr="002852AB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>..........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 xml:space="preserve">           </w:t>
                            </w:r>
                            <w:r w:rsidRPr="002852AB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US"/>
                              </w:rPr>
                              <w:t>1.</w:t>
                            </w:r>
                            <w:r w:rsidR="009E1B3B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US"/>
                              </w:rPr>
                              <w:t>comments</w:t>
                            </w:r>
                          </w:p>
                          <w:p w:rsidR="00D30BD3" w:rsidRPr="002852AB" w:rsidRDefault="00D30BD3" w:rsidP="00D30BD3">
                            <w:pPr>
                              <w:pStyle w:val="ListeParagraf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52AB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>confirm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 w:rsidRPr="002852AB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>...............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 xml:space="preserve">      </w:t>
                            </w:r>
                            <w:r w:rsidRPr="002852AB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US"/>
                              </w:rPr>
                              <w:t>2.</w:t>
                            </w:r>
                            <w:r w:rsidR="009E1B3B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US"/>
                              </w:rPr>
                              <w:t>network</w:t>
                            </w:r>
                          </w:p>
                          <w:p w:rsidR="00D30BD3" w:rsidRPr="002852AB" w:rsidRDefault="00D30BD3" w:rsidP="00D30BD3">
                            <w:pPr>
                              <w:pStyle w:val="ListeParagraf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 xml:space="preserve">social  </w:t>
                            </w:r>
                            <w:r w:rsidRPr="002852AB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>...............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 xml:space="preserve">         </w:t>
                            </w:r>
                            <w:r w:rsidR="009E1B3B" w:rsidRPr="009E1B3B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US"/>
                              </w:rPr>
                              <w:t>3. a file</w:t>
                            </w:r>
                          </w:p>
                          <w:p w:rsidR="009E1B3B" w:rsidRDefault="00D30BD3" w:rsidP="00D30BD3">
                            <w:pPr>
                              <w:pStyle w:val="ListeParagraf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852AB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>attach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 w:rsidRPr="002852AB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>...............</w:t>
                            </w:r>
                            <w:r w:rsidR="0030380E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 xml:space="preserve">        </w:t>
                            </w:r>
                            <w:r w:rsidR="009E1B3B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4. </w:t>
                            </w:r>
                            <w:r w:rsidR="009E1B3B" w:rsidRPr="009E1B3B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US"/>
                              </w:rPr>
                              <w:t>the line</w:t>
                            </w:r>
                          </w:p>
                          <w:p w:rsidR="00D30BD3" w:rsidRPr="002852AB" w:rsidRDefault="009E1B3B" w:rsidP="00D30BD3">
                            <w:pPr>
                              <w:pStyle w:val="ListeParagraf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>make  .................</w:t>
                            </w:r>
                            <w:r w:rsidR="00D30BD3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 xml:space="preserve">       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US"/>
                              </w:rPr>
                              <w:t>5</w:t>
                            </w:r>
                            <w:r w:rsidR="00D30BD3" w:rsidRPr="002852AB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D30BD3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US"/>
                              </w:rPr>
                              <w:t>browser</w:t>
                            </w:r>
                            <w:r w:rsidR="00D30BD3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</w:p>
                          <w:p w:rsidR="009E1B3B" w:rsidRDefault="00D30BD3" w:rsidP="009E1B3B">
                            <w:pPr>
                              <w:pStyle w:val="ListeParagraf"/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 xml:space="preserve">             </w:t>
                            </w:r>
                            <w:r w:rsidR="009E1B3B"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 xml:space="preserve">                 </w:t>
                            </w:r>
                            <w:r w:rsidR="0030380E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 w:rsidR="009E1B3B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US"/>
                              </w:rPr>
                              <w:t>6</w:t>
                            </w:r>
                            <w:r w:rsidRPr="002852AB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  <w:r w:rsidR="009E1B3B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lang w:val="en-US"/>
                              </w:rPr>
                              <w:t>the ticket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 xml:space="preserve">        </w:t>
                            </w:r>
                          </w:p>
                          <w:p w:rsidR="00D30BD3" w:rsidRPr="009E1B3B" w:rsidRDefault="009E1B3B" w:rsidP="009E1B3B">
                            <w:pPr>
                              <w:pStyle w:val="ListeParagraf"/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lang w:val="en-US"/>
                              </w:rPr>
                              <w:t xml:space="preserve">          </w:t>
                            </w:r>
                          </w:p>
                          <w:p w:rsidR="00D30BD3" w:rsidRPr="002852AB" w:rsidRDefault="00D30BD3" w:rsidP="00D30BD3">
                            <w:pPr>
                              <w:pStyle w:val="ListeParagraf"/>
                              <w:rPr>
                                <w:szCs w:val="84"/>
                                <w:lang w:val="en-US"/>
                              </w:rPr>
                            </w:pPr>
                          </w:p>
                          <w:p w:rsidR="00D30BD3" w:rsidRPr="00D1416F" w:rsidRDefault="00D30BD3" w:rsidP="00D30BD3">
                            <w:pPr>
                              <w:rPr>
                                <w:szCs w:val="84"/>
                                <w:lang w:val="en-US"/>
                              </w:rPr>
                            </w:pPr>
                          </w:p>
                          <w:p w:rsidR="00D30BD3" w:rsidRPr="00D1416F" w:rsidRDefault="00D30BD3" w:rsidP="00D30BD3">
                            <w:pPr>
                              <w:rPr>
                                <w:szCs w:val="84"/>
                                <w:lang w:val="en-US"/>
                              </w:rPr>
                            </w:pPr>
                          </w:p>
                          <w:p w:rsidR="00D30BD3" w:rsidRPr="00D1416F" w:rsidRDefault="00D30BD3" w:rsidP="00D30BD3">
                            <w:pPr>
                              <w:rPr>
                                <w:szCs w:val="84"/>
                                <w:lang w:val="en-US"/>
                              </w:rPr>
                            </w:pPr>
                          </w:p>
                          <w:p w:rsidR="00D30BD3" w:rsidRPr="00D1416F" w:rsidRDefault="00D30BD3" w:rsidP="00D30BD3">
                            <w:pPr>
                              <w:rPr>
                                <w:szCs w:val="8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6" o:spid="_x0000_s1033" style="position:absolute;margin-left:294pt;margin-top:5.25pt;width:272.25pt;height:15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" filled="f">
                <v:textbox>
                  <w:txbxContent>
                    <w:p w:rsidR="009E1B3B" w:rsidRDefault="00595352" w:rsidP="00D30BD3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 w:rsidRPr="0059535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  <w:lang w:val="en-US"/>
                        </w:rPr>
                        <w:t>K</w:t>
                      </w:r>
                      <w:r w:rsidR="009E1B3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  <w:lang w:val="en-US"/>
                        </w:rPr>
                        <w:t>.  Match the words.  BİR SAYI FAZLA !!!!</w:t>
                      </w:r>
                    </w:p>
                    <w:p w:rsidR="00D30BD3" w:rsidRDefault="009E1B3B" w:rsidP="00D30BD3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  <w:lang w:val="en-US"/>
                        </w:rPr>
                        <w:t>(1x5=5</w:t>
                      </w:r>
                      <w:r w:rsidR="00D30BD3" w:rsidRPr="0059535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  <w:lang w:val="en-US"/>
                        </w:rPr>
                        <w:t xml:space="preserve"> Pts)</w:t>
                      </w:r>
                    </w:p>
                    <w:p w:rsidR="009E1B3B" w:rsidRPr="00595352" w:rsidRDefault="009E1B3B" w:rsidP="00D30BD3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  <w:lang w:val="en-US"/>
                        </w:rPr>
                      </w:pPr>
                    </w:p>
                    <w:p w:rsidR="00D30BD3" w:rsidRPr="002852AB" w:rsidRDefault="00D30BD3" w:rsidP="00D30BD3">
                      <w:pPr>
                        <w:pStyle w:val="ListeParagraf"/>
                        <w:numPr>
                          <w:ilvl w:val="0"/>
                          <w:numId w:val="10"/>
                        </w:numPr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 xml:space="preserve">web </w:t>
                      </w:r>
                      <w:r w:rsidRPr="002852AB"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>.....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>..</w:t>
                      </w:r>
                      <w:r w:rsidRPr="002852AB"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>..........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 xml:space="preserve">           </w:t>
                      </w:r>
                      <w:r w:rsidRPr="002852AB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US"/>
                        </w:rPr>
                        <w:t>1.</w:t>
                      </w:r>
                      <w:r w:rsidR="009E1B3B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US"/>
                        </w:rPr>
                        <w:t>comments</w:t>
                      </w:r>
                    </w:p>
                    <w:p w:rsidR="00D30BD3" w:rsidRPr="002852AB" w:rsidRDefault="00D30BD3" w:rsidP="00D30BD3">
                      <w:pPr>
                        <w:pStyle w:val="ListeParagraf"/>
                        <w:numPr>
                          <w:ilvl w:val="0"/>
                          <w:numId w:val="10"/>
                        </w:numP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</w:pPr>
                      <w:r w:rsidRPr="002852AB"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>confirm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 xml:space="preserve">  </w:t>
                      </w:r>
                      <w:r w:rsidRPr="002852AB"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>...............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 xml:space="preserve">      </w:t>
                      </w:r>
                      <w:r w:rsidRPr="002852AB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US"/>
                        </w:rPr>
                        <w:t>2.</w:t>
                      </w:r>
                      <w:r w:rsidR="009E1B3B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US"/>
                        </w:rPr>
                        <w:t>network</w:t>
                      </w:r>
                    </w:p>
                    <w:p w:rsidR="00D30BD3" w:rsidRPr="002852AB" w:rsidRDefault="00D30BD3" w:rsidP="00D30BD3">
                      <w:pPr>
                        <w:pStyle w:val="ListeParagraf"/>
                        <w:numPr>
                          <w:ilvl w:val="0"/>
                          <w:numId w:val="10"/>
                        </w:numP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 xml:space="preserve">social  </w:t>
                      </w:r>
                      <w:r w:rsidRPr="002852AB"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>...............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 xml:space="preserve">         </w:t>
                      </w:r>
                      <w:r w:rsidR="009E1B3B" w:rsidRPr="009E1B3B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US"/>
                        </w:rPr>
                        <w:t>3. a file</w:t>
                      </w:r>
                    </w:p>
                    <w:p w:rsidR="009E1B3B" w:rsidRDefault="00D30BD3" w:rsidP="00D30BD3">
                      <w:pPr>
                        <w:pStyle w:val="ListeParagraf"/>
                        <w:numPr>
                          <w:ilvl w:val="0"/>
                          <w:numId w:val="10"/>
                        </w:numP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</w:pPr>
                      <w:r w:rsidRPr="002852AB"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>attach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 xml:space="preserve">  </w:t>
                      </w:r>
                      <w:r w:rsidRPr="002852AB"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>...............</w:t>
                      </w:r>
                      <w:r w:rsidR="0030380E"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 xml:space="preserve">        </w:t>
                      </w:r>
                      <w:r w:rsidR="009E1B3B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US"/>
                        </w:rPr>
                        <w:t xml:space="preserve">4. </w:t>
                      </w:r>
                      <w:r w:rsidR="009E1B3B" w:rsidRPr="009E1B3B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US"/>
                        </w:rPr>
                        <w:t>the line</w:t>
                      </w:r>
                    </w:p>
                    <w:p w:rsidR="00D30BD3" w:rsidRPr="002852AB" w:rsidRDefault="009E1B3B" w:rsidP="00D30BD3">
                      <w:pPr>
                        <w:pStyle w:val="ListeParagraf"/>
                        <w:numPr>
                          <w:ilvl w:val="0"/>
                          <w:numId w:val="10"/>
                        </w:numP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>make  .................</w:t>
                      </w:r>
                      <w:r w:rsidR="00D30BD3"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 xml:space="preserve">        </w:t>
                      </w: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US"/>
                        </w:rPr>
                        <w:t>5</w:t>
                      </w:r>
                      <w:r w:rsidR="00D30BD3" w:rsidRPr="002852AB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US"/>
                        </w:rPr>
                        <w:t>.</w:t>
                      </w: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D30BD3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US"/>
                        </w:rPr>
                        <w:t>browser</w:t>
                      </w:r>
                      <w:r w:rsidR="00D30BD3"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</w:p>
                    <w:p w:rsidR="009E1B3B" w:rsidRDefault="00D30BD3" w:rsidP="009E1B3B">
                      <w:pPr>
                        <w:pStyle w:val="ListeParagraf"/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 xml:space="preserve">             </w:t>
                      </w:r>
                      <w:r w:rsidR="009E1B3B"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 xml:space="preserve">                 </w:t>
                      </w:r>
                      <w:r w:rsidR="0030380E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US"/>
                        </w:rPr>
                        <w:t xml:space="preserve">  </w:t>
                      </w:r>
                      <w:r w:rsidR="009E1B3B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US"/>
                        </w:rPr>
                        <w:t>6</w:t>
                      </w:r>
                      <w:r w:rsidRPr="002852AB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US"/>
                        </w:rPr>
                        <w:t>.</w:t>
                      </w:r>
                      <w:r w:rsidR="009E1B3B"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lang w:val="en-US"/>
                        </w:rPr>
                        <w:t>the ticket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 xml:space="preserve">        </w:t>
                      </w:r>
                    </w:p>
                    <w:p w:rsidR="00D30BD3" w:rsidRPr="009E1B3B" w:rsidRDefault="009E1B3B" w:rsidP="009E1B3B">
                      <w:pPr>
                        <w:pStyle w:val="ListeParagraf"/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  <w:lang w:val="en-US"/>
                        </w:rPr>
                        <w:t xml:space="preserve">          </w:t>
                      </w:r>
                    </w:p>
                    <w:p w:rsidR="00D30BD3" w:rsidRPr="002852AB" w:rsidRDefault="00D30BD3" w:rsidP="00D30BD3">
                      <w:pPr>
                        <w:pStyle w:val="ListeParagraf"/>
                        <w:rPr>
                          <w:szCs w:val="84"/>
                          <w:lang w:val="en-US"/>
                        </w:rPr>
                      </w:pPr>
                    </w:p>
                    <w:p w:rsidR="00D30BD3" w:rsidRPr="00D1416F" w:rsidRDefault="00D30BD3" w:rsidP="00D30BD3">
                      <w:pPr>
                        <w:rPr>
                          <w:szCs w:val="84"/>
                          <w:lang w:val="en-US"/>
                        </w:rPr>
                      </w:pPr>
                    </w:p>
                    <w:p w:rsidR="00D30BD3" w:rsidRPr="00D1416F" w:rsidRDefault="00D30BD3" w:rsidP="00D30BD3">
                      <w:pPr>
                        <w:rPr>
                          <w:szCs w:val="84"/>
                          <w:lang w:val="en-US"/>
                        </w:rPr>
                      </w:pPr>
                    </w:p>
                    <w:p w:rsidR="00D30BD3" w:rsidRPr="00D1416F" w:rsidRDefault="00D30BD3" w:rsidP="00D30BD3">
                      <w:pPr>
                        <w:rPr>
                          <w:szCs w:val="84"/>
                          <w:lang w:val="en-US"/>
                        </w:rPr>
                      </w:pPr>
                    </w:p>
                    <w:p w:rsidR="00D30BD3" w:rsidRPr="00D1416F" w:rsidRDefault="00D30BD3" w:rsidP="00D30BD3">
                      <w:pPr>
                        <w:rPr>
                          <w:szCs w:val="84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30BD3" w:rsidRDefault="00D30BD3" w:rsidP="00D30BD3">
      <w:pPr>
        <w:rPr>
          <w:rFonts w:ascii="Comic Sans MS" w:hAnsi="Comic Sans MS"/>
          <w:b/>
          <w:sz w:val="16"/>
          <w:szCs w:val="16"/>
        </w:rPr>
      </w:pPr>
    </w:p>
    <w:p w:rsidR="00D30BD3" w:rsidRDefault="00D30BD3" w:rsidP="00D30BD3">
      <w:pPr>
        <w:rPr>
          <w:rFonts w:ascii="Comic Sans MS" w:hAnsi="Comic Sans MS"/>
          <w:b/>
          <w:sz w:val="16"/>
          <w:szCs w:val="16"/>
        </w:rPr>
      </w:pPr>
    </w:p>
    <w:p w:rsidR="00D30BD3" w:rsidRDefault="00D30BD3" w:rsidP="00D30BD3">
      <w:pPr>
        <w:rPr>
          <w:rFonts w:ascii="Comic Sans MS" w:hAnsi="Comic Sans MS"/>
          <w:b/>
          <w:sz w:val="16"/>
          <w:szCs w:val="16"/>
        </w:rPr>
      </w:pPr>
    </w:p>
    <w:p w:rsidR="00D30BD3" w:rsidRDefault="00D30BD3" w:rsidP="00D30BD3">
      <w:pPr>
        <w:rPr>
          <w:rFonts w:ascii="Comic Sans MS" w:hAnsi="Comic Sans MS"/>
          <w:b/>
          <w:sz w:val="16"/>
          <w:szCs w:val="16"/>
        </w:rPr>
      </w:pPr>
    </w:p>
    <w:p w:rsidR="00D30BD3" w:rsidRDefault="00D30BD3" w:rsidP="00D30BD3">
      <w:pPr>
        <w:rPr>
          <w:rFonts w:ascii="Comic Sans MS" w:hAnsi="Comic Sans MS"/>
          <w:b/>
          <w:sz w:val="16"/>
          <w:szCs w:val="16"/>
        </w:rPr>
      </w:pPr>
    </w:p>
    <w:p w:rsidR="00D30BD3" w:rsidRDefault="00D30BD3" w:rsidP="00D30BD3">
      <w:pPr>
        <w:rPr>
          <w:rFonts w:ascii="Comic Sans MS" w:hAnsi="Comic Sans MS"/>
          <w:b/>
          <w:sz w:val="16"/>
          <w:szCs w:val="16"/>
        </w:rPr>
      </w:pPr>
    </w:p>
    <w:p w:rsidR="00D30BD3" w:rsidRDefault="00D30BD3" w:rsidP="00D30BD3">
      <w:pPr>
        <w:rPr>
          <w:rFonts w:ascii="Comic Sans MS" w:hAnsi="Comic Sans MS"/>
          <w:b/>
          <w:sz w:val="16"/>
          <w:szCs w:val="16"/>
        </w:rPr>
      </w:pPr>
    </w:p>
    <w:p w:rsidR="00D30BD3" w:rsidRDefault="00D30BD3" w:rsidP="00D30BD3">
      <w:pPr>
        <w:rPr>
          <w:rFonts w:ascii="Comic Sans MS" w:hAnsi="Comic Sans MS"/>
          <w:b/>
          <w:sz w:val="16"/>
          <w:szCs w:val="16"/>
        </w:rPr>
      </w:pPr>
    </w:p>
    <w:p w:rsidR="00D30BD3" w:rsidRDefault="00D30BD3" w:rsidP="00D30BD3">
      <w:pPr>
        <w:rPr>
          <w:rFonts w:ascii="Comic Sans MS" w:hAnsi="Comic Sans MS"/>
          <w:b/>
          <w:sz w:val="16"/>
          <w:szCs w:val="16"/>
        </w:rPr>
      </w:pPr>
    </w:p>
    <w:p w:rsidR="00D30BD3" w:rsidRDefault="00D30BD3" w:rsidP="00D30BD3">
      <w:pPr>
        <w:rPr>
          <w:rFonts w:ascii="Comic Sans MS" w:hAnsi="Comic Sans MS"/>
          <w:b/>
          <w:sz w:val="16"/>
          <w:szCs w:val="16"/>
        </w:rPr>
      </w:pPr>
    </w:p>
    <w:p w:rsidR="00D30BD3" w:rsidRDefault="00D30BD3" w:rsidP="00D30BD3">
      <w:pPr>
        <w:rPr>
          <w:rFonts w:ascii="Comic Sans MS" w:hAnsi="Comic Sans MS"/>
          <w:b/>
          <w:sz w:val="16"/>
          <w:szCs w:val="16"/>
        </w:rPr>
      </w:pPr>
    </w:p>
    <w:p w:rsidR="00D30BD3" w:rsidRDefault="00D30BD3" w:rsidP="00D30BD3">
      <w:pPr>
        <w:rPr>
          <w:rFonts w:ascii="Comic Sans MS" w:hAnsi="Comic Sans MS"/>
          <w:b/>
          <w:sz w:val="16"/>
          <w:szCs w:val="16"/>
        </w:rPr>
      </w:pPr>
    </w:p>
    <w:p w:rsidR="00D30BD3" w:rsidRDefault="00D30BD3" w:rsidP="00D30BD3">
      <w:pPr>
        <w:rPr>
          <w:rFonts w:ascii="Comic Sans MS" w:hAnsi="Comic Sans MS"/>
          <w:b/>
          <w:sz w:val="16"/>
          <w:szCs w:val="16"/>
        </w:rPr>
      </w:pPr>
    </w:p>
    <w:p w:rsidR="00D30BD3" w:rsidRDefault="00D30BD3" w:rsidP="00D30BD3">
      <w:pPr>
        <w:rPr>
          <w:rFonts w:ascii="Comic Sans MS" w:hAnsi="Comic Sans MS"/>
          <w:b/>
          <w:sz w:val="16"/>
          <w:szCs w:val="16"/>
        </w:rPr>
      </w:pPr>
    </w:p>
    <w:p w:rsidR="00D30BD3" w:rsidRDefault="009D6A5D" w:rsidP="00D30BD3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43815</wp:posOffset>
                </wp:positionV>
                <wp:extent cx="3968750" cy="4686935"/>
                <wp:effectExtent l="0" t="0" r="12700" b="18415"/>
                <wp:wrapNone/>
                <wp:docPr id="25" name="Yuvarlatılmış Dikdörtgen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8750" cy="4686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30BD3" w:rsidRDefault="00595352" w:rsidP="00D30BD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L</w:t>
                            </w:r>
                            <w:r w:rsidR="00D30BD3" w:rsidRPr="0059535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. </w:t>
                            </w:r>
                            <w:r w:rsidR="00D30BD3" w:rsidRPr="0059535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Answer the questions. (2x2=4 Pts)</w:t>
                            </w:r>
                          </w:p>
                          <w:p w:rsidR="00595352" w:rsidRPr="00595352" w:rsidRDefault="00595352" w:rsidP="00D30BD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D30BD3" w:rsidRPr="00D30BD3" w:rsidRDefault="009D6A5D" w:rsidP="00C565D1">
                            <w:pPr>
                              <w:rPr>
                                <w:rFonts w:ascii="Comic Sans MS" w:hAnsi="Comic Sans MS" w:cs="Calibri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448050" cy="2028825"/>
                                  <wp:effectExtent l="0" t="0" r="0" b="9525"/>
                                  <wp:docPr id="7" name="Resim 1">
                                    <a:hlinkClick xmlns:a="http://schemas.openxmlformats.org/drawingml/2006/main" r:id="rId8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48050" cy="2028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D30BD3" w:rsidRPr="00D30BD3">
                              <w:rPr>
                                <w:rFonts w:ascii="Comic Sans MS" w:hAnsi="Comic Sans MS" w:cs="Calibri"/>
                                <w:b/>
                                <w:lang w:val="en-US"/>
                              </w:rPr>
                              <w:t>1-Which one is TRUE ?</w:t>
                            </w:r>
                          </w:p>
                          <w:p w:rsidR="00D30BD3" w:rsidRPr="00D30BD3" w:rsidRDefault="00D30BD3" w:rsidP="00D30BD3">
                            <w:pPr>
                              <w:pStyle w:val="AralkYok"/>
                              <w:ind w:left="709" w:hanging="142"/>
                              <w:rPr>
                                <w:rFonts w:ascii="Comic Sans MS" w:hAnsi="Comic Sans MS" w:cs="Calibr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30BD3"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lang w:val="en-US"/>
                              </w:rPr>
                              <w:t>A)</w:t>
                            </w:r>
                            <w:r w:rsidRPr="00D30BD3">
                              <w:rPr>
                                <w:rFonts w:ascii="Comic Sans MS" w:hAnsi="Comic Sans MS" w:cs="Calibri"/>
                                <w:sz w:val="20"/>
                                <w:szCs w:val="20"/>
                                <w:lang w:val="en-US"/>
                              </w:rPr>
                              <w:t xml:space="preserve">  Boys like sending e-mails</w:t>
                            </w:r>
                          </w:p>
                          <w:p w:rsidR="00D30BD3" w:rsidRPr="00D30BD3" w:rsidRDefault="00D30BD3" w:rsidP="00D30BD3">
                            <w:pPr>
                              <w:pStyle w:val="AralkYok"/>
                              <w:ind w:left="709" w:hanging="142"/>
                              <w:rPr>
                                <w:rFonts w:ascii="Comic Sans MS" w:hAnsi="Comic Sans MS" w:cs="Calibr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30BD3"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lang w:val="en-US"/>
                              </w:rPr>
                              <w:t>B)</w:t>
                            </w:r>
                            <w:r w:rsidRPr="00D30BD3">
                              <w:rPr>
                                <w:rFonts w:ascii="Comic Sans MS" w:hAnsi="Comic Sans MS" w:cs="Calibri"/>
                                <w:sz w:val="20"/>
                                <w:szCs w:val="20"/>
                                <w:lang w:val="en-US"/>
                              </w:rPr>
                              <w:t xml:space="preserve">  Sending a message is a way of communication</w:t>
                            </w:r>
                          </w:p>
                          <w:p w:rsidR="00D30BD3" w:rsidRPr="00D30BD3" w:rsidRDefault="00D30BD3" w:rsidP="00D30BD3">
                            <w:pPr>
                              <w:pStyle w:val="AralkYok"/>
                              <w:ind w:left="709" w:hanging="142"/>
                              <w:rPr>
                                <w:rFonts w:ascii="Comic Sans MS" w:hAnsi="Comic Sans MS" w:cs="Calibr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30BD3"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lang w:val="en-US"/>
                              </w:rPr>
                              <w:t>C)</w:t>
                            </w:r>
                            <w:r w:rsidRPr="00D30BD3">
                              <w:rPr>
                                <w:rFonts w:ascii="Comic Sans MS" w:hAnsi="Comic Sans MS" w:cs="Calibri"/>
                                <w:sz w:val="20"/>
                                <w:szCs w:val="20"/>
                                <w:lang w:val="en-US"/>
                              </w:rPr>
                              <w:t xml:space="preserve">  Sending e-mail is fun</w:t>
                            </w:r>
                          </w:p>
                          <w:p w:rsidR="00D30BD3" w:rsidRPr="00D30BD3" w:rsidRDefault="00D30BD3" w:rsidP="00D30BD3">
                            <w:pPr>
                              <w:pStyle w:val="AralkYok"/>
                              <w:ind w:left="709" w:hanging="142"/>
                              <w:rPr>
                                <w:rFonts w:ascii="Comic Sans MS" w:hAnsi="Comic Sans MS" w:cs="Calibr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30BD3"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lang w:val="en-US"/>
                              </w:rPr>
                              <w:t>D)</w:t>
                            </w:r>
                            <w:r w:rsidRPr="00D30BD3">
                              <w:rPr>
                                <w:rFonts w:ascii="Comic Sans MS" w:hAnsi="Comic Sans MS" w:cs="Calibri"/>
                                <w:sz w:val="20"/>
                                <w:szCs w:val="20"/>
                                <w:lang w:val="en-US"/>
                              </w:rPr>
                              <w:t xml:space="preserve">  Teenagers hate texting messages </w:t>
                            </w:r>
                          </w:p>
                          <w:p w:rsidR="00D30BD3" w:rsidRPr="00D30BD3" w:rsidRDefault="00D30BD3" w:rsidP="00D30BD3">
                            <w:pPr>
                              <w:pStyle w:val="AralkYok"/>
                              <w:ind w:left="1440" w:hanging="1156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30BD3"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lang w:val="en-US"/>
                              </w:rPr>
                              <w:t>2-Boys - - - - - .</w:t>
                            </w:r>
                          </w:p>
                          <w:p w:rsidR="00D30BD3" w:rsidRPr="00D30BD3" w:rsidRDefault="00D30BD3" w:rsidP="00D30BD3">
                            <w:pPr>
                              <w:pStyle w:val="AralkYok"/>
                              <w:ind w:left="709"/>
                              <w:rPr>
                                <w:rFonts w:ascii="Comic Sans MS" w:hAnsi="Comic Sans MS" w:cs="Calibr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30BD3"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lang w:val="en-US"/>
                              </w:rPr>
                              <w:t>A)</w:t>
                            </w:r>
                            <w:r w:rsidRPr="00D30BD3">
                              <w:rPr>
                                <w:rFonts w:ascii="Comic Sans MS" w:hAnsi="Comic Sans MS" w:cs="Calibri"/>
                                <w:sz w:val="20"/>
                                <w:szCs w:val="20"/>
                                <w:lang w:val="en-US"/>
                              </w:rPr>
                              <w:t xml:space="preserve">  prefer sending e-mails to making calls</w:t>
                            </w:r>
                          </w:p>
                          <w:p w:rsidR="00D30BD3" w:rsidRPr="00D30BD3" w:rsidRDefault="00D30BD3" w:rsidP="00D30BD3">
                            <w:pPr>
                              <w:pStyle w:val="AralkYok"/>
                              <w:ind w:left="709"/>
                              <w:rPr>
                                <w:rFonts w:ascii="Comic Sans MS" w:hAnsi="Comic Sans MS" w:cs="Calibr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30BD3"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lang w:val="en-US"/>
                              </w:rPr>
                              <w:t>B)</w:t>
                            </w:r>
                            <w:r w:rsidRPr="00D30BD3">
                              <w:rPr>
                                <w:rFonts w:ascii="Comic Sans MS" w:hAnsi="Comic Sans MS" w:cs="Calibri"/>
                                <w:sz w:val="20"/>
                                <w:szCs w:val="20"/>
                                <w:lang w:val="en-US"/>
                              </w:rPr>
                              <w:t xml:space="preserve">  send more messages than girls</w:t>
                            </w:r>
                          </w:p>
                          <w:p w:rsidR="00D30BD3" w:rsidRPr="00D30BD3" w:rsidRDefault="00D30BD3" w:rsidP="00D30BD3">
                            <w:pPr>
                              <w:pStyle w:val="AralkYok"/>
                              <w:ind w:left="709"/>
                              <w:rPr>
                                <w:rFonts w:ascii="Comic Sans MS" w:hAnsi="Comic Sans MS" w:cs="Calibr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30BD3"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lang w:val="en-US"/>
                              </w:rPr>
                              <w:t>C)</w:t>
                            </w:r>
                            <w:r w:rsidRPr="00D30BD3">
                              <w:rPr>
                                <w:rFonts w:ascii="Comic Sans MS" w:hAnsi="Comic Sans MS" w:cs="Calibri"/>
                                <w:sz w:val="20"/>
                                <w:szCs w:val="20"/>
                                <w:lang w:val="en-US"/>
                              </w:rPr>
                              <w:t xml:space="preserve">  send less messages than girls</w:t>
                            </w:r>
                          </w:p>
                          <w:p w:rsidR="00D30BD3" w:rsidRPr="00D30BD3" w:rsidRDefault="00D30BD3" w:rsidP="00D30BD3">
                            <w:pPr>
                              <w:pStyle w:val="AralkYok"/>
                              <w:ind w:left="709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30BD3"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lang w:val="en-US"/>
                              </w:rPr>
                              <w:t>D)</w:t>
                            </w:r>
                            <w:r w:rsidRPr="00D30BD3">
                              <w:rPr>
                                <w:rFonts w:ascii="Comic Sans MS" w:hAnsi="Comic Sans MS" w:cs="Calibri"/>
                                <w:sz w:val="20"/>
                                <w:szCs w:val="20"/>
                                <w:lang w:val="en-US"/>
                              </w:rPr>
                              <w:t xml:space="preserve">  prefer face to face communication</w:t>
                            </w:r>
                          </w:p>
                          <w:p w:rsidR="00D30BD3" w:rsidRDefault="00D30BD3" w:rsidP="00D30BD3">
                            <w:pPr>
                              <w:ind w:left="70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25" o:spid="_x0000_s1034" style="position:absolute;margin-left:267.25pt;margin-top:3.45pt;width:312.5pt;height:369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">
                <v:textbox>
                  <w:txbxContent>
                    <w:p w:rsidR="00D30BD3" w:rsidRDefault="00595352" w:rsidP="00D30BD3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L</w:t>
                      </w:r>
                      <w:r w:rsidR="00D30BD3" w:rsidRPr="0059535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 xml:space="preserve">. </w:t>
                      </w:r>
                      <w:r w:rsidR="00D30BD3" w:rsidRPr="0059535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  <w:lang w:val="en-US"/>
                        </w:rPr>
                        <w:t>Answer the questions. (2x2=4 Pts)</w:t>
                      </w:r>
                    </w:p>
                    <w:p w:rsidR="00595352" w:rsidRPr="00595352" w:rsidRDefault="00595352" w:rsidP="00D30BD3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D30BD3" w:rsidRPr="00D30BD3" w:rsidRDefault="009D6A5D" w:rsidP="00C565D1">
                      <w:pPr>
                        <w:rPr>
                          <w:rFonts w:ascii="Comic Sans MS" w:hAnsi="Comic Sans MS" w:cs="Calibri"/>
                          <w:b/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448050" cy="2028825"/>
                            <wp:effectExtent l="0" t="0" r="0" b="9525"/>
                            <wp:docPr id="7" name="Resim 1">
                              <a:hlinkClick xmlns:a="http://schemas.openxmlformats.org/drawingml/2006/main" r:id="rId8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48050" cy="2028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D30BD3" w:rsidRPr="00D30BD3">
                        <w:rPr>
                          <w:rFonts w:ascii="Comic Sans MS" w:hAnsi="Comic Sans MS" w:cs="Calibri"/>
                          <w:b/>
                          <w:lang w:val="en-US"/>
                        </w:rPr>
                        <w:t>1-Which one is TRUE ?</w:t>
                      </w:r>
                    </w:p>
                    <w:p w:rsidR="00D30BD3" w:rsidRPr="00D30BD3" w:rsidRDefault="00D30BD3" w:rsidP="00D30BD3">
                      <w:pPr>
                        <w:pStyle w:val="AralkYok"/>
                        <w:ind w:left="709" w:hanging="142"/>
                        <w:rPr>
                          <w:rFonts w:ascii="Comic Sans MS" w:hAnsi="Comic Sans MS" w:cs="Calibri"/>
                          <w:sz w:val="20"/>
                          <w:szCs w:val="20"/>
                          <w:lang w:val="en-US"/>
                        </w:rPr>
                      </w:pPr>
                      <w:r w:rsidRPr="00D30BD3"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lang w:val="en-US"/>
                        </w:rPr>
                        <w:t>A)</w:t>
                      </w:r>
                      <w:r w:rsidRPr="00D30BD3">
                        <w:rPr>
                          <w:rFonts w:ascii="Comic Sans MS" w:hAnsi="Comic Sans MS" w:cs="Calibri"/>
                          <w:sz w:val="20"/>
                          <w:szCs w:val="20"/>
                          <w:lang w:val="en-US"/>
                        </w:rPr>
                        <w:t xml:space="preserve">  Boys like sending e-mails</w:t>
                      </w:r>
                    </w:p>
                    <w:p w:rsidR="00D30BD3" w:rsidRPr="00D30BD3" w:rsidRDefault="00D30BD3" w:rsidP="00D30BD3">
                      <w:pPr>
                        <w:pStyle w:val="AralkYok"/>
                        <w:ind w:left="709" w:hanging="142"/>
                        <w:rPr>
                          <w:rFonts w:ascii="Comic Sans MS" w:hAnsi="Comic Sans MS" w:cs="Calibri"/>
                          <w:sz w:val="20"/>
                          <w:szCs w:val="20"/>
                          <w:lang w:val="en-US"/>
                        </w:rPr>
                      </w:pPr>
                      <w:r w:rsidRPr="00D30BD3"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lang w:val="en-US"/>
                        </w:rPr>
                        <w:t>B)</w:t>
                      </w:r>
                      <w:r w:rsidRPr="00D30BD3">
                        <w:rPr>
                          <w:rFonts w:ascii="Comic Sans MS" w:hAnsi="Comic Sans MS" w:cs="Calibri"/>
                          <w:sz w:val="20"/>
                          <w:szCs w:val="20"/>
                          <w:lang w:val="en-US"/>
                        </w:rPr>
                        <w:t xml:space="preserve">  Sending a message is a way of communication</w:t>
                      </w:r>
                    </w:p>
                    <w:p w:rsidR="00D30BD3" w:rsidRPr="00D30BD3" w:rsidRDefault="00D30BD3" w:rsidP="00D30BD3">
                      <w:pPr>
                        <w:pStyle w:val="AralkYok"/>
                        <w:ind w:left="709" w:hanging="142"/>
                        <w:rPr>
                          <w:rFonts w:ascii="Comic Sans MS" w:hAnsi="Comic Sans MS" w:cs="Calibri"/>
                          <w:sz w:val="20"/>
                          <w:szCs w:val="20"/>
                          <w:lang w:val="en-US"/>
                        </w:rPr>
                      </w:pPr>
                      <w:r w:rsidRPr="00D30BD3"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lang w:val="en-US"/>
                        </w:rPr>
                        <w:t>C)</w:t>
                      </w:r>
                      <w:r w:rsidRPr="00D30BD3">
                        <w:rPr>
                          <w:rFonts w:ascii="Comic Sans MS" w:hAnsi="Comic Sans MS" w:cs="Calibri"/>
                          <w:sz w:val="20"/>
                          <w:szCs w:val="20"/>
                          <w:lang w:val="en-US"/>
                        </w:rPr>
                        <w:t xml:space="preserve">  Sending e-mail is fun</w:t>
                      </w:r>
                    </w:p>
                    <w:p w:rsidR="00D30BD3" w:rsidRPr="00D30BD3" w:rsidRDefault="00D30BD3" w:rsidP="00D30BD3">
                      <w:pPr>
                        <w:pStyle w:val="AralkYok"/>
                        <w:ind w:left="709" w:hanging="142"/>
                        <w:rPr>
                          <w:rFonts w:ascii="Comic Sans MS" w:hAnsi="Comic Sans MS" w:cs="Calibri"/>
                          <w:sz w:val="20"/>
                          <w:szCs w:val="20"/>
                          <w:lang w:val="en-US"/>
                        </w:rPr>
                      </w:pPr>
                      <w:r w:rsidRPr="00D30BD3"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lang w:val="en-US"/>
                        </w:rPr>
                        <w:t>D)</w:t>
                      </w:r>
                      <w:r w:rsidRPr="00D30BD3">
                        <w:rPr>
                          <w:rFonts w:ascii="Comic Sans MS" w:hAnsi="Comic Sans MS" w:cs="Calibri"/>
                          <w:sz w:val="20"/>
                          <w:szCs w:val="20"/>
                          <w:lang w:val="en-US"/>
                        </w:rPr>
                        <w:t xml:space="preserve">  Teenagers hate texting messages </w:t>
                      </w:r>
                    </w:p>
                    <w:p w:rsidR="00D30BD3" w:rsidRPr="00D30BD3" w:rsidRDefault="00D30BD3" w:rsidP="00D30BD3">
                      <w:pPr>
                        <w:pStyle w:val="AralkYok"/>
                        <w:ind w:left="1440" w:hanging="1156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D30BD3"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lang w:val="en-US"/>
                        </w:rPr>
                        <w:t>2-Boys - - - - - .</w:t>
                      </w:r>
                    </w:p>
                    <w:p w:rsidR="00D30BD3" w:rsidRPr="00D30BD3" w:rsidRDefault="00D30BD3" w:rsidP="00D30BD3">
                      <w:pPr>
                        <w:pStyle w:val="AralkYok"/>
                        <w:ind w:left="709"/>
                        <w:rPr>
                          <w:rFonts w:ascii="Comic Sans MS" w:hAnsi="Comic Sans MS" w:cs="Calibri"/>
                          <w:sz w:val="20"/>
                          <w:szCs w:val="20"/>
                          <w:lang w:val="en-US"/>
                        </w:rPr>
                      </w:pPr>
                      <w:r w:rsidRPr="00D30BD3"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lang w:val="en-US"/>
                        </w:rPr>
                        <w:t>A)</w:t>
                      </w:r>
                      <w:r w:rsidRPr="00D30BD3">
                        <w:rPr>
                          <w:rFonts w:ascii="Comic Sans MS" w:hAnsi="Comic Sans MS" w:cs="Calibri"/>
                          <w:sz w:val="20"/>
                          <w:szCs w:val="20"/>
                          <w:lang w:val="en-US"/>
                        </w:rPr>
                        <w:t xml:space="preserve">  prefer sending e-mails to making calls</w:t>
                      </w:r>
                    </w:p>
                    <w:p w:rsidR="00D30BD3" w:rsidRPr="00D30BD3" w:rsidRDefault="00D30BD3" w:rsidP="00D30BD3">
                      <w:pPr>
                        <w:pStyle w:val="AralkYok"/>
                        <w:ind w:left="709"/>
                        <w:rPr>
                          <w:rFonts w:ascii="Comic Sans MS" w:hAnsi="Comic Sans MS" w:cs="Calibri"/>
                          <w:sz w:val="20"/>
                          <w:szCs w:val="20"/>
                          <w:lang w:val="en-US"/>
                        </w:rPr>
                      </w:pPr>
                      <w:r w:rsidRPr="00D30BD3"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lang w:val="en-US"/>
                        </w:rPr>
                        <w:t>B)</w:t>
                      </w:r>
                      <w:r w:rsidRPr="00D30BD3">
                        <w:rPr>
                          <w:rFonts w:ascii="Comic Sans MS" w:hAnsi="Comic Sans MS" w:cs="Calibri"/>
                          <w:sz w:val="20"/>
                          <w:szCs w:val="20"/>
                          <w:lang w:val="en-US"/>
                        </w:rPr>
                        <w:t xml:space="preserve">  send more messages than girls</w:t>
                      </w:r>
                    </w:p>
                    <w:p w:rsidR="00D30BD3" w:rsidRPr="00D30BD3" w:rsidRDefault="00D30BD3" w:rsidP="00D30BD3">
                      <w:pPr>
                        <w:pStyle w:val="AralkYok"/>
                        <w:ind w:left="709"/>
                        <w:rPr>
                          <w:rFonts w:ascii="Comic Sans MS" w:hAnsi="Comic Sans MS" w:cs="Calibri"/>
                          <w:sz w:val="20"/>
                          <w:szCs w:val="20"/>
                          <w:lang w:val="en-US"/>
                        </w:rPr>
                      </w:pPr>
                      <w:r w:rsidRPr="00D30BD3"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lang w:val="en-US"/>
                        </w:rPr>
                        <w:t>C)</w:t>
                      </w:r>
                      <w:r w:rsidRPr="00D30BD3">
                        <w:rPr>
                          <w:rFonts w:ascii="Comic Sans MS" w:hAnsi="Comic Sans MS" w:cs="Calibri"/>
                          <w:sz w:val="20"/>
                          <w:szCs w:val="20"/>
                          <w:lang w:val="en-US"/>
                        </w:rPr>
                        <w:t xml:space="preserve">  send less messages than girls</w:t>
                      </w:r>
                    </w:p>
                    <w:p w:rsidR="00D30BD3" w:rsidRPr="00D30BD3" w:rsidRDefault="00D30BD3" w:rsidP="00D30BD3">
                      <w:pPr>
                        <w:pStyle w:val="AralkYok"/>
                        <w:ind w:left="709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D30BD3"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lang w:val="en-US"/>
                        </w:rPr>
                        <w:t>D)</w:t>
                      </w:r>
                      <w:r w:rsidRPr="00D30BD3">
                        <w:rPr>
                          <w:rFonts w:ascii="Comic Sans MS" w:hAnsi="Comic Sans MS" w:cs="Calibri"/>
                          <w:sz w:val="20"/>
                          <w:szCs w:val="20"/>
                          <w:lang w:val="en-US"/>
                        </w:rPr>
                        <w:t xml:space="preserve">  prefer face to face communication</w:t>
                      </w:r>
                    </w:p>
                    <w:p w:rsidR="00D30BD3" w:rsidRDefault="00D30BD3" w:rsidP="00D30BD3">
                      <w:pPr>
                        <w:ind w:left="709"/>
                      </w:pPr>
                    </w:p>
                  </w:txbxContent>
                </v:textbox>
              </v:roundrect>
            </w:pict>
          </mc:Fallback>
        </mc:AlternateContent>
      </w:r>
    </w:p>
    <w:p w:rsidR="00D30BD3" w:rsidRDefault="00D30BD3" w:rsidP="00D30BD3">
      <w:pPr>
        <w:rPr>
          <w:rFonts w:ascii="Comic Sans MS" w:hAnsi="Comic Sans MS"/>
          <w:b/>
          <w:sz w:val="16"/>
          <w:szCs w:val="16"/>
        </w:rPr>
      </w:pPr>
    </w:p>
    <w:p w:rsidR="00D30BD3" w:rsidRDefault="00D30BD3" w:rsidP="00D30BD3">
      <w:pPr>
        <w:ind w:hanging="426"/>
        <w:rPr>
          <w:rFonts w:ascii="Comic Sans MS" w:hAnsi="Comic Sans MS"/>
          <w:b/>
          <w:sz w:val="16"/>
          <w:szCs w:val="16"/>
        </w:rPr>
      </w:pPr>
    </w:p>
    <w:p w:rsidR="00D30BD3" w:rsidRDefault="00D30BD3" w:rsidP="00D30BD3">
      <w:pPr>
        <w:rPr>
          <w:rFonts w:ascii="Comic Sans MS" w:hAnsi="Comic Sans MS"/>
          <w:b/>
          <w:sz w:val="16"/>
          <w:szCs w:val="16"/>
        </w:rPr>
      </w:pPr>
    </w:p>
    <w:p w:rsidR="00D30BD3" w:rsidRDefault="00D30BD3" w:rsidP="00D30BD3">
      <w:pPr>
        <w:rPr>
          <w:rFonts w:ascii="Comic Sans MS" w:hAnsi="Comic Sans MS"/>
          <w:b/>
          <w:sz w:val="16"/>
          <w:szCs w:val="16"/>
        </w:rPr>
      </w:pPr>
    </w:p>
    <w:p w:rsidR="00D30BD3" w:rsidRDefault="00D30BD3" w:rsidP="00D30BD3">
      <w:pPr>
        <w:jc w:val="center"/>
        <w:rPr>
          <w:rFonts w:ascii="Comic Sans MS" w:hAnsi="Comic Sans MS"/>
          <w:b/>
          <w:sz w:val="16"/>
          <w:szCs w:val="16"/>
        </w:rPr>
      </w:pPr>
    </w:p>
    <w:p w:rsidR="00D30BD3" w:rsidRDefault="00D30BD3" w:rsidP="00D30BD3">
      <w:pPr>
        <w:rPr>
          <w:rFonts w:ascii="Comic Sans MS" w:eastAsia="Times New Roman" w:hAnsi="Comic Sans MS" w:cs="Times New Roman"/>
          <w:b/>
          <w:sz w:val="18"/>
          <w:lang w:val="en-US"/>
        </w:rPr>
      </w:pPr>
    </w:p>
    <w:p w:rsidR="00D30BD3" w:rsidRDefault="00D30BD3" w:rsidP="00D30BD3">
      <w:pPr>
        <w:rPr>
          <w:rFonts w:ascii="Comic Sans MS" w:eastAsia="Times New Roman" w:hAnsi="Comic Sans MS" w:cs="Times New Roman"/>
          <w:b/>
          <w:sz w:val="18"/>
          <w:lang w:val="en-US"/>
        </w:rPr>
      </w:pPr>
    </w:p>
    <w:tbl>
      <w:tblPr>
        <w:tblW w:w="10450" w:type="dxa"/>
        <w:tblInd w:w="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5610"/>
        <w:gridCol w:w="4840"/>
      </w:tblGrid>
      <w:tr w:rsidR="00D30BD3" w:rsidRPr="00E13667" w:rsidTr="00471257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10" w:type="dxa"/>
            <w:shd w:val="clear" w:color="auto" w:fill="auto"/>
            <w:vAlign w:val="bottom"/>
          </w:tcPr>
          <w:p w:rsidR="00D30BD3" w:rsidRPr="00E13667" w:rsidRDefault="00D30BD3" w:rsidP="00471257">
            <w:pPr>
              <w:spacing w:line="0" w:lineRule="atLeast"/>
              <w:rPr>
                <w:rFonts w:ascii="Times New Roman" w:eastAsia="Times New Roman" w:hAnsi="Times New Roman"/>
                <w:sz w:val="4"/>
                <w:lang w:val="en-US"/>
              </w:rPr>
            </w:pPr>
          </w:p>
        </w:tc>
        <w:tc>
          <w:tcPr>
            <w:tcW w:w="4840" w:type="dxa"/>
            <w:vAlign w:val="bottom"/>
          </w:tcPr>
          <w:p w:rsidR="00D30BD3" w:rsidRPr="00E13667" w:rsidRDefault="00D30BD3" w:rsidP="00471257">
            <w:pPr>
              <w:spacing w:line="0" w:lineRule="atLeast"/>
              <w:rPr>
                <w:rFonts w:ascii="Times New Roman" w:eastAsia="Times New Roman" w:hAnsi="Times New Roman" w:cs="Times New Roman"/>
                <w:sz w:val="23"/>
                <w:lang w:val="en-US"/>
              </w:rPr>
            </w:pPr>
          </w:p>
        </w:tc>
      </w:tr>
    </w:tbl>
    <w:p w:rsidR="00D30BD3" w:rsidRDefault="00D30BD3" w:rsidP="00D30BD3">
      <w:pPr>
        <w:ind w:hanging="284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455BF4" w:rsidRDefault="00455BF4">
      <w:pPr>
        <w:spacing w:line="200" w:lineRule="exact"/>
        <w:rPr>
          <w:rFonts w:ascii="Times New Roman" w:eastAsia="Times New Roman" w:hAnsi="Times New Roman"/>
          <w:lang w:val="en-US"/>
        </w:rPr>
      </w:pPr>
    </w:p>
    <w:p w:rsidR="00455BF4" w:rsidRPr="00455BF4" w:rsidRDefault="00455BF4" w:rsidP="00455BF4">
      <w:pPr>
        <w:rPr>
          <w:rFonts w:ascii="Times New Roman" w:eastAsia="Times New Roman" w:hAnsi="Times New Roman"/>
          <w:lang w:val="en-US"/>
        </w:rPr>
      </w:pPr>
    </w:p>
    <w:p w:rsidR="00455BF4" w:rsidRPr="00455BF4" w:rsidRDefault="00455BF4" w:rsidP="00455BF4">
      <w:pPr>
        <w:rPr>
          <w:rFonts w:ascii="Times New Roman" w:eastAsia="Times New Roman" w:hAnsi="Times New Roman"/>
          <w:lang w:val="en-US"/>
        </w:rPr>
      </w:pPr>
    </w:p>
    <w:p w:rsidR="00455BF4" w:rsidRPr="00455BF4" w:rsidRDefault="00455BF4" w:rsidP="00455BF4">
      <w:pPr>
        <w:rPr>
          <w:rFonts w:ascii="Times New Roman" w:eastAsia="Times New Roman" w:hAnsi="Times New Roman"/>
          <w:lang w:val="en-US"/>
        </w:rPr>
      </w:pPr>
    </w:p>
    <w:p w:rsidR="00455BF4" w:rsidRPr="00455BF4" w:rsidRDefault="009D6A5D" w:rsidP="00455BF4">
      <w:pPr>
        <w:rPr>
          <w:rFonts w:ascii="Times New Roman" w:eastAsia="Times New Roman" w:hAnsi="Times New Roman"/>
          <w:lang w:val="en-US"/>
        </w:rPr>
      </w:pPr>
      <w:r>
        <w:rPr>
          <w:rFonts w:ascii="Comic Sans MS" w:hAnsi="Comic Sans MS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1968500</wp:posOffset>
                </wp:positionH>
                <wp:positionV relativeFrom="paragraph">
                  <wp:posOffset>34925</wp:posOffset>
                </wp:positionV>
                <wp:extent cx="142875" cy="380365"/>
                <wp:effectExtent l="53975" t="15875" r="50800" b="51435"/>
                <wp:wrapNone/>
                <wp:docPr id="11" name="AutoShape 40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380365"/>
                        </a:xfrm>
                        <a:prstGeom prst="downArrow">
                          <a:avLst>
                            <a:gd name="adj1" fmla="val 50000"/>
                            <a:gd name="adj2" fmla="val 66556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40" o:spid="_x0000_s1026" type="#_x0000_t67" href="https://www.sorubak.com/" style="position:absolute;margin-left:155pt;margin-top:2.75pt;width:11.25pt;height:29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" o:button="t" strokeweight="2.5pt">
                <v:fill o:detectmouseclick="t"/>
                <v:shadow color="#868686"/>
                <v:textbox style="layout-flow:vertical-ideographic"/>
              </v:shape>
            </w:pict>
          </mc:Fallback>
        </mc:AlternateContent>
      </w:r>
    </w:p>
    <w:p w:rsidR="00455BF4" w:rsidRPr="00455BF4" w:rsidRDefault="009D6A5D" w:rsidP="00455BF4">
      <w:pPr>
        <w:rPr>
          <w:rFonts w:ascii="Times New Roman" w:eastAsia="Times New Roman" w:hAnsi="Times New Roman"/>
          <w:lang w:val="en-US"/>
        </w:rPr>
      </w:pPr>
      <w:r>
        <w:rPr>
          <w:rFonts w:ascii="Comic Sans MS" w:eastAsia="SimSun" w:hAnsi="Comic Sans MS" w:cs="Times New Roman"/>
          <w:noProof/>
          <w:kern w:val="2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135890</wp:posOffset>
                </wp:positionV>
                <wp:extent cx="3355975" cy="2027555"/>
                <wp:effectExtent l="0" t="0" r="15875" b="10795"/>
                <wp:wrapNone/>
                <wp:docPr id="8" name="Yuvarlatılmış 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5975" cy="20275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30BD3" w:rsidRDefault="006133BA" w:rsidP="006133BA">
                            <w:pPr>
                              <w:numPr>
                                <w:ilvl w:val="0"/>
                                <w:numId w:val="13"/>
                              </w:numPr>
                              <w:contextualSpacing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>_______</w:t>
                            </w:r>
                            <w:r w:rsidR="00AA2DE2"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>____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lang w:val="en-US"/>
                              </w:rPr>
                              <w:t xml:space="preserve">______ </w:t>
                            </w:r>
                            <w:r w:rsidRPr="006133BA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>want to be public about their complaints.</w:t>
                            </w:r>
                          </w:p>
                          <w:p w:rsidR="006133BA" w:rsidRDefault="006133BA" w:rsidP="006133BA">
                            <w:pPr>
                              <w:numPr>
                                <w:ilvl w:val="0"/>
                                <w:numId w:val="13"/>
                              </w:numPr>
                              <w:contextualSpacing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>________</w:t>
                            </w:r>
                            <w:r w:rsidR="00AA2DE2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>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>______don't share, like or comment on anything.</w:t>
                            </w:r>
                          </w:p>
                          <w:p w:rsidR="006133BA" w:rsidRDefault="006133BA" w:rsidP="006133BA">
                            <w:pPr>
                              <w:numPr>
                                <w:ilvl w:val="0"/>
                                <w:numId w:val="13"/>
                              </w:numPr>
                              <w:contextualSpacing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>_______</w:t>
                            </w:r>
                            <w:r w:rsidR="00AA2DE2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>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>_______ love recognition.</w:t>
                            </w:r>
                          </w:p>
                          <w:p w:rsidR="006133BA" w:rsidRDefault="006133BA" w:rsidP="006133BA">
                            <w:pPr>
                              <w:numPr>
                                <w:ilvl w:val="0"/>
                                <w:numId w:val="13"/>
                              </w:numPr>
                              <w:contextualSpacing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>________</w:t>
                            </w:r>
                            <w:r w:rsidR="00AA2DE2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>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>______ have tens of thousands of followers.</w:t>
                            </w:r>
                          </w:p>
                          <w:p w:rsidR="006133BA" w:rsidRPr="006133BA" w:rsidRDefault="006133BA" w:rsidP="006133BA">
                            <w:pPr>
                              <w:numPr>
                                <w:ilvl w:val="0"/>
                                <w:numId w:val="13"/>
                              </w:numPr>
                              <w:contextualSpacing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>________</w:t>
                            </w:r>
                            <w:r w:rsidR="00AA2DE2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>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  <w:t>______ Use social media just for the practical purposes.</w:t>
                            </w:r>
                          </w:p>
                          <w:p w:rsidR="00D30BD3" w:rsidRPr="006133BA" w:rsidRDefault="00D30BD3" w:rsidP="00CE4C7E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D30BD3" w:rsidRPr="006133BA" w:rsidRDefault="00D30BD3" w:rsidP="00D30BD3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D30BD3" w:rsidRPr="00DE2A1B" w:rsidRDefault="00D30BD3" w:rsidP="00D30BD3">
                            <w:pPr>
                              <w:rPr>
                                <w:szCs w:val="84"/>
                                <w:lang w:val="en-US"/>
                              </w:rPr>
                            </w:pPr>
                          </w:p>
                          <w:p w:rsidR="00D30BD3" w:rsidRPr="009C45CB" w:rsidRDefault="00D30BD3" w:rsidP="00D30BD3">
                            <w:pPr>
                              <w:rPr>
                                <w:szCs w:val="8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1" o:spid="_x0000_s1035" style="position:absolute;margin-left:-2.25pt;margin-top:10.7pt;width:264.25pt;height:159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" filled="f">
                <v:textbox>
                  <w:txbxContent>
                    <w:p w:rsidR="00D30BD3" w:rsidRDefault="006133BA" w:rsidP="006133BA">
                      <w:pPr>
                        <w:numPr>
                          <w:ilvl w:val="0"/>
                          <w:numId w:val="13"/>
                        </w:numPr>
                        <w:contextualSpacing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b/>
                          <w:lang w:val="en-US"/>
                        </w:rPr>
                        <w:t>_______</w:t>
                      </w:r>
                      <w:r w:rsidR="00AA2DE2">
                        <w:rPr>
                          <w:rFonts w:ascii="Comic Sans MS" w:hAnsi="Comic Sans MS"/>
                          <w:b/>
                          <w:lang w:val="en-US"/>
                        </w:rPr>
                        <w:t>____</w:t>
                      </w:r>
                      <w:r>
                        <w:rPr>
                          <w:rFonts w:ascii="Comic Sans MS" w:hAnsi="Comic Sans MS"/>
                          <w:b/>
                          <w:lang w:val="en-US"/>
                        </w:rPr>
                        <w:t xml:space="preserve">______ </w:t>
                      </w:r>
                      <w:r w:rsidRPr="006133BA"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>want to be public about their complaints.</w:t>
                      </w:r>
                    </w:p>
                    <w:p w:rsidR="006133BA" w:rsidRDefault="006133BA" w:rsidP="006133BA">
                      <w:pPr>
                        <w:numPr>
                          <w:ilvl w:val="0"/>
                          <w:numId w:val="13"/>
                        </w:numPr>
                        <w:contextualSpacing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>________</w:t>
                      </w:r>
                      <w:r w:rsidR="00AA2DE2"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>____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>______don't share, like or comment on anything.</w:t>
                      </w:r>
                    </w:p>
                    <w:p w:rsidR="006133BA" w:rsidRDefault="006133BA" w:rsidP="006133BA">
                      <w:pPr>
                        <w:numPr>
                          <w:ilvl w:val="0"/>
                          <w:numId w:val="13"/>
                        </w:numPr>
                        <w:contextualSpacing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>_______</w:t>
                      </w:r>
                      <w:r w:rsidR="00AA2DE2"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>____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>_______ love recognition.</w:t>
                      </w:r>
                    </w:p>
                    <w:p w:rsidR="006133BA" w:rsidRDefault="006133BA" w:rsidP="006133BA">
                      <w:pPr>
                        <w:numPr>
                          <w:ilvl w:val="0"/>
                          <w:numId w:val="13"/>
                        </w:numPr>
                        <w:contextualSpacing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>________</w:t>
                      </w:r>
                      <w:r w:rsidR="00AA2DE2"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>____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>______ have tens of thousands of followers.</w:t>
                      </w:r>
                    </w:p>
                    <w:p w:rsidR="006133BA" w:rsidRPr="006133BA" w:rsidRDefault="006133BA" w:rsidP="006133BA">
                      <w:pPr>
                        <w:numPr>
                          <w:ilvl w:val="0"/>
                          <w:numId w:val="13"/>
                        </w:numPr>
                        <w:contextualSpacing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>________</w:t>
                      </w:r>
                      <w:r w:rsidR="00AA2DE2"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>____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  <w:t>______ Use social media just for the practical purposes.</w:t>
                      </w:r>
                    </w:p>
                    <w:p w:rsidR="00D30BD3" w:rsidRPr="006133BA" w:rsidRDefault="00D30BD3" w:rsidP="00CE4C7E">
                      <w:pPr>
                        <w:contextualSpacing/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</w:pPr>
                    </w:p>
                    <w:p w:rsidR="00D30BD3" w:rsidRPr="006133BA" w:rsidRDefault="00D30BD3" w:rsidP="00D30BD3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  <w:lang w:val="en-US"/>
                        </w:rPr>
                      </w:pPr>
                    </w:p>
                    <w:p w:rsidR="00D30BD3" w:rsidRPr="00DE2A1B" w:rsidRDefault="00D30BD3" w:rsidP="00D30BD3">
                      <w:pPr>
                        <w:rPr>
                          <w:szCs w:val="84"/>
                          <w:lang w:val="en-US"/>
                        </w:rPr>
                      </w:pPr>
                    </w:p>
                    <w:p w:rsidR="00D30BD3" w:rsidRPr="009C45CB" w:rsidRDefault="00D30BD3" w:rsidP="00D30BD3">
                      <w:pPr>
                        <w:rPr>
                          <w:szCs w:val="8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55BF4" w:rsidRPr="00455BF4" w:rsidRDefault="00455BF4" w:rsidP="00455BF4">
      <w:pPr>
        <w:rPr>
          <w:rFonts w:ascii="Times New Roman" w:eastAsia="Times New Roman" w:hAnsi="Times New Roman"/>
          <w:lang w:val="en-US"/>
        </w:rPr>
      </w:pPr>
    </w:p>
    <w:p w:rsidR="00455BF4" w:rsidRPr="00455BF4" w:rsidRDefault="00455BF4" w:rsidP="00455BF4">
      <w:pPr>
        <w:rPr>
          <w:rFonts w:ascii="Times New Roman" w:eastAsia="Times New Roman" w:hAnsi="Times New Roman"/>
          <w:lang w:val="en-US"/>
        </w:rPr>
      </w:pPr>
    </w:p>
    <w:p w:rsidR="00455BF4" w:rsidRPr="00455BF4" w:rsidRDefault="00455BF4" w:rsidP="00455BF4">
      <w:pPr>
        <w:rPr>
          <w:rFonts w:ascii="Times New Roman" w:eastAsia="Times New Roman" w:hAnsi="Times New Roman"/>
          <w:lang w:val="en-US"/>
        </w:rPr>
      </w:pPr>
    </w:p>
    <w:p w:rsidR="00455BF4" w:rsidRPr="00455BF4" w:rsidRDefault="00455BF4" w:rsidP="00455BF4">
      <w:pPr>
        <w:rPr>
          <w:rFonts w:ascii="Times New Roman" w:eastAsia="Times New Roman" w:hAnsi="Times New Roman"/>
          <w:lang w:val="en-US"/>
        </w:rPr>
      </w:pPr>
    </w:p>
    <w:p w:rsidR="00455BF4" w:rsidRPr="00455BF4" w:rsidRDefault="00455BF4" w:rsidP="00455BF4">
      <w:pPr>
        <w:rPr>
          <w:rFonts w:ascii="Times New Roman" w:eastAsia="Times New Roman" w:hAnsi="Times New Roman"/>
          <w:lang w:val="en-US"/>
        </w:rPr>
      </w:pPr>
    </w:p>
    <w:p w:rsidR="00455BF4" w:rsidRPr="00455BF4" w:rsidRDefault="00455BF4" w:rsidP="00455BF4">
      <w:pPr>
        <w:rPr>
          <w:rFonts w:ascii="Times New Roman" w:eastAsia="Times New Roman" w:hAnsi="Times New Roman"/>
          <w:lang w:val="en-US"/>
        </w:rPr>
      </w:pPr>
    </w:p>
    <w:p w:rsidR="00455BF4" w:rsidRPr="00455BF4" w:rsidRDefault="00455BF4" w:rsidP="00455BF4">
      <w:pPr>
        <w:rPr>
          <w:rFonts w:ascii="Times New Roman" w:eastAsia="Times New Roman" w:hAnsi="Times New Roman"/>
          <w:lang w:val="en-US"/>
        </w:rPr>
      </w:pPr>
    </w:p>
    <w:p w:rsidR="00455BF4" w:rsidRPr="00455BF4" w:rsidRDefault="00455BF4" w:rsidP="00455BF4">
      <w:pPr>
        <w:rPr>
          <w:rFonts w:ascii="Times New Roman" w:eastAsia="Times New Roman" w:hAnsi="Times New Roman"/>
          <w:lang w:val="en-US"/>
        </w:rPr>
      </w:pPr>
    </w:p>
    <w:p w:rsidR="00455BF4" w:rsidRPr="00455BF4" w:rsidRDefault="00455BF4" w:rsidP="00455BF4">
      <w:pPr>
        <w:rPr>
          <w:rFonts w:ascii="Times New Roman" w:eastAsia="Times New Roman" w:hAnsi="Times New Roman"/>
          <w:lang w:val="en-US"/>
        </w:rPr>
      </w:pPr>
    </w:p>
    <w:p w:rsidR="00455BF4" w:rsidRPr="00455BF4" w:rsidRDefault="00455BF4" w:rsidP="00455BF4">
      <w:pPr>
        <w:rPr>
          <w:rFonts w:ascii="Times New Roman" w:eastAsia="Times New Roman" w:hAnsi="Times New Roman"/>
          <w:lang w:val="en-US"/>
        </w:rPr>
      </w:pPr>
    </w:p>
    <w:p w:rsidR="00455BF4" w:rsidRDefault="00455BF4" w:rsidP="00455BF4">
      <w:pPr>
        <w:rPr>
          <w:rFonts w:ascii="Times New Roman" w:eastAsia="Times New Roman" w:hAnsi="Times New Roman"/>
          <w:lang w:val="en-US"/>
        </w:rPr>
      </w:pPr>
    </w:p>
    <w:p w:rsidR="00455BF4" w:rsidRDefault="00455BF4" w:rsidP="00455BF4">
      <w:pPr>
        <w:rPr>
          <w:rFonts w:ascii="Times New Roman" w:eastAsia="Times New Roman" w:hAnsi="Times New Roman"/>
          <w:lang w:val="en-US"/>
        </w:rPr>
      </w:pPr>
      <w:bookmarkStart w:id="2" w:name="_GoBack"/>
      <w:bookmarkEnd w:id="2"/>
    </w:p>
    <w:p w:rsidR="00455BF4" w:rsidRDefault="00455BF4" w:rsidP="00455BF4">
      <w:pPr>
        <w:rPr>
          <w:rFonts w:ascii="Times New Roman" w:eastAsia="Times New Roman" w:hAnsi="Times New Roman"/>
          <w:lang w:val="en-US"/>
        </w:rPr>
      </w:pPr>
    </w:p>
    <w:p w:rsidR="00455BF4" w:rsidRDefault="00455BF4" w:rsidP="00455BF4">
      <w:pPr>
        <w:rPr>
          <w:rFonts w:ascii="Times New Roman" w:eastAsia="Times New Roman" w:hAnsi="Times New Roman"/>
          <w:lang w:val="en-US"/>
        </w:rPr>
      </w:pPr>
    </w:p>
    <w:p w:rsidR="00471257" w:rsidRPr="00455BF4" w:rsidRDefault="002066EB" w:rsidP="00455BF4">
      <w:pPr>
        <w:tabs>
          <w:tab w:val="left" w:pos="1710"/>
        </w:tabs>
        <w:rPr>
          <w:rFonts w:ascii="Times New Roman" w:eastAsia="Times New Roman" w:hAnsi="Times New Roman" w:cs="Times New Roman"/>
          <w:b/>
          <w:lang w:val="en-US"/>
        </w:rPr>
      </w:pPr>
      <w:r>
        <w:rPr>
          <w:rFonts w:ascii="Times New Roman" w:eastAsia="Times New Roman" w:hAnsi="Times New Roman" w:cs="Times New Roman"/>
          <w:b/>
          <w:lang w:val="en-US"/>
        </w:rPr>
        <w:t xml:space="preserve">           </w:t>
      </w:r>
      <w:r w:rsidR="00455BF4" w:rsidRPr="00455BF4">
        <w:rPr>
          <w:rFonts w:ascii="Times New Roman" w:eastAsia="Times New Roman" w:hAnsi="Times New Roman" w:cs="Times New Roman"/>
          <w:b/>
          <w:lang w:val="en-US"/>
        </w:rPr>
        <w:t xml:space="preserve">GOOD LUCK </w:t>
      </w:r>
      <w:r w:rsidR="00B1049F">
        <w:rPr>
          <w:rFonts w:ascii="Times New Roman" w:eastAsia="Times New Roman" w:hAnsi="Times New Roman" w:cs="Times New Roman"/>
          <w:b/>
          <w:lang w:val="en-US"/>
        </w:rPr>
        <w:t>……………………</w:t>
      </w:r>
    </w:p>
    <w:sectPr w:rsidR="00471257" w:rsidRPr="00455BF4" w:rsidSect="00D75B93">
      <w:type w:val="continuous"/>
      <w:pgSz w:w="11900" w:h="16838"/>
      <w:pgMar w:top="563" w:right="386" w:bottom="467" w:left="280" w:header="0" w:footer="0" w:gutter="0"/>
      <w:cols w:space="20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014" w:rsidRDefault="00142014" w:rsidP="00D30BD3">
      <w:r>
        <w:separator/>
      </w:r>
    </w:p>
  </w:endnote>
  <w:endnote w:type="continuationSeparator" w:id="0">
    <w:p w:rsidR="00142014" w:rsidRDefault="00142014" w:rsidP="00D30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014" w:rsidRDefault="00142014" w:rsidP="00D30BD3">
      <w:r>
        <w:separator/>
      </w:r>
    </w:p>
  </w:footnote>
  <w:footnote w:type="continuationSeparator" w:id="0">
    <w:p w:rsidR="00142014" w:rsidRDefault="00142014" w:rsidP="00D30B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9495CFE"/>
    <w:lvl w:ilvl="0">
      <w:start w:val="1"/>
      <w:numFmt w:val="upperLetter"/>
      <w:lvlText w:val="%1)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2AE8944A"/>
    <w:lvl w:ilvl="0">
      <w:start w:val="1"/>
      <w:numFmt w:val="upperLetter"/>
      <w:lvlText w:val="%1)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625558EC"/>
    <w:lvl w:ilvl="0">
      <w:start w:val="1"/>
      <w:numFmt w:val="upperLetter"/>
      <w:lvlText w:val="%1)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238E1F28"/>
    <w:lvl w:ilvl="0">
      <w:start w:val="3"/>
      <w:numFmt w:val="upperLetter"/>
      <w:lvlText w:val="%1)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46E87CCC"/>
    <w:lvl w:ilvl="0">
      <w:start w:val="1"/>
      <w:numFmt w:val="bullet"/>
      <w:lvlText w:val="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5">
    <w:nsid w:val="022207F5"/>
    <w:multiLevelType w:val="hybridMultilevel"/>
    <w:tmpl w:val="E9D424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D15CC3"/>
    <w:multiLevelType w:val="hybridMultilevel"/>
    <w:tmpl w:val="C5B41026"/>
    <w:lvl w:ilvl="0" w:tplc="F1B677A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94B1427"/>
    <w:multiLevelType w:val="hybridMultilevel"/>
    <w:tmpl w:val="5B6A6CF2"/>
    <w:lvl w:ilvl="0" w:tplc="04C2ED2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4D76FA"/>
    <w:multiLevelType w:val="hybridMultilevel"/>
    <w:tmpl w:val="D9A4E3F2"/>
    <w:lvl w:ilvl="0" w:tplc="47001E30">
      <w:start w:val="1"/>
      <w:numFmt w:val="decimal"/>
      <w:lvlText w:val="%1."/>
      <w:lvlJc w:val="left"/>
      <w:pPr>
        <w:ind w:left="502" w:hanging="360"/>
      </w:pPr>
      <w:rPr>
        <w:rFonts w:ascii="Comic Sans MS" w:hAnsi="Comic Sans MS"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177" w:hanging="360"/>
      </w:pPr>
    </w:lvl>
    <w:lvl w:ilvl="2" w:tplc="041F001B" w:tentative="1">
      <w:start w:val="1"/>
      <w:numFmt w:val="lowerRoman"/>
      <w:lvlText w:val="%3."/>
      <w:lvlJc w:val="right"/>
      <w:pPr>
        <w:ind w:left="1897" w:hanging="180"/>
      </w:pPr>
    </w:lvl>
    <w:lvl w:ilvl="3" w:tplc="041F000F" w:tentative="1">
      <w:start w:val="1"/>
      <w:numFmt w:val="decimal"/>
      <w:lvlText w:val="%4."/>
      <w:lvlJc w:val="left"/>
      <w:pPr>
        <w:ind w:left="2617" w:hanging="360"/>
      </w:pPr>
    </w:lvl>
    <w:lvl w:ilvl="4" w:tplc="041F0019" w:tentative="1">
      <w:start w:val="1"/>
      <w:numFmt w:val="lowerLetter"/>
      <w:lvlText w:val="%5."/>
      <w:lvlJc w:val="left"/>
      <w:pPr>
        <w:ind w:left="3337" w:hanging="360"/>
      </w:pPr>
    </w:lvl>
    <w:lvl w:ilvl="5" w:tplc="041F001B" w:tentative="1">
      <w:start w:val="1"/>
      <w:numFmt w:val="lowerRoman"/>
      <w:lvlText w:val="%6."/>
      <w:lvlJc w:val="right"/>
      <w:pPr>
        <w:ind w:left="4057" w:hanging="180"/>
      </w:pPr>
    </w:lvl>
    <w:lvl w:ilvl="6" w:tplc="041F000F" w:tentative="1">
      <w:start w:val="1"/>
      <w:numFmt w:val="decimal"/>
      <w:lvlText w:val="%7."/>
      <w:lvlJc w:val="left"/>
      <w:pPr>
        <w:ind w:left="4777" w:hanging="360"/>
      </w:pPr>
    </w:lvl>
    <w:lvl w:ilvl="7" w:tplc="041F0019" w:tentative="1">
      <w:start w:val="1"/>
      <w:numFmt w:val="lowerLetter"/>
      <w:lvlText w:val="%8."/>
      <w:lvlJc w:val="left"/>
      <w:pPr>
        <w:ind w:left="5497" w:hanging="360"/>
      </w:pPr>
    </w:lvl>
    <w:lvl w:ilvl="8" w:tplc="041F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9">
    <w:nsid w:val="67241CD1"/>
    <w:multiLevelType w:val="hybridMultilevel"/>
    <w:tmpl w:val="8E62D1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077725"/>
    <w:multiLevelType w:val="hybridMultilevel"/>
    <w:tmpl w:val="615EB180"/>
    <w:lvl w:ilvl="0" w:tplc="123870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0C3E48"/>
    <w:multiLevelType w:val="hybridMultilevel"/>
    <w:tmpl w:val="3EDA9538"/>
    <w:lvl w:ilvl="0" w:tplc="1238702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DAC21CF"/>
    <w:multiLevelType w:val="hybridMultilevel"/>
    <w:tmpl w:val="B35A060E"/>
    <w:lvl w:ilvl="0" w:tplc="914697D0">
      <w:start w:val="1"/>
      <w:numFmt w:val="decimal"/>
      <w:lvlText w:val="%1."/>
      <w:lvlJc w:val="left"/>
      <w:pPr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7"/>
  </w:num>
  <w:num w:numId="8">
    <w:abstractNumId w:val="8"/>
  </w:num>
  <w:num w:numId="9">
    <w:abstractNumId w:val="12"/>
  </w:num>
  <w:num w:numId="10">
    <w:abstractNumId w:val="5"/>
  </w:num>
  <w:num w:numId="11">
    <w:abstractNumId w:val="10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F3F"/>
    <w:rsid w:val="00003BB9"/>
    <w:rsid w:val="000078E4"/>
    <w:rsid w:val="00033C8F"/>
    <w:rsid w:val="0003454D"/>
    <w:rsid w:val="00035D16"/>
    <w:rsid w:val="000B26C2"/>
    <w:rsid w:val="000B789C"/>
    <w:rsid w:val="000F374D"/>
    <w:rsid w:val="00100651"/>
    <w:rsid w:val="001076B8"/>
    <w:rsid w:val="00111D32"/>
    <w:rsid w:val="00131DC4"/>
    <w:rsid w:val="00142014"/>
    <w:rsid w:val="00151394"/>
    <w:rsid w:val="001B319B"/>
    <w:rsid w:val="001C25A7"/>
    <w:rsid w:val="001F6669"/>
    <w:rsid w:val="00202335"/>
    <w:rsid w:val="002066EB"/>
    <w:rsid w:val="00230ECB"/>
    <w:rsid w:val="002636C9"/>
    <w:rsid w:val="002A3106"/>
    <w:rsid w:val="002B64EE"/>
    <w:rsid w:val="002C6308"/>
    <w:rsid w:val="002D101D"/>
    <w:rsid w:val="0030380E"/>
    <w:rsid w:val="00333AA2"/>
    <w:rsid w:val="00366D2D"/>
    <w:rsid w:val="003706B1"/>
    <w:rsid w:val="0037423A"/>
    <w:rsid w:val="00376BD9"/>
    <w:rsid w:val="003A1706"/>
    <w:rsid w:val="003B5846"/>
    <w:rsid w:val="003B7D95"/>
    <w:rsid w:val="003C6F96"/>
    <w:rsid w:val="003D76D0"/>
    <w:rsid w:val="003F6A70"/>
    <w:rsid w:val="004006A3"/>
    <w:rsid w:val="00406F6B"/>
    <w:rsid w:val="00412533"/>
    <w:rsid w:val="00413433"/>
    <w:rsid w:val="00421147"/>
    <w:rsid w:val="00455BF4"/>
    <w:rsid w:val="00470AEB"/>
    <w:rsid w:val="00471257"/>
    <w:rsid w:val="00476F3E"/>
    <w:rsid w:val="004B777E"/>
    <w:rsid w:val="004C1D87"/>
    <w:rsid w:val="004E1EE9"/>
    <w:rsid w:val="005129AB"/>
    <w:rsid w:val="0054769F"/>
    <w:rsid w:val="005516E2"/>
    <w:rsid w:val="00570C26"/>
    <w:rsid w:val="0057511D"/>
    <w:rsid w:val="0059037E"/>
    <w:rsid w:val="00592359"/>
    <w:rsid w:val="00595352"/>
    <w:rsid w:val="00595F1D"/>
    <w:rsid w:val="005B30AC"/>
    <w:rsid w:val="005E482B"/>
    <w:rsid w:val="006133BA"/>
    <w:rsid w:val="00636C00"/>
    <w:rsid w:val="006717A5"/>
    <w:rsid w:val="006A4592"/>
    <w:rsid w:val="006C49CB"/>
    <w:rsid w:val="006D732B"/>
    <w:rsid w:val="006F4E7B"/>
    <w:rsid w:val="00717679"/>
    <w:rsid w:val="007415C0"/>
    <w:rsid w:val="00761163"/>
    <w:rsid w:val="007A1455"/>
    <w:rsid w:val="007A3328"/>
    <w:rsid w:val="007A5025"/>
    <w:rsid w:val="00817F3F"/>
    <w:rsid w:val="008315E8"/>
    <w:rsid w:val="008502EF"/>
    <w:rsid w:val="0085560F"/>
    <w:rsid w:val="00867C65"/>
    <w:rsid w:val="0089507D"/>
    <w:rsid w:val="008A4516"/>
    <w:rsid w:val="008C2CC5"/>
    <w:rsid w:val="008F5B64"/>
    <w:rsid w:val="009278DC"/>
    <w:rsid w:val="00940C8B"/>
    <w:rsid w:val="00960AF3"/>
    <w:rsid w:val="009620F1"/>
    <w:rsid w:val="00965923"/>
    <w:rsid w:val="00972A47"/>
    <w:rsid w:val="00976619"/>
    <w:rsid w:val="00983D51"/>
    <w:rsid w:val="009B24BE"/>
    <w:rsid w:val="009D6A5D"/>
    <w:rsid w:val="009E1B3B"/>
    <w:rsid w:val="009F1A80"/>
    <w:rsid w:val="00A044FF"/>
    <w:rsid w:val="00A72AE3"/>
    <w:rsid w:val="00A735CB"/>
    <w:rsid w:val="00A91444"/>
    <w:rsid w:val="00A914CD"/>
    <w:rsid w:val="00A9202C"/>
    <w:rsid w:val="00AA108B"/>
    <w:rsid w:val="00AA2DE2"/>
    <w:rsid w:val="00AB2880"/>
    <w:rsid w:val="00AC197D"/>
    <w:rsid w:val="00AD1BDF"/>
    <w:rsid w:val="00AE039D"/>
    <w:rsid w:val="00B1049F"/>
    <w:rsid w:val="00B15527"/>
    <w:rsid w:val="00B40BBB"/>
    <w:rsid w:val="00B43605"/>
    <w:rsid w:val="00B460FB"/>
    <w:rsid w:val="00B47094"/>
    <w:rsid w:val="00B476F5"/>
    <w:rsid w:val="00B90EC9"/>
    <w:rsid w:val="00BB6144"/>
    <w:rsid w:val="00BC0F48"/>
    <w:rsid w:val="00BC4616"/>
    <w:rsid w:val="00BC7D3D"/>
    <w:rsid w:val="00BE01E7"/>
    <w:rsid w:val="00BF0041"/>
    <w:rsid w:val="00BF0D1E"/>
    <w:rsid w:val="00C565D1"/>
    <w:rsid w:val="00C6626D"/>
    <w:rsid w:val="00C7319B"/>
    <w:rsid w:val="00C82CF6"/>
    <w:rsid w:val="00CB7C96"/>
    <w:rsid w:val="00CC0CD1"/>
    <w:rsid w:val="00CC1FF2"/>
    <w:rsid w:val="00CC4918"/>
    <w:rsid w:val="00CD4A42"/>
    <w:rsid w:val="00CD6729"/>
    <w:rsid w:val="00CE4C7E"/>
    <w:rsid w:val="00D2718C"/>
    <w:rsid w:val="00D30BD3"/>
    <w:rsid w:val="00D37677"/>
    <w:rsid w:val="00D57C7F"/>
    <w:rsid w:val="00D75B93"/>
    <w:rsid w:val="00D827EA"/>
    <w:rsid w:val="00D91022"/>
    <w:rsid w:val="00DC1DF3"/>
    <w:rsid w:val="00DC361A"/>
    <w:rsid w:val="00DC5722"/>
    <w:rsid w:val="00DC660A"/>
    <w:rsid w:val="00DC6E9A"/>
    <w:rsid w:val="00DD0D3C"/>
    <w:rsid w:val="00DE1A90"/>
    <w:rsid w:val="00E033F6"/>
    <w:rsid w:val="00E11168"/>
    <w:rsid w:val="00E5021F"/>
    <w:rsid w:val="00EC6F26"/>
    <w:rsid w:val="00EE2D5C"/>
    <w:rsid w:val="00EF3C59"/>
    <w:rsid w:val="00EF7F9D"/>
    <w:rsid w:val="00F0691B"/>
    <w:rsid w:val="00F37696"/>
    <w:rsid w:val="00F53428"/>
    <w:rsid w:val="00F6348C"/>
    <w:rsid w:val="00F6486A"/>
    <w:rsid w:val="00F671FC"/>
    <w:rsid w:val="00F815D1"/>
    <w:rsid w:val="00F82198"/>
    <w:rsid w:val="00F942CA"/>
    <w:rsid w:val="00FB195E"/>
    <w:rsid w:val="00FD4C80"/>
    <w:rsid w:val="00FD528F"/>
    <w:rsid w:val="00FF1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C6F9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3C6F96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3B5846"/>
    <w:pPr>
      <w:spacing w:after="200" w:line="276" w:lineRule="auto"/>
      <w:ind w:left="720"/>
      <w:contextualSpacing/>
    </w:pPr>
    <w:rPr>
      <w:rFonts w:eastAsia="Times New Roman" w:cs="Times New Roman"/>
      <w:sz w:val="22"/>
      <w:szCs w:val="22"/>
    </w:rPr>
  </w:style>
  <w:style w:type="paragraph" w:styleId="AralkYok">
    <w:name w:val="No Spacing"/>
    <w:uiPriority w:val="1"/>
    <w:qFormat/>
    <w:rsid w:val="00D30BD3"/>
    <w:rPr>
      <w:rFonts w:eastAsia="Times New Roman" w:cs="Times New Roman"/>
      <w:sz w:val="22"/>
      <w:szCs w:val="22"/>
    </w:rPr>
  </w:style>
  <w:style w:type="table" w:customStyle="1" w:styleId="AkKlavuz-Vurgu11">
    <w:name w:val="Açık Kılavuz - Vurgu 11"/>
    <w:basedOn w:val="NormalTablo"/>
    <w:uiPriority w:val="62"/>
    <w:rsid w:val="00D30BD3"/>
    <w:rPr>
      <w:rFonts w:eastAsia="Times New Roman" w:cs="Times New Roman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stbilgi">
    <w:name w:val="header"/>
    <w:basedOn w:val="Normal"/>
    <w:link w:val="stbilgiChar"/>
    <w:uiPriority w:val="99"/>
    <w:semiHidden/>
    <w:unhideWhenUsed/>
    <w:rsid w:val="00D30BD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D30BD3"/>
  </w:style>
  <w:style w:type="paragraph" w:styleId="Altbilgi">
    <w:name w:val="footer"/>
    <w:basedOn w:val="Normal"/>
    <w:link w:val="AltbilgiChar"/>
    <w:uiPriority w:val="99"/>
    <w:semiHidden/>
    <w:unhideWhenUsed/>
    <w:rsid w:val="00D30BD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30BD3"/>
  </w:style>
  <w:style w:type="table" w:styleId="TabloKlavuzu">
    <w:name w:val="Table Grid"/>
    <w:basedOn w:val="NormalTablo"/>
    <w:uiPriority w:val="59"/>
    <w:rsid w:val="001076B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Kpr">
    <w:name w:val="Hyperlink"/>
    <w:uiPriority w:val="99"/>
    <w:unhideWhenUsed/>
    <w:rsid w:val="002D101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C6F9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3C6F96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3B5846"/>
    <w:pPr>
      <w:spacing w:after="200" w:line="276" w:lineRule="auto"/>
      <w:ind w:left="720"/>
      <w:contextualSpacing/>
    </w:pPr>
    <w:rPr>
      <w:rFonts w:eastAsia="Times New Roman" w:cs="Times New Roman"/>
      <w:sz w:val="22"/>
      <w:szCs w:val="22"/>
    </w:rPr>
  </w:style>
  <w:style w:type="paragraph" w:styleId="AralkYok">
    <w:name w:val="No Spacing"/>
    <w:uiPriority w:val="1"/>
    <w:qFormat/>
    <w:rsid w:val="00D30BD3"/>
    <w:rPr>
      <w:rFonts w:eastAsia="Times New Roman" w:cs="Times New Roman"/>
      <w:sz w:val="22"/>
      <w:szCs w:val="22"/>
    </w:rPr>
  </w:style>
  <w:style w:type="table" w:customStyle="1" w:styleId="AkKlavuz-Vurgu11">
    <w:name w:val="Açık Kılavuz - Vurgu 11"/>
    <w:basedOn w:val="NormalTablo"/>
    <w:uiPriority w:val="62"/>
    <w:rsid w:val="00D30BD3"/>
    <w:rPr>
      <w:rFonts w:eastAsia="Times New Roman" w:cs="Times New Roman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stbilgi">
    <w:name w:val="header"/>
    <w:basedOn w:val="Normal"/>
    <w:link w:val="stbilgiChar"/>
    <w:uiPriority w:val="99"/>
    <w:semiHidden/>
    <w:unhideWhenUsed/>
    <w:rsid w:val="00D30BD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D30BD3"/>
  </w:style>
  <w:style w:type="paragraph" w:styleId="Altbilgi">
    <w:name w:val="footer"/>
    <w:basedOn w:val="Normal"/>
    <w:link w:val="AltbilgiChar"/>
    <w:uiPriority w:val="99"/>
    <w:semiHidden/>
    <w:unhideWhenUsed/>
    <w:rsid w:val="00D30BD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30BD3"/>
  </w:style>
  <w:style w:type="table" w:styleId="TabloKlavuzu">
    <w:name w:val="Table Grid"/>
    <w:basedOn w:val="NormalTablo"/>
    <w:uiPriority w:val="59"/>
    <w:rsid w:val="001076B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Kpr">
    <w:name w:val="Hyperlink"/>
    <w:uiPriority w:val="99"/>
    <w:unhideWhenUsed/>
    <w:rsid w:val="002D10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" TargetMode="Externa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3437</CharactersWithSpaces>
  <SharedDoc>false</SharedDoc>
  <HLinks>
    <vt:vector size="60" baseType="variant"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-1</vt:i4>
      </vt:variant>
      <vt:variant>
        <vt:i4>1042</vt:i4>
      </vt:variant>
      <vt:variant>
        <vt:i4>4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-1</vt:i4>
      </vt:variant>
      <vt:variant>
        <vt:i4>1044</vt:i4>
      </vt:variant>
      <vt:variant>
        <vt:i4>4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-1</vt:i4>
      </vt:variant>
      <vt:variant>
        <vt:i4>1058</vt:i4>
      </vt:variant>
      <vt:variant>
        <vt:i4>4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-1</vt:i4>
      </vt:variant>
      <vt:variant>
        <vt:i4>1064</vt:i4>
      </vt:variant>
      <vt:variant>
        <vt:i4>4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-1</vt:i4>
      </vt:variant>
      <vt:variant>
        <vt:i4>1066</vt:i4>
      </vt:variant>
      <vt:variant>
        <vt:i4>4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2022-12-26T06:38:00Z</dcterms:created>
  <dcterms:modified xsi:type="dcterms:W3CDTF">2022-12-26T06:38:00Z</dcterms:modified>
  <cp:category>https://www.sorubak.com</cp:category>
</cp:coreProperties>
</file>