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0620" w:rsidRDefault="00BA0620">
      <w:pPr>
        <w:numPr>
          <w:ilvl w:val="1"/>
          <w:numId w:val="1"/>
        </w:numPr>
        <w:tabs>
          <w:tab w:val="left" w:pos="600"/>
        </w:tabs>
        <w:spacing w:line="0" w:lineRule="atLeast"/>
        <w:ind w:left="600" w:hanging="420"/>
        <w:rPr>
          <w:rFonts w:ascii="Times New Roman" w:eastAsia="Times New Roman" w:hAnsi="Times New Roman"/>
          <w:b/>
          <w:sz w:val="28"/>
        </w:rPr>
      </w:pPr>
      <w:bookmarkStart w:id="0" w:name="page1"/>
      <w:bookmarkStart w:id="1" w:name="_GoBack"/>
      <w:bookmarkEnd w:id="0"/>
      <w:bookmarkEnd w:id="1"/>
      <w:r>
        <w:rPr>
          <w:rFonts w:ascii="Times New Roman" w:eastAsia="Times New Roman" w:hAnsi="Times New Roman"/>
          <w:b/>
          <w:sz w:val="28"/>
        </w:rPr>
        <w:t>SINIF TÜRK DİLİ VE EDEBİYATI DERSİ 2. DÖNEM 1. YAZILIYA HAZIRLIK</w:t>
      </w:r>
    </w:p>
    <w:p w:rsidR="00BA0620" w:rsidRDefault="00BA0620">
      <w:pPr>
        <w:spacing w:line="0" w:lineRule="atLeast"/>
        <w:ind w:left="3880"/>
        <w:rPr>
          <w:rFonts w:ascii="Times New Roman" w:eastAsia="Times New Roman" w:hAnsi="Times New Roman"/>
          <w:b/>
          <w:sz w:val="28"/>
        </w:rPr>
      </w:pPr>
      <w:r>
        <w:rPr>
          <w:rFonts w:ascii="Times New Roman" w:eastAsia="Times New Roman" w:hAnsi="Times New Roman"/>
          <w:b/>
          <w:sz w:val="28"/>
        </w:rPr>
        <w:t>EDEBİYAT SORULARI</w:t>
      </w:r>
    </w:p>
    <w:p w:rsidR="00BA0620" w:rsidRDefault="00BA0620">
      <w:pPr>
        <w:spacing w:line="275" w:lineRule="exact"/>
        <w:rPr>
          <w:rFonts w:ascii="Times New Roman" w:eastAsia="Times New Roman" w:hAnsi="Times New Roman"/>
          <w:b/>
          <w:sz w:val="28"/>
        </w:rPr>
      </w:pPr>
    </w:p>
    <w:p w:rsidR="00BA0620" w:rsidRDefault="00BA0620">
      <w:pPr>
        <w:numPr>
          <w:ilvl w:val="0"/>
          <w:numId w:val="2"/>
        </w:numPr>
        <w:tabs>
          <w:tab w:val="left" w:pos="240"/>
        </w:tabs>
        <w:spacing w:line="0" w:lineRule="atLeast"/>
        <w:ind w:left="240" w:hanging="234"/>
        <w:rPr>
          <w:rFonts w:ascii="Times New Roman" w:eastAsia="Times New Roman" w:hAnsi="Times New Roman"/>
          <w:b/>
          <w:sz w:val="22"/>
        </w:rPr>
      </w:pPr>
      <w:r>
        <w:rPr>
          <w:rFonts w:ascii="Times New Roman" w:eastAsia="Times New Roman" w:hAnsi="Times New Roman"/>
          <w:b/>
          <w:sz w:val="22"/>
        </w:rPr>
        <w:t>AŞAĞIDA VERİLEN İSİMLERİ TABLOYA DOĞRU BİR ŞEKİLDE YAZINIZ.</w:t>
      </w:r>
    </w:p>
    <w:p w:rsidR="00D6777D" w:rsidRDefault="00D6777D">
      <w:pPr>
        <w:spacing w:line="0" w:lineRule="atLeast"/>
        <w:rPr>
          <w:rFonts w:ascii="Times New Roman" w:eastAsia="Times New Roman" w:hAnsi="Times New Roman"/>
          <w:sz w:val="24"/>
        </w:rPr>
      </w:pPr>
    </w:p>
    <w:p w:rsidR="00BA0620" w:rsidRDefault="00BA0620">
      <w:pPr>
        <w:spacing w:line="0" w:lineRule="atLeast"/>
        <w:rPr>
          <w:rFonts w:ascii="Times New Roman" w:eastAsia="Times New Roman" w:hAnsi="Times New Roman"/>
          <w:sz w:val="22"/>
        </w:rPr>
      </w:pPr>
      <w:r>
        <w:rPr>
          <w:rFonts w:ascii="Times New Roman" w:eastAsia="Times New Roman" w:hAnsi="Times New Roman"/>
          <w:sz w:val="22"/>
        </w:rPr>
        <w:t>Reşat Nuri Güntekin, Yaşar Kemal, Oğuz Atay, Yakup Kadri Karaosmanoğlu, Kemal Tahir, Nazlı Eray, Fakir Baykurt</w:t>
      </w:r>
    </w:p>
    <w:p w:rsidR="00BA0620" w:rsidRDefault="00CB0368">
      <w:pPr>
        <w:spacing w:line="20" w:lineRule="exact"/>
        <w:rPr>
          <w:rFonts w:ascii="Times New Roman" w:eastAsia="Times New Roman" w:hAnsi="Times New Roman"/>
          <w:sz w:val="24"/>
        </w:rPr>
      </w:pPr>
      <w:r>
        <w:rPr>
          <w:rFonts w:ascii="Times New Roman" w:eastAsia="Times New Roman" w:hAnsi="Times New Roman"/>
          <w:noProof/>
          <w:sz w:val="22"/>
        </w:rPr>
        <w:drawing>
          <wp:anchor distT="0" distB="0" distL="114300" distR="114300" simplePos="0" relativeHeight="251655168" behindDoc="1" locked="0" layoutInCell="1" allowOverlap="1">
            <wp:simplePos x="0" y="0"/>
            <wp:positionH relativeFrom="column">
              <wp:posOffset>-74295</wp:posOffset>
            </wp:positionH>
            <wp:positionV relativeFrom="paragraph">
              <wp:posOffset>165735</wp:posOffset>
            </wp:positionV>
            <wp:extent cx="7195820" cy="6604635"/>
            <wp:effectExtent l="0" t="0" r="5080" b="5715"/>
            <wp:wrapNone/>
            <wp:docPr id="4"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95820" cy="6604635"/>
                    </a:xfrm>
                    <a:prstGeom prst="rect">
                      <a:avLst/>
                    </a:prstGeom>
                    <a:noFill/>
                  </pic:spPr>
                </pic:pic>
              </a:graphicData>
            </a:graphic>
            <wp14:sizeRelH relativeFrom="page">
              <wp14:pctWidth>0</wp14:pctWidth>
            </wp14:sizeRelH>
            <wp14:sizeRelV relativeFrom="page">
              <wp14:pctHeight>0</wp14:pctHeight>
            </wp14:sizeRelV>
          </wp:anchor>
        </w:drawing>
      </w:r>
    </w:p>
    <w:p w:rsidR="00BA0620" w:rsidRDefault="00BA0620">
      <w:pPr>
        <w:spacing w:line="260"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E36C0A"/>
          <w:sz w:val="22"/>
        </w:rPr>
      </w:pPr>
      <w:r>
        <w:rPr>
          <w:rFonts w:ascii="Times New Roman" w:eastAsia="Times New Roman" w:hAnsi="Times New Roman"/>
          <w:b/>
          <w:color w:val="E36C0A"/>
          <w:sz w:val="22"/>
        </w:rPr>
        <w:t>Modernizm Etkisindeki Yazarlar</w:t>
      </w:r>
    </w:p>
    <w:p w:rsidR="00BA0620" w:rsidRDefault="00BA0620">
      <w:pPr>
        <w:spacing w:line="150"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E36C0A"/>
          <w:sz w:val="22"/>
        </w:rPr>
      </w:pPr>
      <w:r>
        <w:rPr>
          <w:rFonts w:ascii="Times New Roman" w:eastAsia="Times New Roman" w:hAnsi="Times New Roman"/>
          <w:b/>
          <w:color w:val="E36C0A"/>
          <w:sz w:val="22"/>
        </w:rPr>
        <w:t>Toplumcu Gerçekçi Yazarlar</w:t>
      </w:r>
    </w:p>
    <w:p w:rsidR="00BA0620" w:rsidRDefault="00BA0620">
      <w:pPr>
        <w:spacing w:line="126"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E36C0A"/>
          <w:sz w:val="22"/>
        </w:rPr>
      </w:pPr>
      <w:r>
        <w:rPr>
          <w:rFonts w:ascii="Times New Roman" w:eastAsia="Times New Roman" w:hAnsi="Times New Roman"/>
          <w:b/>
          <w:color w:val="E36C0A"/>
          <w:sz w:val="22"/>
        </w:rPr>
        <w:t>Millî Edebiyat Zevk ve Anlayışını Sürdüren</w:t>
      </w:r>
    </w:p>
    <w:p w:rsidR="00BA0620" w:rsidRDefault="00BA0620">
      <w:pPr>
        <w:spacing w:line="127"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E36C0A"/>
          <w:sz w:val="22"/>
        </w:rPr>
      </w:pPr>
      <w:r>
        <w:rPr>
          <w:rFonts w:ascii="Times New Roman" w:eastAsia="Times New Roman" w:hAnsi="Times New Roman"/>
          <w:b/>
          <w:color w:val="E36C0A"/>
          <w:sz w:val="22"/>
        </w:rPr>
        <w:t>Yazarlar</w:t>
      </w:r>
    </w:p>
    <w:p w:rsidR="00BA0620" w:rsidRDefault="00BA0620">
      <w:pPr>
        <w:spacing w:line="200" w:lineRule="exact"/>
        <w:rPr>
          <w:rFonts w:ascii="Times New Roman" w:eastAsia="Times New Roman" w:hAnsi="Times New Roman"/>
          <w:sz w:val="24"/>
        </w:rPr>
      </w:pPr>
    </w:p>
    <w:p w:rsidR="00BA0620" w:rsidRDefault="00BA0620">
      <w:pPr>
        <w:spacing w:line="200" w:lineRule="exact"/>
        <w:rPr>
          <w:rFonts w:ascii="Times New Roman" w:eastAsia="Times New Roman" w:hAnsi="Times New Roman"/>
          <w:sz w:val="24"/>
        </w:rPr>
      </w:pPr>
    </w:p>
    <w:p w:rsidR="00BA0620" w:rsidRDefault="00BA0620">
      <w:pPr>
        <w:spacing w:line="235" w:lineRule="exact"/>
        <w:rPr>
          <w:rFonts w:ascii="Times New Roman" w:eastAsia="Times New Roman" w:hAnsi="Times New Roman"/>
          <w:sz w:val="24"/>
        </w:rPr>
      </w:pPr>
    </w:p>
    <w:p w:rsidR="00BA0620" w:rsidRDefault="00BA0620">
      <w:pPr>
        <w:numPr>
          <w:ilvl w:val="0"/>
          <w:numId w:val="3"/>
        </w:numPr>
        <w:tabs>
          <w:tab w:val="left" w:pos="240"/>
        </w:tabs>
        <w:spacing w:line="0" w:lineRule="atLeast"/>
        <w:ind w:left="240" w:hanging="234"/>
        <w:rPr>
          <w:rFonts w:ascii="Times New Roman" w:eastAsia="Times New Roman" w:hAnsi="Times New Roman"/>
          <w:b/>
          <w:sz w:val="22"/>
        </w:rPr>
      </w:pPr>
      <w:r>
        <w:rPr>
          <w:rFonts w:ascii="Times New Roman" w:eastAsia="Times New Roman" w:hAnsi="Times New Roman"/>
          <w:b/>
          <w:sz w:val="22"/>
        </w:rPr>
        <w:t>AŞAĞIDAKİ BOŞLUKLARI DOLDURUNUZ.</w:t>
      </w:r>
    </w:p>
    <w:p w:rsidR="00BA0620" w:rsidRDefault="00BA0620">
      <w:pPr>
        <w:spacing w:line="200" w:lineRule="exact"/>
        <w:rPr>
          <w:rFonts w:ascii="Times New Roman" w:eastAsia="Times New Roman" w:hAnsi="Times New Roman"/>
          <w:sz w:val="24"/>
        </w:rPr>
      </w:pPr>
    </w:p>
    <w:p w:rsidR="00BA0620" w:rsidRDefault="00BA0620">
      <w:pPr>
        <w:spacing w:line="261" w:lineRule="exact"/>
        <w:rPr>
          <w:rFonts w:ascii="Times New Roman" w:eastAsia="Times New Roman" w:hAnsi="Times New Roman"/>
          <w:sz w:val="24"/>
        </w:rPr>
      </w:pPr>
    </w:p>
    <w:p w:rsidR="00BA0620" w:rsidRDefault="00BA0620">
      <w:pPr>
        <w:spacing w:line="376" w:lineRule="auto"/>
        <w:ind w:right="260"/>
        <w:rPr>
          <w:rFonts w:ascii="Times New Roman" w:eastAsia="Times New Roman" w:hAnsi="Times New Roman"/>
          <w:b/>
          <w:color w:val="365F91"/>
          <w:sz w:val="23"/>
        </w:rPr>
      </w:pPr>
      <w:r>
        <w:rPr>
          <w:rFonts w:ascii="Times New Roman" w:eastAsia="Times New Roman" w:hAnsi="Times New Roman"/>
          <w:b/>
          <w:color w:val="365F91"/>
          <w:sz w:val="23"/>
        </w:rPr>
        <w:t>A.Yakup Kadri Karaosmanoğlu bu romanında Türk aydını ve asırlarca ihmal edilmiş Türk köylüsü arasındaki uçurumu ele almıştır. Bu gerçeği ilk defa bir aydının gözüyle anlatmıştır………………………</w:t>
      </w:r>
    </w:p>
    <w:p w:rsidR="00BA0620" w:rsidRDefault="00BA0620">
      <w:pPr>
        <w:spacing w:line="2" w:lineRule="exact"/>
        <w:rPr>
          <w:rFonts w:ascii="Times New Roman" w:eastAsia="Times New Roman" w:hAnsi="Times New Roman"/>
          <w:sz w:val="24"/>
        </w:rPr>
      </w:pPr>
    </w:p>
    <w:p w:rsidR="00BA0620" w:rsidRDefault="00BA0620">
      <w:pPr>
        <w:spacing w:line="348" w:lineRule="auto"/>
        <w:ind w:right="340"/>
        <w:rPr>
          <w:rFonts w:ascii="Times New Roman" w:eastAsia="Times New Roman" w:hAnsi="Times New Roman"/>
          <w:b/>
          <w:color w:val="365F91"/>
          <w:sz w:val="24"/>
        </w:rPr>
      </w:pPr>
      <w:r>
        <w:rPr>
          <w:rFonts w:ascii="Times New Roman" w:eastAsia="Times New Roman" w:hAnsi="Times New Roman"/>
          <w:b/>
          <w:color w:val="365F91"/>
          <w:sz w:val="24"/>
        </w:rPr>
        <w:t>C.Servetifünun Dönemi’nde batılı romanlarla boy ölçüşebilecek romanlar yazılmaya başlanmıştır. Bu dönemde Türk romanının babası olarak bilinen yazardır………………….…………………..…………….</w:t>
      </w:r>
    </w:p>
    <w:p w:rsidR="00BA0620" w:rsidRDefault="00BA0620">
      <w:pPr>
        <w:spacing w:line="26" w:lineRule="exact"/>
        <w:rPr>
          <w:rFonts w:ascii="Times New Roman" w:eastAsia="Times New Roman" w:hAnsi="Times New Roman"/>
          <w:sz w:val="24"/>
        </w:rPr>
      </w:pPr>
    </w:p>
    <w:p w:rsidR="00BA0620" w:rsidRDefault="00BA0620">
      <w:pPr>
        <w:spacing w:line="352" w:lineRule="auto"/>
        <w:ind w:right="380"/>
        <w:rPr>
          <w:rFonts w:ascii="Times New Roman" w:eastAsia="Times New Roman" w:hAnsi="Times New Roman"/>
          <w:b/>
          <w:color w:val="365F91"/>
          <w:sz w:val="24"/>
        </w:rPr>
      </w:pPr>
      <w:r>
        <w:rPr>
          <w:rFonts w:ascii="Times New Roman" w:eastAsia="Times New Roman" w:hAnsi="Times New Roman"/>
          <w:b/>
          <w:color w:val="365F91"/>
          <w:sz w:val="24"/>
        </w:rPr>
        <w:t>D. Turgut Özben, Selim ve Olric gibi kahramanların yer aldığı, edebiyat dünyasının başkaldırı romanı kabul edilen, TRT roman ödülü kazanmış Oğuz Atay romanıdır……………………………………….…..</w:t>
      </w:r>
    </w:p>
    <w:p w:rsidR="00BA0620" w:rsidRDefault="00BA0620">
      <w:pPr>
        <w:spacing w:line="21" w:lineRule="exact"/>
        <w:rPr>
          <w:rFonts w:ascii="Times New Roman" w:eastAsia="Times New Roman" w:hAnsi="Times New Roman"/>
          <w:sz w:val="24"/>
        </w:rPr>
      </w:pPr>
    </w:p>
    <w:p w:rsidR="00BA0620" w:rsidRDefault="00BA0620">
      <w:pPr>
        <w:spacing w:line="348" w:lineRule="auto"/>
        <w:ind w:right="340"/>
        <w:rPr>
          <w:rFonts w:ascii="Times New Roman" w:eastAsia="Times New Roman" w:hAnsi="Times New Roman"/>
          <w:b/>
          <w:color w:val="365F91"/>
          <w:sz w:val="24"/>
        </w:rPr>
      </w:pPr>
      <w:r>
        <w:rPr>
          <w:rFonts w:ascii="Times New Roman" w:eastAsia="Times New Roman" w:hAnsi="Times New Roman"/>
          <w:b/>
          <w:color w:val="365F91"/>
          <w:sz w:val="24"/>
        </w:rPr>
        <w:t>E.Edebiyatımızda 1960'lardan itibaren Yusuf Atılgan Ferit Edgü, Nazlı Eray gibi sanatçıların benimsediği roman anlayışıdır………………………………………………………………………………….</w:t>
      </w:r>
    </w:p>
    <w:p w:rsidR="00BA0620" w:rsidRDefault="00BA0620">
      <w:pPr>
        <w:spacing w:line="13"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365F91"/>
          <w:sz w:val="24"/>
        </w:rPr>
      </w:pPr>
      <w:r>
        <w:rPr>
          <w:rFonts w:ascii="Times New Roman" w:eastAsia="Times New Roman" w:hAnsi="Times New Roman"/>
          <w:b/>
          <w:color w:val="365F91"/>
          <w:sz w:val="24"/>
        </w:rPr>
        <w:t>F. “Menim Anam” şiiri ile tanınmış Azerbaycan edebiyatının şairlerindendir……………..………………</w:t>
      </w:r>
    </w:p>
    <w:p w:rsidR="00BA0620" w:rsidRDefault="00BA0620">
      <w:pPr>
        <w:spacing w:line="194" w:lineRule="exact"/>
        <w:rPr>
          <w:rFonts w:ascii="Times New Roman" w:eastAsia="Times New Roman" w:hAnsi="Times New Roman"/>
          <w:sz w:val="24"/>
        </w:rPr>
      </w:pPr>
    </w:p>
    <w:p w:rsidR="00BA0620" w:rsidRDefault="00BA0620">
      <w:pPr>
        <w:spacing w:line="0" w:lineRule="atLeast"/>
        <w:rPr>
          <w:rFonts w:ascii="Times New Roman" w:eastAsia="Times New Roman" w:hAnsi="Times New Roman"/>
          <w:b/>
          <w:color w:val="365F91"/>
          <w:sz w:val="24"/>
        </w:rPr>
      </w:pPr>
      <w:r>
        <w:rPr>
          <w:rFonts w:ascii="Times New Roman" w:eastAsia="Times New Roman" w:hAnsi="Times New Roman"/>
          <w:b/>
          <w:color w:val="365F91"/>
          <w:sz w:val="24"/>
        </w:rPr>
        <w:t>G.”Heyder Babaya Selam” şiiri ile tanınmış Türk dünyası şairlerindendir……….…………………………</w:t>
      </w:r>
    </w:p>
    <w:p w:rsidR="00BA0620" w:rsidRDefault="00BA0620">
      <w:pPr>
        <w:spacing w:line="149" w:lineRule="exact"/>
        <w:rPr>
          <w:rFonts w:ascii="Times New Roman" w:eastAsia="Times New Roman" w:hAnsi="Times New Roman"/>
          <w:sz w:val="24"/>
        </w:rPr>
      </w:pPr>
    </w:p>
    <w:p w:rsidR="00BA0620" w:rsidRDefault="00BA0620">
      <w:pPr>
        <w:spacing w:line="356" w:lineRule="auto"/>
        <w:ind w:right="520"/>
        <w:rPr>
          <w:rFonts w:ascii="Times New Roman" w:eastAsia="Times New Roman" w:hAnsi="Times New Roman"/>
          <w:b/>
          <w:color w:val="365F91"/>
          <w:sz w:val="24"/>
        </w:rPr>
      </w:pPr>
      <w:r>
        <w:rPr>
          <w:rFonts w:ascii="Times New Roman" w:eastAsia="Times New Roman" w:hAnsi="Times New Roman"/>
          <w:b/>
          <w:color w:val="365F91"/>
          <w:sz w:val="24"/>
        </w:rPr>
        <w:t>H.Millî Edebiyat Dönemi bağımsız şairlerindendir. Klasik şiir geleneğini yaşadığı zamanın zevk ve anlayışına göre geliştirmiş ve uygulamıştır. Aruz ölçüsü ile sade Türkçe şiirler yazmıştır. “Ok” şiiri dışındaki bütün şiirlerini aruz ölçüsüyle yazmıştır………………………………………….………………</w:t>
      </w:r>
    </w:p>
    <w:p w:rsidR="00BA0620" w:rsidRDefault="00BA0620">
      <w:pPr>
        <w:spacing w:line="23"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4"/>
        </w:rPr>
      </w:pPr>
      <w:r>
        <w:rPr>
          <w:rFonts w:ascii="Times New Roman" w:eastAsia="Times New Roman" w:hAnsi="Times New Roman"/>
          <w:b/>
          <w:color w:val="5F497A"/>
          <w:sz w:val="24"/>
        </w:rPr>
        <w:t>I.Makalede temel öge ……………………………………………………………………………….…….dir.</w:t>
      </w:r>
    </w:p>
    <w:p w:rsidR="00BA0620" w:rsidRDefault="00BA0620">
      <w:pPr>
        <w:spacing w:line="173" w:lineRule="exact"/>
        <w:rPr>
          <w:rFonts w:ascii="Times New Roman" w:eastAsia="Times New Roman" w:hAnsi="Times New Roman"/>
          <w:sz w:val="24"/>
        </w:rPr>
      </w:pPr>
    </w:p>
    <w:p w:rsidR="00BA0620" w:rsidRDefault="00BA0620">
      <w:pPr>
        <w:numPr>
          <w:ilvl w:val="0"/>
          <w:numId w:val="4"/>
        </w:numPr>
        <w:tabs>
          <w:tab w:val="left" w:pos="336"/>
        </w:tabs>
        <w:spacing w:line="348" w:lineRule="auto"/>
        <w:ind w:left="120" w:right="280" w:hanging="3"/>
        <w:rPr>
          <w:rFonts w:ascii="Times New Roman" w:eastAsia="Times New Roman" w:hAnsi="Times New Roman"/>
          <w:b/>
          <w:color w:val="5F497A"/>
          <w:sz w:val="24"/>
        </w:rPr>
      </w:pPr>
      <w:r>
        <w:rPr>
          <w:rFonts w:ascii="Times New Roman" w:eastAsia="Times New Roman" w:hAnsi="Times New Roman"/>
          <w:b/>
          <w:color w:val="5F497A"/>
          <w:sz w:val="24"/>
        </w:rPr>
        <w:t>Edebiyatımızda ilk makale……………………..………..Dönemi’nde ………………….……..tarafından yazılan………………………………………………’dir.</w:t>
      </w:r>
    </w:p>
    <w:p w:rsidR="00BA0620" w:rsidRDefault="00BA0620">
      <w:pPr>
        <w:spacing w:line="25"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3"/>
        </w:rPr>
      </w:pPr>
      <w:r>
        <w:rPr>
          <w:rFonts w:ascii="Times New Roman" w:eastAsia="Times New Roman" w:hAnsi="Times New Roman"/>
          <w:b/>
          <w:color w:val="5F497A"/>
          <w:sz w:val="23"/>
        </w:rPr>
        <w:t>J.Makalenin dili ……………………………………………………………………………………………………</w:t>
      </w:r>
    </w:p>
    <w:p w:rsidR="00BA0620" w:rsidRDefault="00BA0620">
      <w:pPr>
        <w:spacing w:line="137"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4"/>
        </w:rPr>
      </w:pPr>
      <w:r>
        <w:rPr>
          <w:rFonts w:ascii="Times New Roman" w:eastAsia="Times New Roman" w:hAnsi="Times New Roman"/>
          <w:b/>
          <w:color w:val="5F497A"/>
          <w:sz w:val="24"/>
        </w:rPr>
        <w:t>K.Makalede amaç………………………………………………………………………………………………..</w:t>
      </w:r>
    </w:p>
    <w:p w:rsidR="00BA0620" w:rsidRDefault="00BA0620">
      <w:pPr>
        <w:spacing w:line="142"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4"/>
        </w:rPr>
      </w:pPr>
      <w:r>
        <w:rPr>
          <w:rFonts w:ascii="Times New Roman" w:eastAsia="Times New Roman" w:hAnsi="Times New Roman"/>
          <w:b/>
          <w:color w:val="5F497A"/>
          <w:sz w:val="24"/>
        </w:rPr>
        <w:t>L.Makaleler ikiye ayrılır:1……………………………………………..…2…………………………………..…</w:t>
      </w:r>
    </w:p>
    <w:p w:rsidR="00BA0620" w:rsidRDefault="00CB0368">
      <w:pPr>
        <w:spacing w:line="20" w:lineRule="exact"/>
        <w:rPr>
          <w:rFonts w:ascii="Times New Roman" w:eastAsia="Times New Roman" w:hAnsi="Times New Roman"/>
          <w:sz w:val="24"/>
        </w:rPr>
      </w:pPr>
      <w:r>
        <w:rPr>
          <w:rFonts w:ascii="Times New Roman" w:eastAsia="Times New Roman" w:hAnsi="Times New Roman"/>
          <w:b/>
          <w:noProof/>
          <w:color w:val="5F497A"/>
          <w:sz w:val="24"/>
        </w:rPr>
        <w:drawing>
          <wp:anchor distT="0" distB="0" distL="114300" distR="114300" simplePos="0" relativeHeight="251656192" behindDoc="1" locked="0" layoutInCell="1" allowOverlap="1">
            <wp:simplePos x="0" y="0"/>
            <wp:positionH relativeFrom="column">
              <wp:posOffset>3810</wp:posOffset>
            </wp:positionH>
            <wp:positionV relativeFrom="paragraph">
              <wp:posOffset>90170</wp:posOffset>
            </wp:positionV>
            <wp:extent cx="7117080" cy="262255"/>
            <wp:effectExtent l="0" t="0" r="7620" b="444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17080" cy="262255"/>
                    </a:xfrm>
                    <a:prstGeom prst="rect">
                      <a:avLst/>
                    </a:prstGeom>
                    <a:noFill/>
                  </pic:spPr>
                </pic:pic>
              </a:graphicData>
            </a:graphic>
            <wp14:sizeRelH relativeFrom="page">
              <wp14:pctWidth>0</wp14:pctWidth>
            </wp14:sizeRelH>
            <wp14:sizeRelV relativeFrom="page">
              <wp14:pctHeight>0</wp14:pctHeight>
            </wp14:sizeRelV>
          </wp:anchor>
        </w:drawing>
      </w:r>
    </w:p>
    <w:p w:rsidR="00BA0620" w:rsidRDefault="00BA0620">
      <w:pPr>
        <w:spacing w:line="117"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4"/>
        </w:rPr>
      </w:pPr>
      <w:r>
        <w:rPr>
          <w:rFonts w:ascii="Times New Roman" w:eastAsia="Times New Roman" w:hAnsi="Times New Roman"/>
          <w:b/>
          <w:color w:val="5F497A"/>
          <w:sz w:val="24"/>
        </w:rPr>
        <w:t>M.Fıkralar kalıcı yazılar değildir. Çünkü…………………………………………………..…………………</w:t>
      </w:r>
    </w:p>
    <w:p w:rsidR="00BA0620" w:rsidRDefault="00BA0620">
      <w:pPr>
        <w:spacing w:line="137" w:lineRule="exact"/>
        <w:rPr>
          <w:rFonts w:ascii="Times New Roman" w:eastAsia="Times New Roman" w:hAnsi="Times New Roman"/>
          <w:sz w:val="24"/>
        </w:rPr>
      </w:pPr>
    </w:p>
    <w:p w:rsidR="00BA0620" w:rsidRDefault="00BA0620">
      <w:pPr>
        <w:spacing w:line="0" w:lineRule="atLeast"/>
        <w:ind w:left="120"/>
        <w:rPr>
          <w:rFonts w:ascii="Times New Roman" w:eastAsia="Times New Roman" w:hAnsi="Times New Roman"/>
          <w:b/>
          <w:color w:val="5F497A"/>
          <w:sz w:val="24"/>
        </w:rPr>
      </w:pPr>
      <w:r>
        <w:rPr>
          <w:rFonts w:ascii="Times New Roman" w:eastAsia="Times New Roman" w:hAnsi="Times New Roman"/>
          <w:b/>
          <w:color w:val="5F497A"/>
          <w:sz w:val="24"/>
        </w:rPr>
        <w:t>N. Fıkraların konuları……………………………………………………….………………………………….</w:t>
      </w:r>
    </w:p>
    <w:p w:rsidR="00BA0620" w:rsidRDefault="00CB0368">
      <w:pPr>
        <w:spacing w:line="20" w:lineRule="exact"/>
        <w:rPr>
          <w:rFonts w:ascii="Times New Roman" w:eastAsia="Times New Roman" w:hAnsi="Times New Roman"/>
          <w:sz w:val="24"/>
        </w:rPr>
      </w:pPr>
      <w:r>
        <w:rPr>
          <w:rFonts w:ascii="Times New Roman" w:eastAsia="Times New Roman" w:hAnsi="Times New Roman"/>
          <w:b/>
          <w:noProof/>
          <w:color w:val="5F497A"/>
          <w:sz w:val="24"/>
        </w:rPr>
        <mc:AlternateContent>
          <mc:Choice Requires="wps">
            <w:drawing>
              <wp:anchor distT="0" distB="0" distL="114300" distR="114300" simplePos="0" relativeHeight="251657216" behindDoc="1" locked="0" layoutInCell="1" allowOverlap="1">
                <wp:simplePos x="0" y="0"/>
                <wp:positionH relativeFrom="column">
                  <wp:posOffset>-4445</wp:posOffset>
                </wp:positionH>
                <wp:positionV relativeFrom="paragraph">
                  <wp:posOffset>95885</wp:posOffset>
                </wp:positionV>
                <wp:extent cx="7125335" cy="0"/>
                <wp:effectExtent l="14605" t="10160" r="13335" b="889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5335" cy="0"/>
                        </a:xfrm>
                        <a:prstGeom prst="line">
                          <a:avLst/>
                        </a:prstGeom>
                        <a:noFill/>
                        <a:ln w="12192">
                          <a:solidFill>
                            <a:srgbClr val="8064A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7.55pt" to="560.7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" strokecolor="#8064a2" strokeweight=".96pt"/>
            </w:pict>
          </mc:Fallback>
        </mc:AlternateContent>
      </w:r>
      <w:r>
        <w:rPr>
          <w:rFonts w:ascii="Times New Roman" w:eastAsia="Times New Roman" w:hAnsi="Times New Roman"/>
          <w:b/>
          <w:noProof/>
          <w:color w:val="5F497A"/>
          <w:sz w:val="24"/>
        </w:rPr>
        <mc:AlternateContent>
          <mc:Choice Requires="wps">
            <w:drawing>
              <wp:anchor distT="0" distB="0" distL="114300" distR="114300" simplePos="0" relativeHeight="251658240" behindDoc="1" locked="0" layoutInCell="1" allowOverlap="1">
                <wp:simplePos x="0" y="0"/>
                <wp:positionH relativeFrom="column">
                  <wp:posOffset>-74930</wp:posOffset>
                </wp:positionH>
                <wp:positionV relativeFrom="paragraph">
                  <wp:posOffset>111125</wp:posOffset>
                </wp:positionV>
                <wp:extent cx="6991350" cy="0"/>
                <wp:effectExtent l="10795" t="6350" r="8255" b="1270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1350" cy="0"/>
                        </a:xfrm>
                        <a:prstGeom prst="line">
                          <a:avLst/>
                        </a:prstGeom>
                        <a:noFill/>
                        <a:ln w="12192">
                          <a:solidFill>
                            <a:srgbClr val="4F81B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8.75pt" to="544.6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" strokecolor="#4f81bd" strokeweight=".96pt"/>
            </w:pict>
          </mc:Fallback>
        </mc:AlternateContent>
      </w:r>
    </w:p>
    <w:p w:rsidR="00BA0620" w:rsidRDefault="00BA0620">
      <w:pPr>
        <w:spacing w:line="20" w:lineRule="exact"/>
        <w:rPr>
          <w:rFonts w:ascii="Times New Roman" w:eastAsia="Times New Roman" w:hAnsi="Times New Roman"/>
          <w:sz w:val="24"/>
        </w:rPr>
        <w:sectPr w:rsidR="00BA0620">
          <w:pgSz w:w="11900" w:h="16838"/>
          <w:pgMar w:top="976" w:right="364" w:bottom="1440" w:left="560" w:header="0" w:footer="0" w:gutter="0"/>
          <w:cols w:space="0" w:equalWidth="0">
            <w:col w:w="10980"/>
          </w:cols>
          <w:docGrid w:linePitch="360"/>
        </w:sectPr>
      </w:pPr>
    </w:p>
    <w:p w:rsidR="00BA0620" w:rsidRDefault="00BA0620">
      <w:pPr>
        <w:spacing w:line="48" w:lineRule="exact"/>
        <w:rPr>
          <w:rFonts w:ascii="Times New Roman" w:eastAsia="Times New Roman" w:hAnsi="Times New Roman"/>
        </w:rPr>
      </w:pPr>
      <w:bookmarkStart w:id="2" w:name="page2"/>
      <w:bookmarkEnd w:id="2"/>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3.</w:t>
      </w:r>
    </w:p>
    <w:p w:rsidR="00BA0620" w:rsidRDefault="00CB0368">
      <w:pPr>
        <w:spacing w:line="20" w:lineRule="exact"/>
        <w:rPr>
          <w:rFonts w:ascii="Times New Roman" w:eastAsia="Times New Roman" w:hAnsi="Times New Roman"/>
        </w:rPr>
      </w:pPr>
      <w:r>
        <w:rPr>
          <w:rFonts w:ascii="Times New Roman" w:eastAsia="Times New Roman" w:hAnsi="Times New Roman"/>
          <w:b/>
          <w:noProof/>
          <w:sz w:val="24"/>
        </w:rPr>
        <w:drawing>
          <wp:anchor distT="0" distB="0" distL="114300" distR="114300" simplePos="0" relativeHeight="251659264" behindDoc="1" locked="0" layoutInCell="1" allowOverlap="1">
            <wp:simplePos x="0" y="0"/>
            <wp:positionH relativeFrom="column">
              <wp:posOffset>-68580</wp:posOffset>
            </wp:positionH>
            <wp:positionV relativeFrom="paragraph">
              <wp:posOffset>157480</wp:posOffset>
            </wp:positionV>
            <wp:extent cx="6939915" cy="7174865"/>
            <wp:effectExtent l="0" t="0" r="0" b="6985"/>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39915" cy="7174865"/>
                    </a:xfrm>
                    <a:prstGeom prst="rect">
                      <a:avLst/>
                    </a:prstGeom>
                    <a:noFill/>
                  </pic:spPr>
                </pic:pic>
              </a:graphicData>
            </a:graphic>
            <wp14:sizeRelH relativeFrom="page">
              <wp14:pctWidth>0</wp14:pctWidth>
            </wp14:sizeRelH>
            <wp14:sizeRelV relativeFrom="page">
              <wp14:pctHeight>0</wp14:pctHeight>
            </wp14:sizeRelV>
          </wp:anchor>
        </w:drawing>
      </w:r>
    </w:p>
    <w:p w:rsidR="00BA0620" w:rsidRDefault="00BA0620">
      <w:pPr>
        <w:spacing w:line="239" w:lineRule="exact"/>
        <w:rPr>
          <w:rFonts w:ascii="Times New Roman" w:eastAsia="Times New Roman" w:hAnsi="Times New Roman"/>
        </w:rPr>
      </w:pPr>
    </w:p>
    <w:p w:rsidR="00BA0620" w:rsidRDefault="00BA0620">
      <w:pPr>
        <w:spacing w:line="274" w:lineRule="auto"/>
        <w:jc w:val="both"/>
        <w:rPr>
          <w:rFonts w:ascii="Times New Roman" w:eastAsia="Times New Roman" w:hAnsi="Times New Roman"/>
          <w:sz w:val="24"/>
        </w:rPr>
      </w:pPr>
      <w:r>
        <w:rPr>
          <w:rFonts w:ascii="Times New Roman" w:eastAsia="Times New Roman" w:hAnsi="Times New Roman"/>
          <w:sz w:val="24"/>
        </w:rPr>
        <w:t>Çocuklar bir daha söylüyorum, sözüme dikkat edin, beni dinleyin. Bayram geliyor. Elbise isteriz, diye sızlanın söylenin. Mırıl mırıl mırıldanın. Babanız kızsın. Siz aldırmayın. Büyükanneniz meraklansın, küçük kardeşleriniz size bakarak ağlamaya başlasın. Arada komşunun oğlunu da yoldan çıkarın. Analarınız boyunlarını bükük desinler ki “Bey çocuğu üzüyoruz.” Elbise isterim diye var kuvvetinizle bağırın. Çocukluk hakikaten hoştur, sevimlidir. Nasıl çocuklar size benim kadar yol gösteren var mı?</w:t>
      </w:r>
    </w:p>
    <w:p w:rsidR="00BA0620" w:rsidRDefault="00BA0620">
      <w:pPr>
        <w:spacing w:line="200" w:lineRule="exact"/>
        <w:rPr>
          <w:rFonts w:ascii="Times New Roman" w:eastAsia="Times New Roman" w:hAnsi="Times New Roman"/>
        </w:rPr>
      </w:pPr>
    </w:p>
    <w:p w:rsidR="00BA0620" w:rsidRDefault="00BA0620">
      <w:pPr>
        <w:spacing w:line="330"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b/>
          <w:sz w:val="24"/>
        </w:rPr>
        <w:t>YUKARIDAKİ METNİN TÜRÜNÜ YAZINIZ. TÜRÜN BEŞ ÖZELLİĞİNİ AÇIKLAYINIZ</w:t>
      </w:r>
      <w:r>
        <w:rPr>
          <w:rFonts w:ascii="Times New Roman" w:eastAsia="Times New Roman" w:hAnsi="Times New Roman"/>
          <w:sz w:val="24"/>
        </w:rPr>
        <w:t>.</w:t>
      </w:r>
    </w:p>
    <w:p w:rsidR="00BA0620" w:rsidRDefault="00BA0620">
      <w:pPr>
        <w:spacing w:line="242"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200" w:lineRule="exact"/>
        <w:rPr>
          <w:rFonts w:ascii="Times New Roman" w:eastAsia="Times New Roman" w:hAnsi="Times New Roman"/>
        </w:rPr>
      </w:pPr>
    </w:p>
    <w:p w:rsidR="00BA0620" w:rsidRDefault="00BA0620">
      <w:pPr>
        <w:spacing w:line="200" w:lineRule="exact"/>
        <w:rPr>
          <w:rFonts w:ascii="Times New Roman" w:eastAsia="Times New Roman" w:hAnsi="Times New Roman"/>
        </w:rPr>
      </w:pPr>
    </w:p>
    <w:p w:rsidR="00BA0620" w:rsidRDefault="00BA0620">
      <w:pPr>
        <w:spacing w:line="366"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4.FIKRA, DENEME VE SOHBET TÜRLERİNİN ORTAK NOKTALARINI YAZINIZ.</w:t>
      </w:r>
    </w:p>
    <w:p w:rsidR="00BA0620" w:rsidRDefault="00BA0620">
      <w:pPr>
        <w:spacing w:line="243"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200" w:lineRule="exact"/>
        <w:rPr>
          <w:rFonts w:ascii="Times New Roman" w:eastAsia="Times New Roman" w:hAnsi="Times New Roman"/>
        </w:rPr>
      </w:pPr>
    </w:p>
    <w:p w:rsidR="00BA0620" w:rsidRDefault="00BA0620">
      <w:pPr>
        <w:spacing w:line="200" w:lineRule="exact"/>
        <w:rPr>
          <w:rFonts w:ascii="Times New Roman" w:eastAsia="Times New Roman" w:hAnsi="Times New Roman"/>
        </w:rPr>
      </w:pPr>
    </w:p>
    <w:p w:rsidR="00BA0620" w:rsidRDefault="00BA0620">
      <w:pPr>
        <w:spacing w:line="356"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5.FIKRA, DENEME VE SOHBET TÜRÜNÜN FARKLARINI YAZINIZ.</w:t>
      </w:r>
    </w:p>
    <w:p w:rsidR="00BA0620" w:rsidRDefault="00BA0620">
      <w:pPr>
        <w:spacing w:line="242"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b/>
          <w:sz w:val="24"/>
        </w:rPr>
      </w:pPr>
      <w:r>
        <w:rPr>
          <w:rFonts w:ascii="Times New Roman" w:eastAsia="Times New Roman" w:hAnsi="Times New Roman"/>
          <w:b/>
          <w:sz w:val="24"/>
        </w:rPr>
        <w:t>……………………………………………………………………………………………………………………</w:t>
      </w:r>
    </w:p>
    <w:p w:rsidR="00BA0620" w:rsidRDefault="00BA0620">
      <w:pPr>
        <w:spacing w:line="200" w:lineRule="exact"/>
        <w:rPr>
          <w:rFonts w:ascii="Times New Roman" w:eastAsia="Times New Roman" w:hAnsi="Times New Roman"/>
        </w:rPr>
      </w:pPr>
    </w:p>
    <w:p w:rsidR="00BA0620" w:rsidRDefault="00BA0620">
      <w:pPr>
        <w:spacing w:line="200" w:lineRule="exact"/>
        <w:rPr>
          <w:rFonts w:ascii="Times New Roman" w:eastAsia="Times New Roman" w:hAnsi="Times New Roman"/>
        </w:rPr>
      </w:pPr>
    </w:p>
    <w:p w:rsidR="00BA0620" w:rsidRDefault="00BA0620">
      <w:pPr>
        <w:spacing w:line="361" w:lineRule="exact"/>
        <w:rPr>
          <w:rFonts w:ascii="Times New Roman" w:eastAsia="Times New Roman" w:hAnsi="Times New Roman"/>
        </w:rPr>
      </w:pPr>
    </w:p>
    <w:p w:rsidR="00BA0620" w:rsidRDefault="00BA0620">
      <w:pPr>
        <w:numPr>
          <w:ilvl w:val="0"/>
          <w:numId w:val="5"/>
        </w:numPr>
        <w:tabs>
          <w:tab w:val="left" w:pos="240"/>
        </w:tabs>
        <w:spacing w:line="0" w:lineRule="atLeast"/>
        <w:ind w:left="240" w:hanging="234"/>
        <w:rPr>
          <w:rFonts w:ascii="Times New Roman" w:eastAsia="Times New Roman" w:hAnsi="Times New Roman"/>
          <w:b/>
          <w:sz w:val="24"/>
        </w:rPr>
      </w:pPr>
      <w:r>
        <w:rPr>
          <w:rFonts w:ascii="Times New Roman" w:eastAsia="Times New Roman" w:hAnsi="Times New Roman"/>
          <w:b/>
          <w:sz w:val="24"/>
        </w:rPr>
        <w:t>MODERNİST ROMANIN GENEL ÖZELLİKLERİNDEN BEŞ TANESİNİ YAZINIZ.</w:t>
      </w:r>
    </w:p>
    <w:p w:rsidR="00BA0620" w:rsidRDefault="00BA0620">
      <w:pPr>
        <w:spacing w:line="238"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41" w:lineRule="exact"/>
        <w:rPr>
          <w:rFonts w:ascii="Times New Roman" w:eastAsia="Times New Roman" w:hAnsi="Times New Roman"/>
        </w:rPr>
      </w:pPr>
    </w:p>
    <w:p w:rsidR="00BA0620" w:rsidRDefault="00BA0620">
      <w:pPr>
        <w:spacing w:line="0" w:lineRule="atLeast"/>
        <w:rPr>
          <w:rFonts w:ascii="Times New Roman" w:eastAsia="Times New Roman" w:hAnsi="Times New Roman"/>
          <w:sz w:val="24"/>
        </w:rPr>
      </w:pPr>
      <w:r>
        <w:rPr>
          <w:rFonts w:ascii="Times New Roman" w:eastAsia="Times New Roman" w:hAnsi="Times New Roman"/>
          <w:sz w:val="24"/>
        </w:rPr>
        <w:t>…………………………………………………………………………………………………………………….</w:t>
      </w:r>
    </w:p>
    <w:p w:rsidR="00BA0620" w:rsidRDefault="00BA0620">
      <w:pPr>
        <w:spacing w:line="0" w:lineRule="atLeast"/>
        <w:rPr>
          <w:rFonts w:ascii="Times New Roman" w:eastAsia="Times New Roman" w:hAnsi="Times New Roman"/>
          <w:sz w:val="24"/>
        </w:rPr>
        <w:sectPr w:rsidR="00BA0620">
          <w:pgSz w:w="11900" w:h="16838"/>
          <w:pgMar w:top="1440" w:right="644" w:bottom="1440" w:left="560" w:header="0" w:footer="0" w:gutter="0"/>
          <w:cols w:space="0" w:equalWidth="0">
            <w:col w:w="10700"/>
          </w:cols>
          <w:docGrid w:linePitch="360"/>
        </w:sectPr>
      </w:pPr>
    </w:p>
    <w:p w:rsidR="00BA0620" w:rsidRDefault="00BA0620">
      <w:pPr>
        <w:spacing w:line="0" w:lineRule="atLeast"/>
        <w:ind w:left="120"/>
        <w:rPr>
          <w:rFonts w:ascii="Times New Roman" w:eastAsia="Times New Roman" w:hAnsi="Times New Roman"/>
          <w:b/>
          <w:sz w:val="24"/>
        </w:rPr>
      </w:pPr>
      <w:bookmarkStart w:id="3" w:name="page3"/>
      <w:bookmarkEnd w:id="3"/>
      <w:r>
        <w:rPr>
          <w:rFonts w:ascii="Times New Roman" w:eastAsia="Times New Roman" w:hAnsi="Times New Roman"/>
          <w:b/>
          <w:sz w:val="24"/>
        </w:rPr>
        <w:lastRenderedPageBreak/>
        <w:t>7.AŞAĞIDAKİ AÇIKLAMALARIN KARŞISINA DOĞRU İSE</w:t>
      </w:r>
      <w:r>
        <w:rPr>
          <w:rFonts w:ascii="Times New Roman" w:eastAsia="Times New Roman" w:hAnsi="Times New Roman"/>
          <w:sz w:val="24"/>
        </w:rPr>
        <w:t xml:space="preserve"> (D) </w:t>
      </w:r>
      <w:r>
        <w:rPr>
          <w:rFonts w:ascii="Times New Roman" w:eastAsia="Times New Roman" w:hAnsi="Times New Roman"/>
          <w:b/>
          <w:sz w:val="24"/>
        </w:rPr>
        <w:t>YANLIŞ İSE</w:t>
      </w:r>
      <w:r>
        <w:rPr>
          <w:rFonts w:ascii="Times New Roman" w:eastAsia="Times New Roman" w:hAnsi="Times New Roman"/>
          <w:sz w:val="24"/>
        </w:rPr>
        <w:t xml:space="preserve"> (Y) </w:t>
      </w:r>
      <w:r>
        <w:rPr>
          <w:rFonts w:ascii="Times New Roman" w:eastAsia="Times New Roman" w:hAnsi="Times New Roman"/>
          <w:b/>
          <w:sz w:val="24"/>
        </w:rPr>
        <w:t>YAZINIZ.</w:t>
      </w:r>
    </w:p>
    <w:p w:rsidR="00BA0620" w:rsidRDefault="00BA0620">
      <w:pPr>
        <w:spacing w:line="23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20"/>
        <w:gridCol w:w="9120"/>
        <w:gridCol w:w="440"/>
        <w:gridCol w:w="660"/>
      </w:tblGrid>
      <w:tr w:rsidR="00BA0620">
        <w:trPr>
          <w:trHeight w:val="258"/>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shd w:val="clear" w:color="auto" w:fill="auto"/>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MAKALE TEZE DAYALI, ARAŞTIRMA VERİLERİYLE DESTEKLENEN, YARARLANILAN</w:t>
            </w:r>
          </w:p>
        </w:tc>
        <w:tc>
          <w:tcPr>
            <w:tcW w:w="440" w:type="dxa"/>
            <w:shd w:val="clear" w:color="auto" w:fill="auto"/>
            <w:vAlign w:val="bottom"/>
          </w:tcPr>
          <w:p w:rsidR="00BA0620" w:rsidRDefault="00BA0620">
            <w:pPr>
              <w:spacing w:line="0" w:lineRule="atLeas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auto"/>
            <w:vAlign w:val="bottom"/>
          </w:tcPr>
          <w:p w:rsidR="00BA0620" w:rsidRDefault="00BA0620">
            <w:pPr>
              <w:spacing w:line="0" w:lineRule="atLeas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60"/>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tcBorders>
              <w:bottom w:val="single" w:sz="8" w:space="0" w:color="4BACC6"/>
            </w:tcBorders>
            <w:shd w:val="clear" w:color="auto" w:fill="auto"/>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KAYNAKLARIN GÖSTERİLDİĞİ VE NESNEL BİR ANLATIMA DAYANAN BİR TÜRDÜR.</w:t>
            </w:r>
          </w:p>
        </w:tc>
        <w:tc>
          <w:tcPr>
            <w:tcW w:w="44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22"/>
              </w:rPr>
            </w:pPr>
          </w:p>
        </w:tc>
        <w:tc>
          <w:tcPr>
            <w:tcW w:w="66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22"/>
              </w:rPr>
            </w:pPr>
          </w:p>
        </w:tc>
      </w:tr>
      <w:tr w:rsidR="00BA0620">
        <w:trPr>
          <w:trHeight w:val="248"/>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247" w:lineRule="exact"/>
              <w:ind w:left="100"/>
              <w:rPr>
                <w:rFonts w:ascii="Times New Roman" w:eastAsia="Times New Roman" w:hAnsi="Times New Roman"/>
                <w:sz w:val="22"/>
              </w:rPr>
            </w:pPr>
            <w:r>
              <w:rPr>
                <w:rFonts w:ascii="Times New Roman" w:eastAsia="Times New Roman" w:hAnsi="Times New Roman"/>
                <w:sz w:val="22"/>
              </w:rPr>
              <w:t>TANZİMAT DÖNEMİ’NDE TÜRK EDEBİYATINA GİREN BU TÜRÜN İLK ÖRNEĞİ</w:t>
            </w:r>
          </w:p>
        </w:tc>
        <w:tc>
          <w:tcPr>
            <w:tcW w:w="440" w:type="dxa"/>
            <w:shd w:val="clear" w:color="auto" w:fill="D2EAF1"/>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D2EAF1"/>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93"/>
        </w:trPr>
        <w:tc>
          <w:tcPr>
            <w:tcW w:w="20" w:type="dxa"/>
            <w:shd w:val="clear" w:color="auto" w:fill="auto"/>
            <w:vAlign w:val="bottom"/>
          </w:tcPr>
          <w:p w:rsidR="00BA0620" w:rsidRDefault="00BA0620">
            <w:pPr>
              <w:spacing w:line="0" w:lineRule="atLeast"/>
              <w:rPr>
                <w:rFonts w:ascii="Times New Roman" w:eastAsia="Times New Roman" w:hAnsi="Times New Roman"/>
                <w:sz w:val="24"/>
              </w:rPr>
            </w:pPr>
          </w:p>
        </w:tc>
        <w:tc>
          <w:tcPr>
            <w:tcW w:w="9120" w:type="dxa"/>
            <w:shd w:val="clear" w:color="auto" w:fill="D2EAF1"/>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“TERCÜMAN-I AHVAL MUKADDİMESİ”DİR. BU MAKALEYİ 22 EKİM 1860’TA NAMIK</w:t>
            </w:r>
          </w:p>
        </w:tc>
        <w:tc>
          <w:tcPr>
            <w:tcW w:w="440" w:type="dxa"/>
            <w:shd w:val="clear" w:color="auto" w:fill="D2EAF1"/>
            <w:vAlign w:val="bottom"/>
          </w:tcPr>
          <w:p w:rsidR="00BA0620" w:rsidRDefault="00BA0620">
            <w:pPr>
              <w:spacing w:line="0" w:lineRule="atLeast"/>
              <w:rPr>
                <w:rFonts w:ascii="Times New Roman" w:eastAsia="Times New Roman" w:hAnsi="Times New Roman"/>
                <w:sz w:val="24"/>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4"/>
              </w:rPr>
            </w:pPr>
          </w:p>
        </w:tc>
      </w:tr>
      <w:tr w:rsidR="00BA0620">
        <w:trPr>
          <w:trHeight w:val="283"/>
        </w:trPr>
        <w:tc>
          <w:tcPr>
            <w:tcW w:w="20" w:type="dxa"/>
            <w:shd w:val="clear" w:color="auto" w:fill="auto"/>
            <w:vAlign w:val="bottom"/>
          </w:tcPr>
          <w:p w:rsidR="00BA0620" w:rsidRDefault="00BA0620">
            <w:pPr>
              <w:spacing w:line="0" w:lineRule="atLeast"/>
              <w:rPr>
                <w:rFonts w:ascii="Times New Roman" w:eastAsia="Times New Roman" w:hAnsi="Times New Roman"/>
                <w:sz w:val="24"/>
              </w:rPr>
            </w:pPr>
          </w:p>
        </w:tc>
        <w:tc>
          <w:tcPr>
            <w:tcW w:w="9120" w:type="dxa"/>
            <w:shd w:val="clear" w:color="auto" w:fill="D2EAF1"/>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KEMAL YAZMIŞTIR.</w:t>
            </w:r>
          </w:p>
        </w:tc>
        <w:tc>
          <w:tcPr>
            <w:tcW w:w="440" w:type="dxa"/>
            <w:shd w:val="clear" w:color="auto" w:fill="D2EAF1"/>
            <w:vAlign w:val="bottom"/>
          </w:tcPr>
          <w:p w:rsidR="00BA0620" w:rsidRDefault="00BA0620">
            <w:pPr>
              <w:spacing w:line="0" w:lineRule="atLeast"/>
              <w:rPr>
                <w:rFonts w:ascii="Times New Roman" w:eastAsia="Times New Roman" w:hAnsi="Times New Roman"/>
                <w:sz w:val="24"/>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4"/>
              </w:rPr>
            </w:pPr>
          </w:p>
        </w:tc>
      </w:tr>
      <w:tr w:rsidR="00BA0620">
        <w:trPr>
          <w:trHeight w:val="252"/>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0" w:lineRule="atLeast"/>
              <w:rPr>
                <w:rFonts w:ascii="Times New Roman" w:eastAsia="Times New Roman" w:hAnsi="Times New Roman"/>
                <w:sz w:val="21"/>
              </w:rPr>
            </w:pPr>
          </w:p>
        </w:tc>
        <w:tc>
          <w:tcPr>
            <w:tcW w:w="440" w:type="dxa"/>
            <w:shd w:val="clear" w:color="auto" w:fill="D2EAF1"/>
            <w:vAlign w:val="bottom"/>
          </w:tcPr>
          <w:p w:rsidR="00BA0620" w:rsidRDefault="00BA0620">
            <w:pPr>
              <w:spacing w:line="0" w:lineRule="atLeast"/>
              <w:rPr>
                <w:rFonts w:ascii="Times New Roman" w:eastAsia="Times New Roman" w:hAnsi="Times New Roman"/>
                <w:sz w:val="21"/>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1"/>
              </w:rPr>
            </w:pPr>
          </w:p>
        </w:tc>
      </w:tr>
      <w:tr w:rsidR="00BA0620">
        <w:trPr>
          <w:trHeight w:val="243"/>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243" w:lineRule="exact"/>
              <w:ind w:left="100"/>
              <w:rPr>
                <w:rFonts w:ascii="Times New Roman" w:eastAsia="Times New Roman" w:hAnsi="Times New Roman"/>
                <w:sz w:val="22"/>
              </w:rPr>
            </w:pPr>
            <w:r>
              <w:rPr>
                <w:rFonts w:ascii="Times New Roman" w:eastAsia="Times New Roman" w:hAnsi="Times New Roman"/>
                <w:sz w:val="22"/>
              </w:rPr>
              <w:t>CENAP ŞAHABETTİN, AHMET RASİM, REFİK HALİT KARAY, SUUT KEMAL YETKİN,</w:t>
            </w:r>
          </w:p>
        </w:tc>
        <w:tc>
          <w:tcPr>
            <w:tcW w:w="440" w:type="dxa"/>
            <w:shd w:val="clear" w:color="auto" w:fill="auto"/>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auto"/>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50"/>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249" w:lineRule="exact"/>
              <w:ind w:left="100"/>
              <w:rPr>
                <w:rFonts w:ascii="Times New Roman" w:eastAsia="Times New Roman" w:hAnsi="Times New Roman"/>
                <w:sz w:val="22"/>
              </w:rPr>
            </w:pPr>
            <w:r>
              <w:rPr>
                <w:rFonts w:ascii="Times New Roman" w:eastAsia="Times New Roman" w:hAnsi="Times New Roman"/>
                <w:sz w:val="22"/>
              </w:rPr>
              <w:t>NURULLAH ATAÇ TÜRK EDEBİYATININ SOHBET YAZARLARIDIR</w:t>
            </w:r>
          </w:p>
        </w:tc>
        <w:tc>
          <w:tcPr>
            <w:tcW w:w="440" w:type="dxa"/>
            <w:shd w:val="clear" w:color="auto" w:fill="auto"/>
            <w:vAlign w:val="bottom"/>
          </w:tcPr>
          <w:p w:rsidR="00BA0620" w:rsidRDefault="00BA0620">
            <w:pPr>
              <w:spacing w:line="0" w:lineRule="atLeast"/>
              <w:rPr>
                <w:rFonts w:ascii="Times New Roman" w:eastAsia="Times New Roman" w:hAnsi="Times New Roman"/>
                <w:sz w:val="21"/>
              </w:rPr>
            </w:pPr>
          </w:p>
        </w:tc>
        <w:tc>
          <w:tcPr>
            <w:tcW w:w="660" w:type="dxa"/>
            <w:shd w:val="clear" w:color="auto" w:fill="auto"/>
            <w:vAlign w:val="bottom"/>
          </w:tcPr>
          <w:p w:rsidR="00BA0620" w:rsidRDefault="00BA0620">
            <w:pPr>
              <w:spacing w:line="0" w:lineRule="atLeast"/>
              <w:rPr>
                <w:rFonts w:ascii="Times New Roman" w:eastAsia="Times New Roman" w:hAnsi="Times New Roman"/>
                <w:sz w:val="21"/>
              </w:rPr>
            </w:pPr>
          </w:p>
        </w:tc>
      </w:tr>
      <w:tr w:rsidR="00BA0620">
        <w:trPr>
          <w:trHeight w:val="247"/>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0" w:lineRule="atLeast"/>
              <w:rPr>
                <w:rFonts w:ascii="Times New Roman" w:eastAsia="Times New Roman" w:hAnsi="Times New Roman"/>
                <w:sz w:val="21"/>
              </w:rPr>
            </w:pPr>
          </w:p>
        </w:tc>
        <w:tc>
          <w:tcPr>
            <w:tcW w:w="440" w:type="dxa"/>
            <w:shd w:val="clear" w:color="auto" w:fill="auto"/>
            <w:vAlign w:val="bottom"/>
          </w:tcPr>
          <w:p w:rsidR="00BA0620" w:rsidRDefault="00BA0620">
            <w:pPr>
              <w:spacing w:line="0" w:lineRule="atLeast"/>
              <w:rPr>
                <w:rFonts w:ascii="Times New Roman" w:eastAsia="Times New Roman" w:hAnsi="Times New Roman"/>
                <w:sz w:val="21"/>
              </w:rPr>
            </w:pPr>
          </w:p>
        </w:tc>
        <w:tc>
          <w:tcPr>
            <w:tcW w:w="660" w:type="dxa"/>
            <w:shd w:val="clear" w:color="auto" w:fill="auto"/>
            <w:vAlign w:val="bottom"/>
          </w:tcPr>
          <w:p w:rsidR="00BA0620" w:rsidRDefault="00BA0620">
            <w:pPr>
              <w:spacing w:line="0" w:lineRule="atLeast"/>
              <w:rPr>
                <w:rFonts w:ascii="Times New Roman" w:eastAsia="Times New Roman" w:hAnsi="Times New Roman"/>
                <w:sz w:val="21"/>
              </w:rPr>
            </w:pPr>
          </w:p>
        </w:tc>
      </w:tr>
      <w:tr w:rsidR="00BA0620">
        <w:trPr>
          <w:trHeight w:val="248"/>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247" w:lineRule="exact"/>
              <w:ind w:left="100"/>
              <w:rPr>
                <w:rFonts w:ascii="Times New Roman" w:eastAsia="Times New Roman" w:hAnsi="Times New Roman"/>
                <w:sz w:val="22"/>
              </w:rPr>
            </w:pPr>
            <w:r>
              <w:rPr>
                <w:rFonts w:ascii="Times New Roman" w:eastAsia="Times New Roman" w:hAnsi="Times New Roman"/>
                <w:sz w:val="22"/>
              </w:rPr>
              <w:t>MEMLEKET HİKÂYELERİ, GURBET HİKÂYELERİ REFİK HALİT KARAY’IN</w:t>
            </w:r>
          </w:p>
        </w:tc>
        <w:tc>
          <w:tcPr>
            <w:tcW w:w="440" w:type="dxa"/>
            <w:shd w:val="clear" w:color="auto" w:fill="D2EAF1"/>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D2EAF1"/>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47"/>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247" w:lineRule="exact"/>
              <w:ind w:left="100"/>
              <w:rPr>
                <w:rFonts w:ascii="Times New Roman" w:eastAsia="Times New Roman" w:hAnsi="Times New Roman"/>
                <w:sz w:val="22"/>
              </w:rPr>
            </w:pPr>
            <w:r>
              <w:rPr>
                <w:rFonts w:ascii="Times New Roman" w:eastAsia="Times New Roman" w:hAnsi="Times New Roman"/>
                <w:sz w:val="22"/>
              </w:rPr>
              <w:t>ESERLERİDİR.</w:t>
            </w:r>
          </w:p>
        </w:tc>
        <w:tc>
          <w:tcPr>
            <w:tcW w:w="440" w:type="dxa"/>
            <w:shd w:val="clear" w:color="auto" w:fill="D2EAF1"/>
            <w:vAlign w:val="bottom"/>
          </w:tcPr>
          <w:p w:rsidR="00BA0620" w:rsidRDefault="00BA0620">
            <w:pPr>
              <w:spacing w:line="0" w:lineRule="atLeast"/>
              <w:rPr>
                <w:rFonts w:ascii="Times New Roman" w:eastAsia="Times New Roman" w:hAnsi="Times New Roman"/>
                <w:sz w:val="21"/>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1"/>
              </w:rPr>
            </w:pPr>
          </w:p>
        </w:tc>
      </w:tr>
      <w:tr w:rsidR="00BA0620">
        <w:trPr>
          <w:trHeight w:val="288"/>
        </w:trPr>
        <w:tc>
          <w:tcPr>
            <w:tcW w:w="20" w:type="dxa"/>
            <w:shd w:val="clear" w:color="auto" w:fill="auto"/>
            <w:vAlign w:val="bottom"/>
          </w:tcPr>
          <w:p w:rsidR="00BA0620" w:rsidRDefault="00BA0620">
            <w:pPr>
              <w:spacing w:line="0" w:lineRule="atLeast"/>
              <w:rPr>
                <w:rFonts w:ascii="Times New Roman" w:eastAsia="Times New Roman" w:hAnsi="Times New Roman"/>
                <w:sz w:val="24"/>
              </w:rPr>
            </w:pPr>
          </w:p>
        </w:tc>
        <w:tc>
          <w:tcPr>
            <w:tcW w:w="9120" w:type="dxa"/>
            <w:shd w:val="clear" w:color="auto" w:fill="D2EAF1"/>
            <w:vAlign w:val="bottom"/>
          </w:tcPr>
          <w:p w:rsidR="00BA0620" w:rsidRDefault="00BA0620">
            <w:pPr>
              <w:spacing w:line="0" w:lineRule="atLeast"/>
              <w:rPr>
                <w:rFonts w:ascii="Times New Roman" w:eastAsia="Times New Roman" w:hAnsi="Times New Roman"/>
                <w:sz w:val="24"/>
              </w:rPr>
            </w:pPr>
          </w:p>
        </w:tc>
        <w:tc>
          <w:tcPr>
            <w:tcW w:w="440" w:type="dxa"/>
            <w:shd w:val="clear" w:color="auto" w:fill="D2EAF1"/>
            <w:vAlign w:val="bottom"/>
          </w:tcPr>
          <w:p w:rsidR="00BA0620" w:rsidRDefault="00BA0620">
            <w:pPr>
              <w:spacing w:line="0" w:lineRule="atLeast"/>
              <w:rPr>
                <w:rFonts w:ascii="Times New Roman" w:eastAsia="Times New Roman" w:hAnsi="Times New Roman"/>
                <w:sz w:val="24"/>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4"/>
              </w:rPr>
            </w:pPr>
          </w:p>
        </w:tc>
      </w:tr>
      <w:tr w:rsidR="00BA0620">
        <w:trPr>
          <w:trHeight w:val="248"/>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247" w:lineRule="exact"/>
              <w:ind w:left="100"/>
              <w:rPr>
                <w:rFonts w:ascii="Times New Roman" w:eastAsia="Times New Roman" w:hAnsi="Times New Roman"/>
                <w:sz w:val="22"/>
              </w:rPr>
            </w:pPr>
            <w:r>
              <w:rPr>
                <w:rFonts w:ascii="Times New Roman" w:eastAsia="Times New Roman" w:hAnsi="Times New Roman"/>
                <w:sz w:val="22"/>
              </w:rPr>
              <w:t>EŞREF SAAT, ŞEVKET RADO’NUN MAKALE TÜRÜNDE YAZDIĞI ESERDİR.</w:t>
            </w:r>
          </w:p>
        </w:tc>
        <w:tc>
          <w:tcPr>
            <w:tcW w:w="440" w:type="dxa"/>
            <w:shd w:val="clear" w:color="auto" w:fill="auto"/>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auto"/>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47"/>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0" w:lineRule="atLeast"/>
              <w:rPr>
                <w:rFonts w:ascii="Times New Roman" w:eastAsia="Times New Roman" w:hAnsi="Times New Roman"/>
                <w:sz w:val="21"/>
              </w:rPr>
            </w:pPr>
          </w:p>
        </w:tc>
        <w:tc>
          <w:tcPr>
            <w:tcW w:w="440" w:type="dxa"/>
            <w:shd w:val="clear" w:color="auto" w:fill="auto"/>
            <w:vAlign w:val="bottom"/>
          </w:tcPr>
          <w:p w:rsidR="00BA0620" w:rsidRDefault="00BA0620">
            <w:pPr>
              <w:spacing w:line="0" w:lineRule="atLeast"/>
              <w:rPr>
                <w:rFonts w:ascii="Times New Roman" w:eastAsia="Times New Roman" w:hAnsi="Times New Roman"/>
                <w:sz w:val="21"/>
              </w:rPr>
            </w:pPr>
          </w:p>
        </w:tc>
        <w:tc>
          <w:tcPr>
            <w:tcW w:w="660" w:type="dxa"/>
            <w:shd w:val="clear" w:color="auto" w:fill="auto"/>
            <w:vAlign w:val="bottom"/>
          </w:tcPr>
          <w:p w:rsidR="00BA0620" w:rsidRDefault="00BA0620">
            <w:pPr>
              <w:spacing w:line="0" w:lineRule="atLeast"/>
              <w:rPr>
                <w:rFonts w:ascii="Times New Roman" w:eastAsia="Times New Roman" w:hAnsi="Times New Roman"/>
                <w:sz w:val="21"/>
              </w:rPr>
            </w:pPr>
          </w:p>
        </w:tc>
      </w:tr>
      <w:tr w:rsidR="00BA0620">
        <w:trPr>
          <w:trHeight w:val="243"/>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243" w:lineRule="exact"/>
              <w:ind w:left="100"/>
              <w:rPr>
                <w:rFonts w:ascii="Times New Roman" w:eastAsia="Times New Roman" w:hAnsi="Times New Roman"/>
                <w:sz w:val="22"/>
              </w:rPr>
            </w:pPr>
            <w:r>
              <w:rPr>
                <w:rFonts w:ascii="Times New Roman" w:eastAsia="Times New Roman" w:hAnsi="Times New Roman"/>
                <w:sz w:val="22"/>
              </w:rPr>
              <w:t>BİR YAZARIN GÜNCEL OLAYLAR HAKKINDAKİ KİŞİSEL GÖRÜŞ VE DÜŞÜNCELERİNİ</w:t>
            </w:r>
          </w:p>
        </w:tc>
        <w:tc>
          <w:tcPr>
            <w:tcW w:w="440" w:type="dxa"/>
            <w:shd w:val="clear" w:color="auto" w:fill="D2EAF1"/>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D2EAF1"/>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54"/>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shd w:val="clear" w:color="auto" w:fill="D2EAF1"/>
            <w:vAlign w:val="bottom"/>
          </w:tcPr>
          <w:p w:rsidR="00BA0620" w:rsidRDefault="00BA0620">
            <w:pPr>
              <w:spacing w:line="0" w:lineRule="atLeast"/>
              <w:ind w:left="100"/>
              <w:rPr>
                <w:rFonts w:ascii="Times New Roman" w:eastAsia="Times New Roman" w:hAnsi="Times New Roman"/>
                <w:sz w:val="22"/>
                <w:shd w:val="clear" w:color="auto" w:fill="D2EAF1"/>
              </w:rPr>
            </w:pPr>
            <w:r>
              <w:rPr>
                <w:rFonts w:ascii="Times New Roman" w:eastAsia="Times New Roman" w:hAnsi="Times New Roman"/>
                <w:sz w:val="22"/>
                <w:shd w:val="clear" w:color="auto" w:fill="D2EAF1"/>
              </w:rPr>
              <w:t>AKICI BİR DİLLE, KANITLAMA GEREĞİ DUYMADAN YAZDIĞI KISA FİKİR YAZILARINA</w:t>
            </w:r>
          </w:p>
        </w:tc>
        <w:tc>
          <w:tcPr>
            <w:tcW w:w="440" w:type="dxa"/>
            <w:shd w:val="clear" w:color="auto" w:fill="D2EAF1"/>
            <w:vAlign w:val="bottom"/>
          </w:tcPr>
          <w:p w:rsidR="00BA0620" w:rsidRDefault="00BA0620">
            <w:pPr>
              <w:spacing w:line="0" w:lineRule="atLeast"/>
              <w:rPr>
                <w:rFonts w:ascii="Times New Roman" w:eastAsia="Times New Roman" w:hAnsi="Times New Roman"/>
                <w:sz w:val="22"/>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2"/>
              </w:rPr>
            </w:pPr>
          </w:p>
        </w:tc>
      </w:tr>
      <w:tr w:rsidR="00BA0620">
        <w:trPr>
          <w:trHeight w:val="262"/>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shd w:val="clear" w:color="auto" w:fill="D2EAF1"/>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FIKRA DENİR</w:t>
            </w:r>
          </w:p>
        </w:tc>
        <w:tc>
          <w:tcPr>
            <w:tcW w:w="440" w:type="dxa"/>
            <w:shd w:val="clear" w:color="auto" w:fill="D2EAF1"/>
            <w:vAlign w:val="bottom"/>
          </w:tcPr>
          <w:p w:rsidR="00BA0620" w:rsidRDefault="00BA0620">
            <w:pPr>
              <w:spacing w:line="0" w:lineRule="atLeast"/>
              <w:rPr>
                <w:rFonts w:ascii="Times New Roman" w:eastAsia="Times New Roman" w:hAnsi="Times New Roman"/>
                <w:sz w:val="22"/>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2"/>
              </w:rPr>
            </w:pPr>
          </w:p>
        </w:tc>
      </w:tr>
      <w:tr w:rsidR="00BA0620">
        <w:trPr>
          <w:trHeight w:val="243"/>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243" w:lineRule="exact"/>
              <w:ind w:left="100"/>
              <w:rPr>
                <w:rFonts w:ascii="Times New Roman" w:eastAsia="Times New Roman" w:hAnsi="Times New Roman"/>
                <w:sz w:val="22"/>
              </w:rPr>
            </w:pPr>
            <w:r>
              <w:rPr>
                <w:rFonts w:ascii="Times New Roman" w:eastAsia="Times New Roman" w:hAnsi="Times New Roman"/>
                <w:sz w:val="22"/>
              </w:rPr>
              <w:t>“HUZUR” ROMANI MODERNİZMİN ETKİLERİNİ TAŞIMAKTADIR.</w:t>
            </w:r>
          </w:p>
        </w:tc>
        <w:tc>
          <w:tcPr>
            <w:tcW w:w="440" w:type="dxa"/>
            <w:shd w:val="clear" w:color="auto" w:fill="auto"/>
            <w:vAlign w:val="bottom"/>
          </w:tcPr>
          <w:p w:rsidR="00BA0620" w:rsidRDefault="00BA0620">
            <w:pPr>
              <w:spacing w:line="243"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auto"/>
            <w:vAlign w:val="bottom"/>
          </w:tcPr>
          <w:p w:rsidR="00BA0620" w:rsidRDefault="00BA0620">
            <w:pPr>
              <w:spacing w:line="243"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108"/>
        </w:trPr>
        <w:tc>
          <w:tcPr>
            <w:tcW w:w="20" w:type="dxa"/>
            <w:shd w:val="clear" w:color="auto" w:fill="auto"/>
            <w:vAlign w:val="bottom"/>
          </w:tcPr>
          <w:p w:rsidR="00BA0620" w:rsidRDefault="00BA0620">
            <w:pPr>
              <w:spacing w:line="0" w:lineRule="atLeast"/>
              <w:rPr>
                <w:rFonts w:ascii="Times New Roman" w:eastAsia="Times New Roman" w:hAnsi="Times New Roman"/>
                <w:sz w:val="9"/>
              </w:rPr>
            </w:pPr>
          </w:p>
        </w:tc>
        <w:tc>
          <w:tcPr>
            <w:tcW w:w="9120" w:type="dxa"/>
            <w:shd w:val="clear" w:color="auto" w:fill="auto"/>
            <w:vAlign w:val="bottom"/>
          </w:tcPr>
          <w:p w:rsidR="00BA0620" w:rsidRDefault="00BA0620">
            <w:pPr>
              <w:spacing w:line="0" w:lineRule="atLeast"/>
              <w:rPr>
                <w:rFonts w:ascii="Times New Roman" w:eastAsia="Times New Roman" w:hAnsi="Times New Roman"/>
                <w:sz w:val="9"/>
              </w:rPr>
            </w:pPr>
          </w:p>
        </w:tc>
        <w:tc>
          <w:tcPr>
            <w:tcW w:w="440" w:type="dxa"/>
            <w:shd w:val="clear" w:color="auto" w:fill="auto"/>
            <w:vAlign w:val="bottom"/>
          </w:tcPr>
          <w:p w:rsidR="00BA0620" w:rsidRDefault="00BA0620">
            <w:pPr>
              <w:spacing w:line="0" w:lineRule="atLeast"/>
              <w:rPr>
                <w:rFonts w:ascii="Times New Roman" w:eastAsia="Times New Roman" w:hAnsi="Times New Roman"/>
                <w:sz w:val="9"/>
              </w:rPr>
            </w:pPr>
          </w:p>
        </w:tc>
        <w:tc>
          <w:tcPr>
            <w:tcW w:w="660" w:type="dxa"/>
            <w:shd w:val="clear" w:color="auto" w:fill="auto"/>
            <w:vAlign w:val="bottom"/>
          </w:tcPr>
          <w:p w:rsidR="00BA0620" w:rsidRDefault="00BA0620">
            <w:pPr>
              <w:spacing w:line="0" w:lineRule="atLeast"/>
              <w:rPr>
                <w:rFonts w:ascii="Times New Roman" w:eastAsia="Times New Roman" w:hAnsi="Times New Roman"/>
                <w:sz w:val="9"/>
              </w:rPr>
            </w:pPr>
          </w:p>
        </w:tc>
      </w:tr>
      <w:tr w:rsidR="00BA0620">
        <w:trPr>
          <w:trHeight w:val="248"/>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D2EAF1"/>
            <w:vAlign w:val="bottom"/>
          </w:tcPr>
          <w:p w:rsidR="00BA0620" w:rsidRDefault="00BA0620">
            <w:pPr>
              <w:spacing w:line="247" w:lineRule="exact"/>
              <w:ind w:left="100"/>
              <w:rPr>
                <w:rFonts w:ascii="Times New Roman" w:eastAsia="Times New Roman" w:hAnsi="Times New Roman"/>
                <w:sz w:val="22"/>
              </w:rPr>
            </w:pPr>
            <w:r>
              <w:rPr>
                <w:rFonts w:ascii="Times New Roman" w:eastAsia="Times New Roman" w:hAnsi="Times New Roman"/>
                <w:sz w:val="22"/>
              </w:rPr>
              <w:t>“SAHNENİN DIŞINDAKİLER” İLE “SAATLERİ AYARLAMA ENSTİTÜSÜ”NDE  İKİ</w:t>
            </w:r>
          </w:p>
        </w:tc>
        <w:tc>
          <w:tcPr>
            <w:tcW w:w="440" w:type="dxa"/>
            <w:shd w:val="clear" w:color="auto" w:fill="D2EAF1"/>
            <w:vAlign w:val="bottom"/>
          </w:tcPr>
          <w:p w:rsidR="00BA0620" w:rsidRDefault="00BA0620">
            <w:pPr>
              <w:spacing w:line="247" w:lineRule="exact"/>
              <w:ind w:right="50"/>
              <w:jc w:val="right"/>
              <w:rPr>
                <w:rFonts w:ascii="Times New Roman" w:eastAsia="Times New Roman" w:hAnsi="Times New Roman"/>
                <w:sz w:val="22"/>
              </w:rPr>
            </w:pPr>
            <w:r>
              <w:rPr>
                <w:rFonts w:ascii="Times New Roman" w:eastAsia="Times New Roman" w:hAnsi="Times New Roman"/>
                <w:sz w:val="22"/>
              </w:rPr>
              <w:t>(</w:t>
            </w:r>
          </w:p>
        </w:tc>
        <w:tc>
          <w:tcPr>
            <w:tcW w:w="660" w:type="dxa"/>
            <w:shd w:val="clear" w:color="auto" w:fill="D2EAF1"/>
            <w:vAlign w:val="bottom"/>
          </w:tcPr>
          <w:p w:rsidR="00BA0620" w:rsidRDefault="00BA0620">
            <w:pPr>
              <w:spacing w:line="247" w:lineRule="exact"/>
              <w:ind w:right="290"/>
              <w:jc w:val="right"/>
              <w:rPr>
                <w:rFonts w:ascii="Times New Roman" w:eastAsia="Times New Roman" w:hAnsi="Times New Roman"/>
                <w:sz w:val="22"/>
              </w:rPr>
            </w:pPr>
            <w:r>
              <w:rPr>
                <w:rFonts w:ascii="Times New Roman" w:eastAsia="Times New Roman" w:hAnsi="Times New Roman"/>
                <w:sz w:val="22"/>
              </w:rPr>
              <w:t>)</w:t>
            </w:r>
          </w:p>
        </w:tc>
      </w:tr>
      <w:tr w:rsidR="00BA0620">
        <w:trPr>
          <w:trHeight w:val="254"/>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shd w:val="clear" w:color="auto" w:fill="D2EAF1"/>
            <w:vAlign w:val="bottom"/>
          </w:tcPr>
          <w:p w:rsidR="00BA0620" w:rsidRDefault="00BA0620">
            <w:pPr>
              <w:spacing w:line="0" w:lineRule="atLeast"/>
              <w:ind w:left="100"/>
              <w:rPr>
                <w:rFonts w:ascii="Times New Roman" w:eastAsia="Times New Roman" w:hAnsi="Times New Roman"/>
                <w:sz w:val="22"/>
              </w:rPr>
            </w:pPr>
            <w:r>
              <w:rPr>
                <w:rFonts w:ascii="Times New Roman" w:eastAsia="Times New Roman" w:hAnsi="Times New Roman"/>
                <w:sz w:val="22"/>
              </w:rPr>
              <w:t>UYGARLIK, İKİ DEĞERLER SİSTEMİ ARASINDA BOCALAYAN TÜRK TOPLUMUNUN</w:t>
            </w:r>
          </w:p>
        </w:tc>
        <w:tc>
          <w:tcPr>
            <w:tcW w:w="440" w:type="dxa"/>
            <w:shd w:val="clear" w:color="auto" w:fill="D2EAF1"/>
            <w:vAlign w:val="bottom"/>
          </w:tcPr>
          <w:p w:rsidR="00BA0620" w:rsidRDefault="00BA0620">
            <w:pPr>
              <w:spacing w:line="0" w:lineRule="atLeast"/>
              <w:rPr>
                <w:rFonts w:ascii="Times New Roman" w:eastAsia="Times New Roman" w:hAnsi="Times New Roman"/>
                <w:sz w:val="22"/>
              </w:rPr>
            </w:pPr>
          </w:p>
        </w:tc>
        <w:tc>
          <w:tcPr>
            <w:tcW w:w="660" w:type="dxa"/>
            <w:shd w:val="clear" w:color="auto" w:fill="D2EAF1"/>
            <w:vAlign w:val="bottom"/>
          </w:tcPr>
          <w:p w:rsidR="00BA0620" w:rsidRDefault="00BA0620">
            <w:pPr>
              <w:spacing w:line="0" w:lineRule="atLeast"/>
              <w:rPr>
                <w:rFonts w:ascii="Times New Roman" w:eastAsia="Times New Roman" w:hAnsi="Times New Roman"/>
                <w:sz w:val="22"/>
              </w:rPr>
            </w:pPr>
          </w:p>
        </w:tc>
      </w:tr>
      <w:tr w:rsidR="00BA0620">
        <w:trPr>
          <w:trHeight w:val="256"/>
        </w:trPr>
        <w:tc>
          <w:tcPr>
            <w:tcW w:w="20" w:type="dxa"/>
            <w:shd w:val="clear" w:color="auto" w:fill="auto"/>
            <w:vAlign w:val="bottom"/>
          </w:tcPr>
          <w:p w:rsidR="00BA0620" w:rsidRDefault="00BA0620">
            <w:pPr>
              <w:spacing w:line="0" w:lineRule="atLeast"/>
              <w:rPr>
                <w:rFonts w:ascii="Times New Roman" w:eastAsia="Times New Roman" w:hAnsi="Times New Roman"/>
                <w:sz w:val="22"/>
              </w:rPr>
            </w:pPr>
          </w:p>
        </w:tc>
        <w:tc>
          <w:tcPr>
            <w:tcW w:w="9120" w:type="dxa"/>
            <w:tcBorders>
              <w:bottom w:val="single" w:sz="8" w:space="0" w:color="4BACC6"/>
            </w:tcBorders>
            <w:shd w:val="clear" w:color="auto" w:fill="D2EAF1"/>
            <w:vAlign w:val="bottom"/>
          </w:tcPr>
          <w:p w:rsidR="00BA0620" w:rsidRDefault="00BA0620">
            <w:pPr>
              <w:spacing w:line="249" w:lineRule="exact"/>
              <w:ind w:left="100"/>
              <w:rPr>
                <w:rFonts w:ascii="Times New Roman" w:eastAsia="Times New Roman" w:hAnsi="Times New Roman"/>
                <w:sz w:val="22"/>
              </w:rPr>
            </w:pPr>
            <w:r>
              <w:rPr>
                <w:rFonts w:ascii="Times New Roman" w:eastAsia="Times New Roman" w:hAnsi="Times New Roman"/>
                <w:sz w:val="22"/>
              </w:rPr>
              <w:t>İRONİK TABLOSU ÇİZİLİR.</w:t>
            </w:r>
          </w:p>
        </w:tc>
        <w:tc>
          <w:tcPr>
            <w:tcW w:w="440" w:type="dxa"/>
            <w:tcBorders>
              <w:bottom w:val="single" w:sz="8" w:space="0" w:color="4BACC6"/>
            </w:tcBorders>
            <w:shd w:val="clear" w:color="auto" w:fill="D2EAF1"/>
            <w:vAlign w:val="bottom"/>
          </w:tcPr>
          <w:p w:rsidR="00BA0620" w:rsidRDefault="00BA0620">
            <w:pPr>
              <w:spacing w:line="0" w:lineRule="atLeast"/>
              <w:rPr>
                <w:rFonts w:ascii="Times New Roman" w:eastAsia="Times New Roman" w:hAnsi="Times New Roman"/>
                <w:sz w:val="22"/>
              </w:rPr>
            </w:pPr>
          </w:p>
        </w:tc>
        <w:tc>
          <w:tcPr>
            <w:tcW w:w="660" w:type="dxa"/>
            <w:tcBorders>
              <w:bottom w:val="single" w:sz="8" w:space="0" w:color="4BACC6"/>
            </w:tcBorders>
            <w:shd w:val="clear" w:color="auto" w:fill="D2EAF1"/>
            <w:vAlign w:val="bottom"/>
          </w:tcPr>
          <w:p w:rsidR="00BA0620" w:rsidRDefault="00BA0620">
            <w:pPr>
              <w:spacing w:line="0" w:lineRule="atLeast"/>
              <w:rPr>
                <w:rFonts w:ascii="Times New Roman" w:eastAsia="Times New Roman" w:hAnsi="Times New Roman"/>
                <w:sz w:val="22"/>
              </w:rPr>
            </w:pPr>
          </w:p>
        </w:tc>
      </w:tr>
      <w:tr w:rsidR="00BA0620">
        <w:trPr>
          <w:trHeight w:val="248"/>
        </w:trPr>
        <w:tc>
          <w:tcPr>
            <w:tcW w:w="20" w:type="dxa"/>
            <w:shd w:val="clear" w:color="auto" w:fill="auto"/>
            <w:vAlign w:val="bottom"/>
          </w:tcPr>
          <w:p w:rsidR="00BA0620" w:rsidRDefault="00BA0620">
            <w:pPr>
              <w:spacing w:line="0" w:lineRule="atLeast"/>
              <w:rPr>
                <w:rFonts w:ascii="Times New Roman" w:eastAsia="Times New Roman" w:hAnsi="Times New Roman"/>
                <w:sz w:val="21"/>
              </w:rPr>
            </w:pPr>
          </w:p>
        </w:tc>
        <w:tc>
          <w:tcPr>
            <w:tcW w:w="9120" w:type="dxa"/>
            <w:shd w:val="clear" w:color="auto" w:fill="auto"/>
            <w:vAlign w:val="bottom"/>
          </w:tcPr>
          <w:p w:rsidR="00BA0620" w:rsidRDefault="00BA0620">
            <w:pPr>
              <w:spacing w:line="247" w:lineRule="exact"/>
              <w:ind w:left="100"/>
              <w:rPr>
                <w:rFonts w:ascii="Times New Roman" w:eastAsia="Times New Roman" w:hAnsi="Times New Roman"/>
                <w:color w:val="1F497D"/>
                <w:sz w:val="22"/>
              </w:rPr>
            </w:pPr>
            <w:r>
              <w:rPr>
                <w:rFonts w:ascii="Times New Roman" w:eastAsia="Times New Roman" w:hAnsi="Times New Roman"/>
                <w:color w:val="1F497D"/>
                <w:sz w:val="22"/>
              </w:rPr>
              <w:t>GÖL İNSANLARI ORHAN KEMAL’İN HİKÂYE KİTABIDIR.</w:t>
            </w:r>
          </w:p>
        </w:tc>
        <w:tc>
          <w:tcPr>
            <w:tcW w:w="440" w:type="dxa"/>
            <w:shd w:val="clear" w:color="auto" w:fill="auto"/>
            <w:vAlign w:val="bottom"/>
          </w:tcPr>
          <w:p w:rsidR="00BA0620" w:rsidRDefault="00BA0620">
            <w:pPr>
              <w:spacing w:line="247" w:lineRule="exact"/>
              <w:ind w:right="50"/>
              <w:jc w:val="right"/>
              <w:rPr>
                <w:rFonts w:ascii="Times New Roman" w:eastAsia="Times New Roman" w:hAnsi="Times New Roman"/>
                <w:color w:val="1F497D"/>
                <w:sz w:val="22"/>
              </w:rPr>
            </w:pPr>
            <w:r>
              <w:rPr>
                <w:rFonts w:ascii="Times New Roman" w:eastAsia="Times New Roman" w:hAnsi="Times New Roman"/>
                <w:color w:val="1F497D"/>
                <w:sz w:val="22"/>
              </w:rPr>
              <w:t>(</w:t>
            </w:r>
          </w:p>
        </w:tc>
        <w:tc>
          <w:tcPr>
            <w:tcW w:w="660" w:type="dxa"/>
            <w:shd w:val="clear" w:color="auto" w:fill="auto"/>
            <w:vAlign w:val="bottom"/>
          </w:tcPr>
          <w:p w:rsidR="00BA0620" w:rsidRDefault="00BA0620">
            <w:pPr>
              <w:spacing w:line="247" w:lineRule="exact"/>
              <w:ind w:right="290"/>
              <w:jc w:val="right"/>
              <w:rPr>
                <w:rFonts w:ascii="Times New Roman" w:eastAsia="Times New Roman" w:hAnsi="Times New Roman"/>
                <w:color w:val="1F497D"/>
                <w:sz w:val="22"/>
              </w:rPr>
            </w:pPr>
            <w:r>
              <w:rPr>
                <w:rFonts w:ascii="Times New Roman" w:eastAsia="Times New Roman" w:hAnsi="Times New Roman"/>
                <w:color w:val="1F497D"/>
                <w:sz w:val="22"/>
              </w:rPr>
              <w:t>)</w:t>
            </w:r>
          </w:p>
        </w:tc>
      </w:tr>
      <w:tr w:rsidR="00BA0620">
        <w:trPr>
          <w:trHeight w:val="108"/>
        </w:trPr>
        <w:tc>
          <w:tcPr>
            <w:tcW w:w="2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9"/>
              </w:rPr>
            </w:pPr>
          </w:p>
        </w:tc>
        <w:tc>
          <w:tcPr>
            <w:tcW w:w="912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9"/>
              </w:rPr>
            </w:pPr>
          </w:p>
        </w:tc>
        <w:tc>
          <w:tcPr>
            <w:tcW w:w="44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9"/>
              </w:rPr>
            </w:pPr>
          </w:p>
        </w:tc>
        <w:tc>
          <w:tcPr>
            <w:tcW w:w="660" w:type="dxa"/>
            <w:tcBorders>
              <w:bottom w:val="single" w:sz="8" w:space="0" w:color="4BACC6"/>
            </w:tcBorders>
            <w:shd w:val="clear" w:color="auto" w:fill="auto"/>
            <w:vAlign w:val="bottom"/>
          </w:tcPr>
          <w:p w:rsidR="00BA0620" w:rsidRDefault="00BA0620">
            <w:pPr>
              <w:spacing w:line="0" w:lineRule="atLeast"/>
              <w:rPr>
                <w:rFonts w:ascii="Times New Roman" w:eastAsia="Times New Roman" w:hAnsi="Times New Roman"/>
                <w:sz w:val="9"/>
              </w:rPr>
            </w:pPr>
          </w:p>
        </w:tc>
      </w:tr>
    </w:tbl>
    <w:p w:rsidR="00BA0620" w:rsidRDefault="00CB0368">
      <w:pPr>
        <w:spacing w:line="20" w:lineRule="exact"/>
        <w:rPr>
          <w:rFonts w:ascii="Times New Roman" w:eastAsia="Times New Roman" w:hAnsi="Times New Roman"/>
        </w:rPr>
      </w:pPr>
      <w:r>
        <w:rPr>
          <w:rFonts w:ascii="Times New Roman" w:eastAsia="Times New Roman" w:hAnsi="Times New Roman"/>
          <w:noProof/>
          <w:sz w:val="9"/>
        </w:rPr>
        <w:drawing>
          <wp:anchor distT="0" distB="0" distL="114300" distR="114300" simplePos="0" relativeHeight="251660288" behindDoc="1" locked="0" layoutInCell="1" allowOverlap="1">
            <wp:simplePos x="0" y="0"/>
            <wp:positionH relativeFrom="column">
              <wp:posOffset>213360</wp:posOffset>
            </wp:positionH>
            <wp:positionV relativeFrom="paragraph">
              <wp:posOffset>-2446020</wp:posOffset>
            </wp:positionV>
            <wp:extent cx="6336030" cy="6216015"/>
            <wp:effectExtent l="0" t="0" r="762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6030" cy="6216015"/>
                    </a:xfrm>
                    <a:prstGeom prst="rect">
                      <a:avLst/>
                    </a:prstGeom>
                    <a:noFill/>
                  </pic:spPr>
                </pic:pic>
              </a:graphicData>
            </a:graphic>
            <wp14:sizeRelH relativeFrom="page">
              <wp14:pctWidth>0</wp14:pctWidth>
            </wp14:sizeRelH>
            <wp14:sizeRelV relativeFrom="page">
              <wp14:pctHeight>0</wp14:pctHeight>
            </wp14:sizeRelV>
          </wp:anchor>
        </w:drawing>
      </w:r>
    </w:p>
    <w:p w:rsidR="00BA0620" w:rsidRDefault="00BA0620">
      <w:pPr>
        <w:spacing w:line="200" w:lineRule="exact"/>
        <w:rPr>
          <w:rFonts w:ascii="Times New Roman" w:eastAsia="Times New Roman" w:hAnsi="Times New Roman"/>
        </w:rPr>
      </w:pPr>
    </w:p>
    <w:p w:rsidR="00BA0620" w:rsidRDefault="00BA0620">
      <w:pPr>
        <w:spacing w:line="294" w:lineRule="exact"/>
        <w:rPr>
          <w:rFonts w:ascii="Times New Roman" w:eastAsia="Times New Roman" w:hAnsi="Times New Roman"/>
        </w:rPr>
      </w:pPr>
    </w:p>
    <w:p w:rsidR="00BA0620" w:rsidRDefault="00BA0620">
      <w:pPr>
        <w:spacing w:line="0" w:lineRule="atLeast"/>
        <w:ind w:left="120"/>
        <w:rPr>
          <w:rFonts w:ascii="Times New Roman" w:eastAsia="Times New Roman" w:hAnsi="Times New Roman"/>
          <w:b/>
          <w:sz w:val="24"/>
        </w:rPr>
      </w:pPr>
      <w:r>
        <w:rPr>
          <w:rFonts w:ascii="Times New Roman" w:eastAsia="Times New Roman" w:hAnsi="Times New Roman"/>
          <w:b/>
          <w:sz w:val="24"/>
        </w:rPr>
        <w:t>8.AŞAĞIDAKİ TABLOYU DOLDURUNUZ.</w:t>
      </w:r>
    </w:p>
    <w:p w:rsidR="00BA0620" w:rsidRDefault="00BA0620">
      <w:pPr>
        <w:spacing w:line="223" w:lineRule="exact"/>
        <w:rPr>
          <w:rFonts w:ascii="Times New Roman" w:eastAsia="Times New Roman" w:hAnsi="Times New Roman"/>
        </w:rPr>
      </w:pPr>
    </w:p>
    <w:tbl>
      <w:tblPr>
        <w:tblW w:w="0" w:type="auto"/>
        <w:tblInd w:w="10" w:type="dxa"/>
        <w:tblLayout w:type="fixed"/>
        <w:tblCellMar>
          <w:top w:w="0" w:type="dxa"/>
          <w:left w:w="0" w:type="dxa"/>
          <w:bottom w:w="0" w:type="dxa"/>
          <w:right w:w="0" w:type="dxa"/>
        </w:tblCellMar>
        <w:tblLook w:val="0000" w:firstRow="0" w:lastRow="0" w:firstColumn="0" w:lastColumn="0" w:noHBand="0" w:noVBand="0"/>
      </w:tblPr>
      <w:tblGrid>
        <w:gridCol w:w="40"/>
        <w:gridCol w:w="3620"/>
        <w:gridCol w:w="2240"/>
        <w:gridCol w:w="1400"/>
        <w:gridCol w:w="3660"/>
      </w:tblGrid>
      <w:tr w:rsidR="00BA0620">
        <w:trPr>
          <w:trHeight w:val="295"/>
        </w:trPr>
        <w:tc>
          <w:tcPr>
            <w:tcW w:w="40" w:type="dxa"/>
            <w:tcBorders>
              <w:top w:val="single" w:sz="8" w:space="0" w:color="9BBB59"/>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tcBorders>
              <w:top w:val="single" w:sz="8" w:space="0" w:color="9BBB59"/>
              <w:right w:val="single" w:sz="8" w:space="0" w:color="9BBB59"/>
            </w:tcBorders>
            <w:shd w:val="clear" w:color="auto" w:fill="auto"/>
            <w:vAlign w:val="bottom"/>
          </w:tcPr>
          <w:p w:rsidR="00BA0620" w:rsidRDefault="00BA0620">
            <w:pPr>
              <w:spacing w:line="0" w:lineRule="atLeast"/>
              <w:ind w:left="80"/>
              <w:rPr>
                <w:rFonts w:ascii="Times New Roman" w:eastAsia="Times New Roman" w:hAnsi="Times New Roman"/>
                <w:b/>
                <w:sz w:val="24"/>
              </w:rPr>
            </w:pPr>
            <w:r>
              <w:rPr>
                <w:rFonts w:ascii="Times New Roman" w:eastAsia="Times New Roman" w:hAnsi="Times New Roman"/>
                <w:b/>
                <w:sz w:val="24"/>
              </w:rPr>
              <w:t>KAHRAMANLAR</w:t>
            </w:r>
          </w:p>
        </w:tc>
        <w:tc>
          <w:tcPr>
            <w:tcW w:w="2240" w:type="dxa"/>
            <w:tcBorders>
              <w:top w:val="single" w:sz="8" w:space="0" w:color="9BBB59"/>
            </w:tcBorders>
            <w:shd w:val="clear" w:color="auto" w:fill="auto"/>
            <w:vAlign w:val="bottom"/>
          </w:tcPr>
          <w:p w:rsidR="00BA0620" w:rsidRDefault="00BA0620">
            <w:pPr>
              <w:spacing w:line="0" w:lineRule="atLeast"/>
              <w:ind w:left="100"/>
              <w:rPr>
                <w:rFonts w:ascii="Times New Roman" w:eastAsia="Times New Roman" w:hAnsi="Times New Roman"/>
                <w:b/>
                <w:sz w:val="24"/>
              </w:rPr>
            </w:pPr>
            <w:r>
              <w:rPr>
                <w:rFonts w:ascii="Times New Roman" w:eastAsia="Times New Roman" w:hAnsi="Times New Roman"/>
                <w:b/>
                <w:sz w:val="24"/>
              </w:rPr>
              <w:t>ROMANIN ADI</w:t>
            </w:r>
          </w:p>
        </w:tc>
        <w:tc>
          <w:tcPr>
            <w:tcW w:w="1400" w:type="dxa"/>
            <w:tcBorders>
              <w:top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60" w:type="dxa"/>
            <w:tcBorders>
              <w:top w:val="single" w:sz="8" w:space="0" w:color="9BBB59"/>
              <w:right w:val="single" w:sz="8" w:space="0" w:color="9BBB59"/>
            </w:tcBorders>
            <w:shd w:val="clear" w:color="auto" w:fill="auto"/>
            <w:vAlign w:val="bottom"/>
          </w:tcPr>
          <w:p w:rsidR="00BA0620" w:rsidRDefault="00BA0620">
            <w:pPr>
              <w:spacing w:line="0" w:lineRule="atLeast"/>
              <w:ind w:left="100"/>
              <w:rPr>
                <w:rFonts w:ascii="Times New Roman" w:eastAsia="Times New Roman" w:hAnsi="Times New Roman"/>
                <w:b/>
                <w:sz w:val="24"/>
              </w:rPr>
            </w:pPr>
            <w:r>
              <w:rPr>
                <w:rFonts w:ascii="Times New Roman" w:eastAsia="Times New Roman" w:hAnsi="Times New Roman"/>
                <w:b/>
                <w:sz w:val="24"/>
              </w:rPr>
              <w:t>YAZARI</w:t>
            </w:r>
          </w:p>
        </w:tc>
      </w:tr>
      <w:tr w:rsidR="00BA0620">
        <w:trPr>
          <w:trHeight w:val="69"/>
        </w:trPr>
        <w:tc>
          <w:tcPr>
            <w:tcW w:w="40" w:type="dxa"/>
            <w:tcBorders>
              <w:left w:val="single" w:sz="8" w:space="0" w:color="9BBB59"/>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6"/>
              </w:rPr>
            </w:pPr>
          </w:p>
        </w:tc>
        <w:tc>
          <w:tcPr>
            <w:tcW w:w="362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6"/>
              </w:rPr>
            </w:pPr>
          </w:p>
        </w:tc>
        <w:tc>
          <w:tcPr>
            <w:tcW w:w="2240" w:type="dxa"/>
            <w:tcBorders>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6"/>
              </w:rPr>
            </w:pPr>
          </w:p>
        </w:tc>
        <w:tc>
          <w:tcPr>
            <w:tcW w:w="140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6"/>
              </w:rPr>
            </w:pPr>
          </w:p>
        </w:tc>
        <w:tc>
          <w:tcPr>
            <w:tcW w:w="366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6"/>
              </w:rPr>
            </w:pPr>
          </w:p>
        </w:tc>
      </w:tr>
      <w:tr w:rsidR="00BA0620">
        <w:trPr>
          <w:trHeight w:val="317"/>
        </w:trPr>
        <w:tc>
          <w:tcPr>
            <w:tcW w:w="40" w:type="dxa"/>
            <w:tcBorders>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tcBorders>
              <w:bottom w:val="single" w:sz="8" w:space="0" w:color="E6EED5"/>
              <w:right w:val="single" w:sz="8" w:space="0" w:color="9BBB59"/>
            </w:tcBorders>
            <w:shd w:val="clear" w:color="auto" w:fill="E6EED5"/>
            <w:vAlign w:val="bottom"/>
          </w:tcPr>
          <w:p w:rsidR="00BA0620" w:rsidRDefault="00BA0620">
            <w:pPr>
              <w:spacing w:line="266" w:lineRule="exact"/>
              <w:ind w:left="80"/>
              <w:rPr>
                <w:rFonts w:ascii="Times New Roman" w:eastAsia="Times New Roman" w:hAnsi="Times New Roman"/>
                <w:sz w:val="24"/>
              </w:rPr>
            </w:pPr>
            <w:r>
              <w:rPr>
                <w:rFonts w:ascii="Times New Roman" w:eastAsia="Times New Roman" w:hAnsi="Times New Roman"/>
                <w:sz w:val="24"/>
              </w:rPr>
              <w:t>Turgut Özben</w:t>
            </w:r>
          </w:p>
        </w:tc>
        <w:tc>
          <w:tcPr>
            <w:tcW w:w="2240" w:type="dxa"/>
            <w:tcBorders>
              <w:bottom w:val="single" w:sz="8" w:space="0" w:color="E6EED5"/>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140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366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r>
      <w:tr w:rsidR="00BA0620">
        <w:trPr>
          <w:trHeight w:val="266"/>
        </w:trPr>
        <w:tc>
          <w:tcPr>
            <w:tcW w:w="40" w:type="dxa"/>
            <w:tcBorders>
              <w:top w:val="single" w:sz="8" w:space="0" w:color="9BBB59"/>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3620" w:type="dxa"/>
            <w:tcBorders>
              <w:top w:val="single" w:sz="8" w:space="0" w:color="9BBB59"/>
              <w:right w:val="single" w:sz="8" w:space="0" w:color="9BBB59"/>
            </w:tcBorders>
            <w:shd w:val="clear" w:color="auto" w:fill="auto"/>
            <w:vAlign w:val="bottom"/>
          </w:tcPr>
          <w:p w:rsidR="00BA0620" w:rsidRDefault="00BA0620">
            <w:pPr>
              <w:spacing w:line="265" w:lineRule="exact"/>
              <w:ind w:left="80"/>
              <w:rPr>
                <w:rFonts w:ascii="Times New Roman" w:eastAsia="Times New Roman" w:hAnsi="Times New Roman"/>
                <w:sz w:val="24"/>
              </w:rPr>
            </w:pPr>
            <w:r>
              <w:rPr>
                <w:rFonts w:ascii="Times New Roman" w:eastAsia="Times New Roman" w:hAnsi="Times New Roman"/>
                <w:sz w:val="24"/>
              </w:rPr>
              <w:t>Nuran, İhsan, Suat, Mümtaz</w:t>
            </w:r>
          </w:p>
        </w:tc>
        <w:tc>
          <w:tcPr>
            <w:tcW w:w="224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1400" w:type="dxa"/>
            <w:tcBorders>
              <w:top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3660" w:type="dxa"/>
            <w:tcBorders>
              <w:top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r>
      <w:tr w:rsidR="00BA0620">
        <w:trPr>
          <w:trHeight w:val="56"/>
        </w:trPr>
        <w:tc>
          <w:tcPr>
            <w:tcW w:w="40" w:type="dxa"/>
            <w:tcBorders>
              <w:left w:val="single" w:sz="8" w:space="0" w:color="9BBB59"/>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362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2240" w:type="dxa"/>
            <w:tcBorders>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140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366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r>
      <w:tr w:rsidR="00BA0620">
        <w:trPr>
          <w:trHeight w:val="316"/>
        </w:trPr>
        <w:tc>
          <w:tcPr>
            <w:tcW w:w="40" w:type="dxa"/>
            <w:tcBorders>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tcBorders>
              <w:bottom w:val="single" w:sz="8" w:space="0" w:color="E6EED5"/>
              <w:right w:val="single" w:sz="8" w:space="0" w:color="9BBB59"/>
            </w:tcBorders>
            <w:shd w:val="clear" w:color="auto" w:fill="E6EED5"/>
            <w:vAlign w:val="bottom"/>
          </w:tcPr>
          <w:p w:rsidR="00BA0620" w:rsidRDefault="00BA0620">
            <w:pPr>
              <w:spacing w:line="265" w:lineRule="exact"/>
              <w:ind w:left="80"/>
              <w:rPr>
                <w:rFonts w:ascii="Times New Roman" w:eastAsia="Times New Roman" w:hAnsi="Times New Roman"/>
                <w:sz w:val="24"/>
              </w:rPr>
            </w:pPr>
            <w:r>
              <w:rPr>
                <w:rFonts w:ascii="Times New Roman" w:eastAsia="Times New Roman" w:hAnsi="Times New Roman"/>
                <w:sz w:val="24"/>
              </w:rPr>
              <w:t>Seniha, Naim Efendi</w:t>
            </w:r>
          </w:p>
        </w:tc>
        <w:tc>
          <w:tcPr>
            <w:tcW w:w="2240" w:type="dxa"/>
            <w:tcBorders>
              <w:bottom w:val="single" w:sz="8" w:space="0" w:color="E6EED5"/>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140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366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r>
      <w:tr w:rsidR="00BA0620">
        <w:trPr>
          <w:trHeight w:val="265"/>
        </w:trPr>
        <w:tc>
          <w:tcPr>
            <w:tcW w:w="40" w:type="dxa"/>
            <w:tcBorders>
              <w:top w:val="single" w:sz="8" w:space="0" w:color="9BBB59"/>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3620" w:type="dxa"/>
            <w:tcBorders>
              <w:top w:val="single" w:sz="8" w:space="0" w:color="9BBB59"/>
              <w:right w:val="single" w:sz="8" w:space="0" w:color="9BBB59"/>
            </w:tcBorders>
            <w:shd w:val="clear" w:color="auto" w:fill="auto"/>
            <w:vAlign w:val="bottom"/>
          </w:tcPr>
          <w:p w:rsidR="00BA0620" w:rsidRDefault="00BA0620">
            <w:pPr>
              <w:spacing w:line="265" w:lineRule="exact"/>
              <w:ind w:left="80"/>
              <w:rPr>
                <w:rFonts w:ascii="Times New Roman" w:eastAsia="Times New Roman" w:hAnsi="Times New Roman"/>
                <w:sz w:val="24"/>
              </w:rPr>
            </w:pPr>
            <w:r>
              <w:rPr>
                <w:rFonts w:ascii="Times New Roman" w:eastAsia="Times New Roman" w:hAnsi="Times New Roman"/>
                <w:sz w:val="24"/>
              </w:rPr>
              <w:t>Ahmet Celal</w:t>
            </w:r>
          </w:p>
        </w:tc>
        <w:tc>
          <w:tcPr>
            <w:tcW w:w="224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1400" w:type="dxa"/>
            <w:tcBorders>
              <w:top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c>
          <w:tcPr>
            <w:tcW w:w="3660" w:type="dxa"/>
            <w:tcBorders>
              <w:top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3"/>
              </w:rPr>
            </w:pPr>
          </w:p>
        </w:tc>
      </w:tr>
      <w:tr w:rsidR="00BA0620">
        <w:trPr>
          <w:trHeight w:val="51"/>
        </w:trPr>
        <w:tc>
          <w:tcPr>
            <w:tcW w:w="40" w:type="dxa"/>
            <w:tcBorders>
              <w:left w:val="single" w:sz="8" w:space="0" w:color="9BBB59"/>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362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2240" w:type="dxa"/>
            <w:tcBorders>
              <w:bottom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140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c>
          <w:tcPr>
            <w:tcW w:w="3660" w:type="dxa"/>
            <w:tcBorders>
              <w:bottom w:val="single" w:sz="8" w:space="0" w:color="9BBB59"/>
              <w:right w:val="single" w:sz="8" w:space="0" w:color="9BBB59"/>
            </w:tcBorders>
            <w:shd w:val="clear" w:color="auto" w:fill="auto"/>
            <w:vAlign w:val="bottom"/>
          </w:tcPr>
          <w:p w:rsidR="00BA0620" w:rsidRDefault="00BA0620">
            <w:pPr>
              <w:spacing w:line="0" w:lineRule="atLeast"/>
              <w:rPr>
                <w:rFonts w:ascii="Times New Roman" w:eastAsia="Times New Roman" w:hAnsi="Times New Roman"/>
                <w:sz w:val="4"/>
              </w:rPr>
            </w:pPr>
          </w:p>
        </w:tc>
      </w:tr>
      <w:tr w:rsidR="00BA0620">
        <w:trPr>
          <w:trHeight w:val="320"/>
        </w:trPr>
        <w:tc>
          <w:tcPr>
            <w:tcW w:w="40" w:type="dxa"/>
            <w:tcBorders>
              <w:left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tcBorders>
              <w:bottom w:val="single" w:sz="8" w:space="0" w:color="E6EED5"/>
              <w:right w:val="single" w:sz="8" w:space="0" w:color="9BBB59"/>
            </w:tcBorders>
            <w:shd w:val="clear" w:color="auto" w:fill="E6EED5"/>
            <w:vAlign w:val="bottom"/>
          </w:tcPr>
          <w:p w:rsidR="00BA0620" w:rsidRDefault="00BA0620">
            <w:pPr>
              <w:spacing w:line="265" w:lineRule="exact"/>
              <w:ind w:left="80"/>
              <w:rPr>
                <w:rFonts w:ascii="Times New Roman" w:eastAsia="Times New Roman" w:hAnsi="Times New Roman"/>
                <w:sz w:val="24"/>
              </w:rPr>
            </w:pPr>
            <w:r>
              <w:rPr>
                <w:rFonts w:ascii="Times New Roman" w:eastAsia="Times New Roman" w:hAnsi="Times New Roman"/>
                <w:sz w:val="24"/>
              </w:rPr>
              <w:t>Selim Işık</w:t>
            </w:r>
          </w:p>
        </w:tc>
        <w:tc>
          <w:tcPr>
            <w:tcW w:w="2240" w:type="dxa"/>
            <w:tcBorders>
              <w:bottom w:val="single" w:sz="8" w:space="0" w:color="E6EED5"/>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140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c>
          <w:tcPr>
            <w:tcW w:w="3660" w:type="dxa"/>
            <w:tcBorders>
              <w:bottom w:val="single" w:sz="8" w:space="0" w:color="E6EED5"/>
              <w:right w:val="single" w:sz="8" w:space="0" w:color="9BBB59"/>
            </w:tcBorders>
            <w:shd w:val="clear" w:color="auto" w:fill="E6EED5"/>
            <w:vAlign w:val="bottom"/>
          </w:tcPr>
          <w:p w:rsidR="00BA0620" w:rsidRDefault="00BA0620">
            <w:pPr>
              <w:spacing w:line="0" w:lineRule="atLeast"/>
              <w:rPr>
                <w:rFonts w:ascii="Times New Roman" w:eastAsia="Times New Roman" w:hAnsi="Times New Roman"/>
                <w:sz w:val="24"/>
              </w:rPr>
            </w:pPr>
          </w:p>
        </w:tc>
      </w:tr>
      <w:tr w:rsidR="00BA0620">
        <w:trPr>
          <w:trHeight w:val="785"/>
        </w:trPr>
        <w:tc>
          <w:tcPr>
            <w:tcW w:w="4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tcBorders>
              <w:top w:val="single" w:sz="8" w:space="0" w:color="9BBB59"/>
            </w:tcBorders>
            <w:shd w:val="clear" w:color="auto" w:fill="auto"/>
            <w:vAlign w:val="bottom"/>
          </w:tcPr>
          <w:p w:rsidR="00BA0620" w:rsidRDefault="00BA0620">
            <w:pPr>
              <w:spacing w:line="0" w:lineRule="atLeast"/>
              <w:ind w:left="80"/>
              <w:rPr>
                <w:rFonts w:ascii="Times New Roman" w:eastAsia="Times New Roman" w:hAnsi="Times New Roman"/>
                <w:b/>
                <w:w w:val="99"/>
                <w:sz w:val="24"/>
              </w:rPr>
            </w:pPr>
            <w:r>
              <w:rPr>
                <w:rFonts w:ascii="Times New Roman" w:eastAsia="Times New Roman" w:hAnsi="Times New Roman"/>
                <w:b/>
                <w:w w:val="99"/>
                <w:sz w:val="24"/>
              </w:rPr>
              <w:t>9. EŞLEŞTİRMELERİ YAPINIZ.</w:t>
            </w:r>
          </w:p>
        </w:tc>
        <w:tc>
          <w:tcPr>
            <w:tcW w:w="224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140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c>
          <w:tcPr>
            <w:tcW w:w="3660" w:type="dxa"/>
            <w:tcBorders>
              <w:top w:val="single" w:sz="8" w:space="0" w:color="9BBB59"/>
            </w:tcBorders>
            <w:shd w:val="clear" w:color="auto" w:fill="auto"/>
            <w:vAlign w:val="bottom"/>
          </w:tcPr>
          <w:p w:rsidR="00BA0620" w:rsidRDefault="00BA0620">
            <w:pPr>
              <w:spacing w:line="0" w:lineRule="atLeast"/>
              <w:rPr>
                <w:rFonts w:ascii="Times New Roman" w:eastAsia="Times New Roman" w:hAnsi="Times New Roman"/>
                <w:sz w:val="24"/>
              </w:rPr>
            </w:pPr>
          </w:p>
        </w:tc>
      </w:tr>
      <w:tr w:rsidR="00BA0620">
        <w:trPr>
          <w:trHeight w:val="514"/>
        </w:trPr>
        <w:tc>
          <w:tcPr>
            <w:tcW w:w="40" w:type="dxa"/>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shd w:val="clear" w:color="auto" w:fill="auto"/>
            <w:vAlign w:val="bottom"/>
          </w:tcPr>
          <w:p w:rsidR="00BA0620" w:rsidRDefault="00BA0620">
            <w:pPr>
              <w:spacing w:line="0" w:lineRule="atLeast"/>
              <w:ind w:left="80"/>
              <w:rPr>
                <w:rFonts w:ascii="Times New Roman" w:eastAsia="Times New Roman" w:hAnsi="Times New Roman"/>
                <w:sz w:val="24"/>
              </w:rPr>
            </w:pPr>
            <w:r>
              <w:rPr>
                <w:rFonts w:ascii="Times New Roman" w:eastAsia="Times New Roman" w:hAnsi="Times New Roman"/>
                <w:sz w:val="24"/>
              </w:rPr>
              <w:t>1. DÜNYA NİMETİ</w:t>
            </w:r>
          </w:p>
        </w:tc>
        <w:tc>
          <w:tcPr>
            <w:tcW w:w="2240" w:type="dxa"/>
            <w:shd w:val="clear" w:color="auto" w:fill="auto"/>
            <w:vAlign w:val="bottom"/>
          </w:tcPr>
          <w:p w:rsidR="00BA0620" w:rsidRDefault="00BA0620">
            <w:pPr>
              <w:spacing w:line="0" w:lineRule="atLeast"/>
              <w:rPr>
                <w:rFonts w:ascii="Times New Roman" w:eastAsia="Times New Roman" w:hAnsi="Times New Roman"/>
                <w:sz w:val="24"/>
              </w:rPr>
            </w:pPr>
          </w:p>
        </w:tc>
        <w:tc>
          <w:tcPr>
            <w:tcW w:w="5040" w:type="dxa"/>
            <w:gridSpan w:val="2"/>
            <w:shd w:val="clear" w:color="auto" w:fill="auto"/>
            <w:vAlign w:val="bottom"/>
          </w:tcPr>
          <w:p w:rsidR="00BA0620" w:rsidRDefault="00BA0620">
            <w:pPr>
              <w:spacing w:line="0" w:lineRule="atLeast"/>
              <w:ind w:left="440"/>
              <w:rPr>
                <w:rFonts w:ascii="Times New Roman" w:eastAsia="Times New Roman" w:hAnsi="Times New Roman"/>
                <w:sz w:val="24"/>
              </w:rPr>
            </w:pPr>
            <w:r>
              <w:rPr>
                <w:rFonts w:ascii="Times New Roman" w:eastAsia="Times New Roman" w:hAnsi="Times New Roman"/>
                <w:sz w:val="24"/>
              </w:rPr>
              <w:t>A- KEMAL TAHİR</w:t>
            </w:r>
          </w:p>
        </w:tc>
      </w:tr>
      <w:tr w:rsidR="00BA0620">
        <w:trPr>
          <w:trHeight w:val="518"/>
        </w:trPr>
        <w:tc>
          <w:tcPr>
            <w:tcW w:w="40" w:type="dxa"/>
            <w:shd w:val="clear" w:color="auto" w:fill="auto"/>
            <w:vAlign w:val="bottom"/>
          </w:tcPr>
          <w:p w:rsidR="00BA0620" w:rsidRDefault="00BA0620">
            <w:pPr>
              <w:spacing w:line="0" w:lineRule="atLeast"/>
              <w:rPr>
                <w:rFonts w:ascii="Times New Roman" w:eastAsia="Times New Roman" w:hAnsi="Times New Roman"/>
                <w:sz w:val="24"/>
              </w:rPr>
            </w:pPr>
          </w:p>
        </w:tc>
        <w:tc>
          <w:tcPr>
            <w:tcW w:w="5860" w:type="dxa"/>
            <w:gridSpan w:val="2"/>
            <w:shd w:val="clear" w:color="auto" w:fill="auto"/>
            <w:vAlign w:val="bottom"/>
          </w:tcPr>
          <w:p w:rsidR="00BA0620" w:rsidRDefault="00BA0620">
            <w:pPr>
              <w:spacing w:line="0" w:lineRule="atLeast"/>
              <w:ind w:left="80"/>
              <w:rPr>
                <w:rFonts w:ascii="Times New Roman" w:eastAsia="Times New Roman" w:hAnsi="Times New Roman"/>
                <w:sz w:val="24"/>
              </w:rPr>
            </w:pPr>
            <w:r>
              <w:rPr>
                <w:rFonts w:ascii="Times New Roman" w:eastAsia="Times New Roman" w:hAnsi="Times New Roman"/>
                <w:sz w:val="24"/>
              </w:rPr>
              <w:t>2. BİR BİLİM ADAMININ ROMANI</w:t>
            </w:r>
          </w:p>
        </w:tc>
        <w:tc>
          <w:tcPr>
            <w:tcW w:w="5040" w:type="dxa"/>
            <w:gridSpan w:val="2"/>
            <w:shd w:val="clear" w:color="auto" w:fill="auto"/>
            <w:vAlign w:val="bottom"/>
          </w:tcPr>
          <w:p w:rsidR="00BA0620" w:rsidRDefault="00BA0620">
            <w:pPr>
              <w:spacing w:line="0" w:lineRule="atLeast"/>
              <w:ind w:left="460"/>
              <w:rPr>
                <w:rFonts w:ascii="Times New Roman" w:eastAsia="Times New Roman" w:hAnsi="Times New Roman"/>
                <w:sz w:val="24"/>
              </w:rPr>
            </w:pPr>
            <w:r>
              <w:rPr>
                <w:rFonts w:ascii="Times New Roman" w:eastAsia="Times New Roman" w:hAnsi="Times New Roman"/>
                <w:sz w:val="24"/>
              </w:rPr>
              <w:t>B- AHMET HAMDİ TANPINAR</w:t>
            </w:r>
          </w:p>
        </w:tc>
      </w:tr>
      <w:tr w:rsidR="00BA0620">
        <w:trPr>
          <w:trHeight w:val="519"/>
        </w:trPr>
        <w:tc>
          <w:tcPr>
            <w:tcW w:w="40" w:type="dxa"/>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shd w:val="clear" w:color="auto" w:fill="auto"/>
            <w:vAlign w:val="bottom"/>
          </w:tcPr>
          <w:p w:rsidR="00BA0620" w:rsidRDefault="00BA0620">
            <w:pPr>
              <w:spacing w:line="0" w:lineRule="atLeast"/>
              <w:ind w:left="80"/>
              <w:rPr>
                <w:rFonts w:ascii="Times New Roman" w:eastAsia="Times New Roman" w:hAnsi="Times New Roman"/>
                <w:sz w:val="24"/>
              </w:rPr>
            </w:pPr>
            <w:r>
              <w:rPr>
                <w:rFonts w:ascii="Times New Roman" w:eastAsia="Times New Roman" w:hAnsi="Times New Roman"/>
                <w:sz w:val="24"/>
              </w:rPr>
              <w:t>3. YORGUN SAVAŞÇI</w:t>
            </w:r>
          </w:p>
        </w:tc>
        <w:tc>
          <w:tcPr>
            <w:tcW w:w="2240" w:type="dxa"/>
            <w:shd w:val="clear" w:color="auto" w:fill="auto"/>
            <w:vAlign w:val="bottom"/>
          </w:tcPr>
          <w:p w:rsidR="00BA0620" w:rsidRDefault="00BA0620">
            <w:pPr>
              <w:spacing w:line="0" w:lineRule="atLeast"/>
              <w:rPr>
                <w:rFonts w:ascii="Times New Roman" w:eastAsia="Times New Roman" w:hAnsi="Times New Roman"/>
                <w:sz w:val="24"/>
              </w:rPr>
            </w:pPr>
          </w:p>
        </w:tc>
        <w:tc>
          <w:tcPr>
            <w:tcW w:w="5040" w:type="dxa"/>
            <w:gridSpan w:val="2"/>
            <w:shd w:val="clear" w:color="auto" w:fill="auto"/>
            <w:vAlign w:val="bottom"/>
          </w:tcPr>
          <w:p w:rsidR="00BA0620" w:rsidRDefault="00BA0620">
            <w:pPr>
              <w:spacing w:line="0" w:lineRule="atLeast"/>
              <w:ind w:left="480"/>
              <w:rPr>
                <w:rFonts w:ascii="Times New Roman" w:eastAsia="Times New Roman" w:hAnsi="Times New Roman"/>
                <w:sz w:val="24"/>
              </w:rPr>
            </w:pPr>
            <w:r>
              <w:rPr>
                <w:rFonts w:ascii="Times New Roman" w:eastAsia="Times New Roman" w:hAnsi="Times New Roman"/>
                <w:sz w:val="24"/>
              </w:rPr>
              <w:t>C- YAKUP KADRİ KARAOSMANOĞLU</w:t>
            </w:r>
          </w:p>
        </w:tc>
      </w:tr>
      <w:tr w:rsidR="00BA0620">
        <w:trPr>
          <w:trHeight w:val="514"/>
        </w:trPr>
        <w:tc>
          <w:tcPr>
            <w:tcW w:w="40" w:type="dxa"/>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shd w:val="clear" w:color="auto" w:fill="auto"/>
            <w:vAlign w:val="bottom"/>
          </w:tcPr>
          <w:p w:rsidR="00BA0620" w:rsidRDefault="00BA0620">
            <w:pPr>
              <w:spacing w:line="0" w:lineRule="atLeast"/>
              <w:ind w:left="80"/>
              <w:rPr>
                <w:rFonts w:ascii="Times New Roman" w:eastAsia="Times New Roman" w:hAnsi="Times New Roman"/>
                <w:sz w:val="24"/>
              </w:rPr>
            </w:pPr>
            <w:r>
              <w:rPr>
                <w:rFonts w:ascii="Times New Roman" w:eastAsia="Times New Roman" w:hAnsi="Times New Roman"/>
                <w:sz w:val="24"/>
              </w:rPr>
              <w:t>4. BEŞ ŞEHİR</w:t>
            </w:r>
          </w:p>
        </w:tc>
        <w:tc>
          <w:tcPr>
            <w:tcW w:w="2240" w:type="dxa"/>
            <w:shd w:val="clear" w:color="auto" w:fill="auto"/>
            <w:vAlign w:val="bottom"/>
          </w:tcPr>
          <w:p w:rsidR="00BA0620" w:rsidRDefault="00BA0620">
            <w:pPr>
              <w:spacing w:line="0" w:lineRule="atLeast"/>
              <w:rPr>
                <w:rFonts w:ascii="Times New Roman" w:eastAsia="Times New Roman" w:hAnsi="Times New Roman"/>
                <w:sz w:val="24"/>
              </w:rPr>
            </w:pPr>
          </w:p>
        </w:tc>
        <w:tc>
          <w:tcPr>
            <w:tcW w:w="5040" w:type="dxa"/>
            <w:gridSpan w:val="2"/>
            <w:shd w:val="clear" w:color="auto" w:fill="auto"/>
            <w:vAlign w:val="bottom"/>
          </w:tcPr>
          <w:p w:rsidR="00BA0620" w:rsidRDefault="00BA0620">
            <w:pPr>
              <w:spacing w:line="0" w:lineRule="atLeast"/>
              <w:ind w:left="520"/>
              <w:rPr>
                <w:rFonts w:ascii="Times New Roman" w:eastAsia="Times New Roman" w:hAnsi="Times New Roman"/>
                <w:sz w:val="24"/>
              </w:rPr>
            </w:pPr>
            <w:r>
              <w:rPr>
                <w:rFonts w:ascii="Times New Roman" w:eastAsia="Times New Roman" w:hAnsi="Times New Roman"/>
                <w:sz w:val="24"/>
              </w:rPr>
              <w:t>D-KNUT HAMSUN</w:t>
            </w:r>
          </w:p>
        </w:tc>
      </w:tr>
      <w:tr w:rsidR="00BA0620">
        <w:trPr>
          <w:trHeight w:val="518"/>
        </w:trPr>
        <w:tc>
          <w:tcPr>
            <w:tcW w:w="40" w:type="dxa"/>
            <w:shd w:val="clear" w:color="auto" w:fill="auto"/>
            <w:vAlign w:val="bottom"/>
          </w:tcPr>
          <w:p w:rsidR="00BA0620" w:rsidRDefault="00BA0620">
            <w:pPr>
              <w:spacing w:line="0" w:lineRule="atLeast"/>
              <w:rPr>
                <w:rFonts w:ascii="Times New Roman" w:eastAsia="Times New Roman" w:hAnsi="Times New Roman"/>
                <w:sz w:val="24"/>
              </w:rPr>
            </w:pPr>
          </w:p>
        </w:tc>
        <w:tc>
          <w:tcPr>
            <w:tcW w:w="3620" w:type="dxa"/>
            <w:shd w:val="clear" w:color="auto" w:fill="auto"/>
            <w:vAlign w:val="bottom"/>
          </w:tcPr>
          <w:p w:rsidR="00BA0620" w:rsidRDefault="00BA0620">
            <w:pPr>
              <w:spacing w:line="0" w:lineRule="atLeast"/>
              <w:ind w:left="80"/>
              <w:rPr>
                <w:rFonts w:ascii="Times New Roman" w:eastAsia="Times New Roman" w:hAnsi="Times New Roman"/>
                <w:sz w:val="24"/>
              </w:rPr>
            </w:pPr>
            <w:r>
              <w:rPr>
                <w:rFonts w:ascii="Times New Roman" w:eastAsia="Times New Roman" w:hAnsi="Times New Roman"/>
                <w:sz w:val="24"/>
              </w:rPr>
              <w:t>5.KİRALIK KONAK</w:t>
            </w:r>
          </w:p>
        </w:tc>
        <w:tc>
          <w:tcPr>
            <w:tcW w:w="2240" w:type="dxa"/>
            <w:shd w:val="clear" w:color="auto" w:fill="auto"/>
            <w:vAlign w:val="bottom"/>
          </w:tcPr>
          <w:p w:rsidR="00BA0620" w:rsidRDefault="00BA0620">
            <w:pPr>
              <w:spacing w:line="0" w:lineRule="atLeast"/>
              <w:rPr>
                <w:rFonts w:ascii="Times New Roman" w:eastAsia="Times New Roman" w:hAnsi="Times New Roman"/>
                <w:sz w:val="24"/>
              </w:rPr>
            </w:pPr>
          </w:p>
        </w:tc>
        <w:tc>
          <w:tcPr>
            <w:tcW w:w="5040" w:type="dxa"/>
            <w:gridSpan w:val="2"/>
            <w:shd w:val="clear" w:color="auto" w:fill="auto"/>
            <w:vAlign w:val="bottom"/>
          </w:tcPr>
          <w:p w:rsidR="00BA0620" w:rsidRDefault="00BA0620">
            <w:pPr>
              <w:spacing w:line="0" w:lineRule="atLeast"/>
              <w:ind w:left="520"/>
              <w:rPr>
                <w:rFonts w:ascii="Times New Roman" w:eastAsia="Times New Roman" w:hAnsi="Times New Roman"/>
                <w:sz w:val="24"/>
              </w:rPr>
            </w:pPr>
            <w:r>
              <w:rPr>
                <w:rFonts w:ascii="Times New Roman" w:eastAsia="Times New Roman" w:hAnsi="Times New Roman"/>
                <w:sz w:val="24"/>
              </w:rPr>
              <w:t>E-OĞUZ ATAY</w:t>
            </w:r>
          </w:p>
        </w:tc>
      </w:tr>
    </w:tbl>
    <w:p w:rsidR="00BA0620" w:rsidRDefault="00BA0620">
      <w:pPr>
        <w:spacing w:line="200" w:lineRule="exact"/>
        <w:rPr>
          <w:rFonts w:ascii="Times New Roman" w:eastAsia="Times New Roman" w:hAnsi="Times New Roman"/>
        </w:rPr>
      </w:pPr>
    </w:p>
    <w:p w:rsidR="00BA0620" w:rsidRDefault="00BA0620">
      <w:pPr>
        <w:spacing w:line="200" w:lineRule="exact"/>
        <w:rPr>
          <w:rFonts w:ascii="Times New Roman" w:eastAsia="Times New Roman" w:hAnsi="Times New Roman"/>
        </w:rPr>
      </w:pPr>
    </w:p>
    <w:p w:rsidR="00BA0620" w:rsidRDefault="00BA0620">
      <w:pPr>
        <w:spacing w:line="0" w:lineRule="atLeast"/>
        <w:ind w:left="120"/>
        <w:rPr>
          <w:rFonts w:ascii="Times New Roman" w:eastAsia="Times New Roman" w:hAnsi="Times New Roman"/>
          <w:color w:val="0000FF"/>
          <w:sz w:val="24"/>
          <w:u w:val="single"/>
        </w:rPr>
      </w:pPr>
    </w:p>
    <w:sectPr w:rsidR="00BA0620">
      <w:pgSz w:w="11900" w:h="16838"/>
      <w:pgMar w:top="969" w:right="524" w:bottom="898" w:left="440" w:header="0" w:footer="0" w:gutter="0"/>
      <w:cols w:space="0" w:equalWidth="0">
        <w:col w:w="109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9495CFE"/>
    <w:lvl w:ilvl="0">
      <w:start w:val="1"/>
      <w:numFmt w:val="decimal"/>
      <w:lvlText w:val="%1"/>
      <w:lvlJc w:val="left"/>
    </w:lvl>
    <w:lvl w:ilvl="1">
      <w:start w:val="1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2AE8944A"/>
    <w:lvl w:ilvl="0">
      <w:start w:val="1"/>
      <w:numFmt w:val="decimal"/>
      <w:lvlText w:val="%1."/>
      <w:lvlJc w:val="left"/>
    </w:lvl>
    <w:lvl w:ilvl="1">
      <w:start w:val="1"/>
      <w:numFmt w:val="decimal"/>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625558EC"/>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238E1F28"/>
    <w:lvl w:ilvl="0">
      <w:start w:val="1"/>
      <w:numFmt w:val="bullet"/>
      <w:lvlText w:val="İ."/>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46E87CCC"/>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EC8"/>
    <w:rsid w:val="00636EC8"/>
    <w:rsid w:val="00875584"/>
    <w:rsid w:val="00BA0620"/>
    <w:rsid w:val="00CB0368"/>
    <w:rsid w:val="00D677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636EC8"/>
    <w:rPr>
      <w:color w:val="0563C1"/>
      <w:u w:val="single"/>
    </w:rPr>
  </w:style>
  <w:style w:type="character" w:customStyle="1" w:styleId="zmlenmeyenBahsetme">
    <w:name w:val="Çözümlenmeyen Bahsetme"/>
    <w:uiPriority w:val="99"/>
    <w:semiHidden/>
    <w:unhideWhenUsed/>
    <w:rsid w:val="00636EC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CellMar>
        <w:top w:w="0" w:type="dxa"/>
        <w:left w:w="0" w:type="dxa"/>
        <w:bottom w:w="0" w:type="dxa"/>
        <w:right w:w="0" w:type="dxa"/>
      </w:tblCellMar>
    </w:tblPr>
  </w:style>
  <w:style w:type="numbering" w:default="1" w:styleId="ListeYok">
    <w:name w:val="No List"/>
    <w:uiPriority w:val="99"/>
    <w:semiHidden/>
    <w:unhideWhenUsed/>
  </w:style>
  <w:style w:type="character" w:styleId="Kpr">
    <w:name w:val="Hyperlink"/>
    <w:uiPriority w:val="99"/>
    <w:unhideWhenUsed/>
    <w:rsid w:val="00636EC8"/>
    <w:rPr>
      <w:color w:val="0563C1"/>
      <w:u w:val="single"/>
    </w:rPr>
  </w:style>
  <w:style w:type="character" w:customStyle="1" w:styleId="zmlenmeyenBahsetme">
    <w:name w:val="Çözümlenmeyen Bahsetme"/>
    <w:uiPriority w:val="99"/>
    <w:semiHidden/>
    <w:unhideWhenUsed/>
    <w:rsid w:val="00636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4436</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2022-03-23T06:51:00Z</dcterms:created>
  <dcterms:modified xsi:type="dcterms:W3CDTF">2022-03-23T06:51:00Z</dcterms:modified>
</cp:coreProperties>
</file>