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E2689A" w:rsidRDefault="00E2689A">
      <w:pPr>
        <w:spacing w:line="0" w:lineRule="atLeast"/>
        <w:ind w:right="-39"/>
        <w:jc w:val="center"/>
        <w:rPr>
          <w:b/>
          <w:sz w:val="24"/>
        </w:rPr>
      </w:pPr>
      <w:bookmarkStart w:id="0" w:name="page1"/>
      <w:bookmarkEnd w:id="0"/>
      <w:r>
        <w:rPr>
          <w:b/>
          <w:sz w:val="24"/>
        </w:rPr>
        <w:t>HARFLERDEN  SÖZCÜK TÜRETME ETKİNLİĞİ</w:t>
      </w:r>
    </w:p>
    <w:p w:rsidR="00E2689A" w:rsidRDefault="00E2689A">
      <w:pPr>
        <w:spacing w:line="245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tabs>
          <w:tab w:val="left" w:pos="920"/>
        </w:tabs>
        <w:spacing w:line="0" w:lineRule="atLeast"/>
        <w:rPr>
          <w:b/>
          <w:sz w:val="24"/>
        </w:rPr>
      </w:pPr>
      <w:r>
        <w:rPr>
          <w:b/>
          <w:sz w:val="24"/>
        </w:rPr>
        <w:t>Verilen</w:t>
      </w:r>
      <w:r>
        <w:rPr>
          <w:rFonts w:ascii="Times New Roman" w:eastAsia="Times New Roman" w:hAnsi="Times New Roman"/>
        </w:rPr>
        <w:tab/>
      </w:r>
      <w:r>
        <w:rPr>
          <w:b/>
          <w:sz w:val="24"/>
        </w:rPr>
        <w:t>harflerden yalnızca  verildiği  kadar kullanarak en az üç harfli  10 sözcük oluşturup yazınız.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6880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162560</wp:posOffset>
                </wp:positionV>
                <wp:extent cx="3136900" cy="0"/>
                <wp:effectExtent l="0" t="0" r="0" b="0"/>
                <wp:wrapNone/>
                <wp:docPr id="37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82764" id=" 2" o:spid="_x0000_s1026" style="position:absolute;z-index:-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.8pt" to="241.6pt,1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6982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7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EF524" id=" 3" o:spid="_x0000_s1026" style="position:absolute;z-index:-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.6pt" to="-5.2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0848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7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05A64" id=" 4" o:spid="_x0000_s1026" style="position:absolute;z-index:-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.6pt" to="17.35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1872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70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E7BD9" id=" 5" o:spid="_x0000_s1026" style="position:absolute;z-index:-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.6pt" to="39.7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2896" behindDoc="1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4B2DF" id=" 6" o:spid="_x0000_s1026" style="position:absolute;z-index:-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12.6pt" to="62.25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3920" behindDoc="1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8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3624E" id=" 7" o:spid="_x0000_s1026" style="position:absolute;z-index:-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12.6pt" to="84.6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4944" behindDoc="1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DDA0F" id=" 8" o:spid="_x0000_s1026" style="position:absolute;z-index:-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9pt,12.6pt" to="106.9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5968" behindDoc="1" locked="0" layoutInCell="1" allowOverlap="1">
                <wp:simplePos x="0" y="0"/>
                <wp:positionH relativeFrom="column">
                  <wp:posOffset>1644650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93689" id=" 9" o:spid="_x0000_s1026" style="position:absolute;z-index:-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5pt,12.6pt" to="129.5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6992" behindDoc="1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96915" id=" 10" o:spid="_x0000_s1026" style="position:absolute;z-index:-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8pt,12.6pt" to="151.8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8016" behindDoc="1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AD5F7" id=" 11" o:spid="_x0000_s1026" style="position:absolute;z-index:-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15pt,12.6pt" to="174.15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79040" behindDoc="1" locked="0" layoutInCell="1" allowOverlap="1">
                <wp:simplePos x="0" y="0"/>
                <wp:positionH relativeFrom="column">
                  <wp:posOffset>2498090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3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FC9E8" id=" 12" o:spid="_x0000_s1026" style="position:absolute;z-index:-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7pt,12.6pt" to="196.7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80064" behindDoc="1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2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8BFB2" id=" 13" o:spid="_x0000_s1026" style="position:absolute;z-index:-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05pt,12.6pt" to="219.05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81088" behindDoc="1" locked="0" layoutInCell="1" allowOverlap="1">
                <wp:simplePos x="0" y="0"/>
                <wp:positionH relativeFrom="column">
                  <wp:posOffset>3065145</wp:posOffset>
                </wp:positionH>
                <wp:positionV relativeFrom="paragraph">
                  <wp:posOffset>160020</wp:posOffset>
                </wp:positionV>
                <wp:extent cx="0" cy="322580"/>
                <wp:effectExtent l="0" t="0" r="19050" b="1270"/>
                <wp:wrapNone/>
                <wp:docPr id="361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F0DAE" id=" 14" o:spid="_x0000_s1026" style="position:absolute;z-index:-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35pt,12.6pt" to="241.35pt,3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  <w:sz w:val="24"/>
        </w:rPr>
        <w:sectPr w:rsidR="00E268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38"/>
          <w:pgMar w:top="275" w:right="744" w:bottom="1440" w:left="560" w:header="0" w:footer="0" w:gutter="0"/>
          <w:cols w:space="0" w:equalWidth="0">
            <w:col w:w="10600"/>
          </w:cols>
          <w:docGrid w:linePitch="360"/>
        </w:sectPr>
      </w:pPr>
    </w:p>
    <w:p w:rsidR="00E2689A" w:rsidRDefault="00E2689A">
      <w:pPr>
        <w:spacing w:line="2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0070C0"/>
          <w:sz w:val="40"/>
        </w:rPr>
      </w:pPr>
      <w:r>
        <w:rPr>
          <w:b/>
          <w:sz w:val="40"/>
          <w:highlight w:val="green"/>
        </w:rPr>
        <w:t>1</w:t>
      </w:r>
      <w:r>
        <w:rPr>
          <w:b/>
          <w:color w:val="0070C0"/>
          <w:sz w:val="40"/>
        </w:rPr>
        <w:t>AEI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211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829425" cy="0"/>
                <wp:effectExtent l="0" t="0" r="0" b="0"/>
                <wp:wrapNone/>
                <wp:docPr id="360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FDC7A" id=" 15" o:spid="_x0000_s1026" style="position:absolute;z-index:-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2.35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3136" behindDoc="1" locked="0" layoutInCell="1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59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0CA17" id=" 16" o:spid="_x0000_s1026" style="position:absolute;z-index:-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39pt" to="424.8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KWPlQv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416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815340</wp:posOffset>
                </wp:positionV>
                <wp:extent cx="6829425" cy="0"/>
                <wp:effectExtent l="0" t="0" r="0" b="0"/>
                <wp:wrapNone/>
                <wp:docPr id="358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976D2" id=" 17" o:spid="_x0000_s1026" style="position:absolute;z-index:-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pt" to="532.35pt,6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518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57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4B762" id=" 18" o:spid="_x0000_s1026" style="position:absolute;z-index:-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pt" to="-5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LyLX4b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6208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1623695</wp:posOffset>
                </wp:positionV>
                <wp:extent cx="3136900" cy="0"/>
                <wp:effectExtent l="0" t="0" r="0" b="0"/>
                <wp:wrapNone/>
                <wp:docPr id="356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231B6" id=" 19" o:spid="_x0000_s1026" style="position:absolute;z-index:-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85pt" to="241.6pt,127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7232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55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C9BF6" id=" 20" o:spid="_x0000_s1026" style="position:absolute;z-index:-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6pt" to="-5.2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EEyhHD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8256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54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5D19C" id=" 21" o:spid="_x0000_s1026" style="position:absolute;z-index:-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6pt" to="17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Dlsl6g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89280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53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6F0CD" id=" 22" o:spid="_x0000_s1026" style="position:absolute;z-index:-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7.6pt" to="39.7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M7F0ieQAAAAP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0304" behindDoc="1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52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B4D51" id=" 23" o:spid="_x0000_s1026" style="position:absolute;z-index:-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127.6pt" to="62.2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BczGaL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87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2689A" w:rsidRDefault="00E2689A">
      <w:pPr>
        <w:spacing w:line="0" w:lineRule="atLeast"/>
        <w:jc w:val="center"/>
        <w:rPr>
          <w:b/>
          <w:color w:val="0070C0"/>
          <w:sz w:val="37"/>
        </w:rPr>
      </w:pPr>
      <w:r>
        <w:rPr>
          <w:b/>
          <w:color w:val="0070C0"/>
          <w:sz w:val="37"/>
        </w:rPr>
        <w:t>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70C0"/>
          <w:sz w:val="37"/>
        </w:rPr>
        <mc:AlternateContent>
          <mc:Choice Requires="wps">
            <w:drawing>
              <wp:anchor distT="0" distB="0" distL="114300" distR="114300" simplePos="0" relativeHeight="251491328" behindDoc="1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51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33814" id=" 24" o:spid="_x0000_s1026" style="position:absolute;z-index:-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35pt,39pt" to="12.3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fmG7/98AAAAO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37"/>
        </w:rPr>
        <mc:AlternateContent>
          <mc:Choice Requires="wps">
            <w:drawing>
              <wp:anchor distT="0" distB="0" distL="114300" distR="114300" simplePos="0" relativeHeight="251492352" behindDoc="1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50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B5942" id=" 25" o:spid="_x0000_s1026" style="position:absolute;z-index:-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127.6pt" to="-5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AGjA87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2689A" w:rsidRDefault="00E2689A">
      <w:pPr>
        <w:spacing w:line="0" w:lineRule="atLeast"/>
        <w:rPr>
          <w:b/>
          <w:color w:val="0070C0"/>
          <w:sz w:val="40"/>
        </w:rPr>
      </w:pPr>
      <w:r>
        <w:rPr>
          <w:b/>
          <w:color w:val="0070C0"/>
          <w:sz w:val="40"/>
        </w:rPr>
        <w:t>K L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3376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349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789AB" id=" 26" o:spid="_x0000_s1026" style="position:absolute;z-index:-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.85pt" to="129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4400" behindDoc="1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48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54615" id=" 27" o:spid="_x0000_s1026" style="position:absolute;z-index:-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127.6pt" to="-5.0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h04F8+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5424" behindDoc="1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47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726E5" id=" 28" o:spid="_x0000_s1026" style="position:absolute;z-index:-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127.6pt" to="17.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" strokeweight=".17778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2689A" w:rsidRDefault="00E2689A">
      <w:pPr>
        <w:spacing w:line="0" w:lineRule="atLeast"/>
        <w:rPr>
          <w:b/>
          <w:color w:val="0070C0"/>
          <w:sz w:val="40"/>
        </w:rPr>
      </w:pPr>
      <w:r>
        <w:rPr>
          <w:b/>
          <w:color w:val="0070C0"/>
          <w:sz w:val="40"/>
        </w:rPr>
        <w:t>MNYR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6448" behindDoc="1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4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4BC9D" id=" 29" o:spid="_x0000_s1026" style="position:absolute;z-index:-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9pt,39pt" to="52.9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7472" behindDoc="1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45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F8228" id=" 30" o:spid="_x0000_s1026" style="position:absolute;z-index:-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2pt,39pt" to="160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KKVzcj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8496" behindDoc="1" locked="0" layoutInCell="1" allowOverlap="1">
                <wp:simplePos x="0" y="0"/>
                <wp:positionH relativeFrom="column">
                  <wp:posOffset>4763770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44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276C1" id=" 31" o:spid="_x0000_s1026" style="position:absolute;z-index:-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1pt,39pt" to="375.1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dlG2Nd8AAAAQ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499520" behindDoc="1" locked="0" layoutInCell="1" allowOverlap="1">
                <wp:simplePos x="0" y="0"/>
                <wp:positionH relativeFrom="column">
                  <wp:posOffset>-2062480</wp:posOffset>
                </wp:positionH>
                <wp:positionV relativeFrom="paragraph">
                  <wp:posOffset>1132840</wp:posOffset>
                </wp:positionV>
                <wp:extent cx="6829425" cy="0"/>
                <wp:effectExtent l="0" t="0" r="0" b="0"/>
                <wp:wrapNone/>
                <wp:docPr id="343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C8656" id=" 32" o:spid="_x0000_s1026" style="position:absolute;z-index:-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2.4pt,89.2pt" to="375.35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50054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42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538F3" id=" 33" o:spid="_x0000_s1026" style="position:absolute;z-index:-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127.6pt" to="-5.1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IYN/Ef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501568" behindDoc="1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4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FA9E6" id=" 34" o:spid="_x0000_s1026" style="position:absolute;z-index:-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1pt,127.6pt" to="17.1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I76qc/eAAAADw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502592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40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6B11B" id=" 35" o:spid="_x0000_s1026" style="position:absolute;z-index:-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7.6pt" to="39.7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O2MHV+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503616" behindDoc="1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39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11BFE" id=" 36" o:spid="_x0000_s1026" style="position:absolute;z-index:-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05pt,127.6pt" to="62.0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E3rii+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504640" behindDoc="1" locked="0" layoutInCell="1" allowOverlap="1">
                <wp:simplePos x="0" y="0"/>
                <wp:positionH relativeFrom="column">
                  <wp:posOffset>1071245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38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B2F7E" id=" 37" o:spid="_x0000_s1026" style="position:absolute;z-index:-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35pt,127.6pt" to="84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K7DRNT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  <w:sz w:val="24"/>
        </w:rPr>
        <w:sectPr w:rsidR="00E2689A">
          <w:type w:val="continuous"/>
          <w:pgSz w:w="11900" w:h="16838"/>
          <w:pgMar w:top="275" w:right="744" w:bottom="1440" w:left="560" w:header="0" w:footer="0" w:gutter="0"/>
          <w:cols w:num="4" w:space="0" w:equalWidth="0">
            <w:col w:w="1460" w:space="340"/>
            <w:col w:w="100" w:space="340"/>
            <w:col w:w="620" w:space="280"/>
            <w:col w:w="746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FF0000"/>
          <w:sz w:val="40"/>
        </w:rPr>
      </w:pPr>
      <w:r>
        <w:rPr>
          <w:b/>
          <w:sz w:val="40"/>
          <w:highlight w:val="green"/>
        </w:rPr>
        <w:t>2</w:t>
      </w:r>
      <w:r>
        <w:rPr>
          <w:b/>
          <w:color w:val="FF0000"/>
          <w:sz w:val="40"/>
        </w:rPr>
        <w:t>AEİ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0566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829425" cy="0"/>
                <wp:effectExtent l="0" t="0" r="0" b="0"/>
                <wp:wrapNone/>
                <wp:docPr id="337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1751A" id=" 38" o:spid="_x0000_s1026" style="position:absolute;z-index:-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2.35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06688" behindDoc="1" locked="0" layoutInCell="1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36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90FEC" id=" 39" o:spid="_x0000_s1026" style="position:absolute;z-index:-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39pt" to="424.8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KWPlQv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0771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815975</wp:posOffset>
                </wp:positionV>
                <wp:extent cx="6829425" cy="0"/>
                <wp:effectExtent l="0" t="0" r="0" b="0"/>
                <wp:wrapNone/>
                <wp:docPr id="335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4F795" id=" 40" o:spid="_x0000_s1026" style="position:absolute;z-index:-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5pt" to="532.35pt,64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08736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34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01ABE" id=" 41" o:spid="_x0000_s1026" style="position:absolute;z-index:-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pt" to="-5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LyLX4b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0976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1623695</wp:posOffset>
                </wp:positionV>
                <wp:extent cx="3136900" cy="0"/>
                <wp:effectExtent l="0" t="0" r="0" b="0"/>
                <wp:wrapNone/>
                <wp:docPr id="333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E661C" id=" 42" o:spid="_x0000_s1026" style="position:absolute;z-index:-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85pt" to="241.6pt,127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078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32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A259B" id=" 43" o:spid="_x0000_s1026" style="position:absolute;z-index:-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6pt" to="-5.2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EEyhHD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1808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31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558D6" id=" 44" o:spid="_x0000_s1026" style="position:absolute;z-index:-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6pt" to="17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Dlsl6g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2832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30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57FCA" id=" 45" o:spid="_x0000_s1026" style="position:absolute;z-index:-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7.6pt" to="39.7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M7F0ieQAAAAP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3856" behindDoc="1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29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0EA9B" id=" 46" o:spid="_x0000_s1026" style="position:absolute;z-index:-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127.6pt" to="62.2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BczGaL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FF0000"/>
          <w:sz w:val="40"/>
        </w:rPr>
      </w:pPr>
      <w:r>
        <w:rPr>
          <w:b/>
          <w:color w:val="FF0000"/>
          <w:sz w:val="40"/>
        </w:rPr>
        <w:t>ASDRTPÇ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4880" behindDoc="1" locked="0" layoutInCell="1" allowOverlap="1">
                <wp:simplePos x="0" y="0"/>
                <wp:positionH relativeFrom="column">
                  <wp:posOffset>-1211580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328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3521D" id=" 47" o:spid="_x0000_s1026" style="position:absolute;z-index:-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5.4pt,.85pt" to="151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BrRhVL3wAAAA4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5904" behindDoc="1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27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D7532" id=" 48" o:spid="_x0000_s1026" style="position:absolute;z-index:-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35pt,39pt" to="12.3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fmG7/98AAAAO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6928" behindDoc="1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26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0EC53" id=" 4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9pt,39pt" to="119.9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VP4Sjt8AAAAQ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7952" behindDoc="1" locked="0" layoutInCell="1" allowOverlap="1">
                <wp:simplePos x="0" y="0"/>
                <wp:positionH relativeFrom="column">
                  <wp:posOffset>2885440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25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F57E8" id=" 50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2pt,39pt" to="227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Br9hn3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18976" behindDoc="1" locked="0" layoutInCell="1" allowOverlap="1">
                <wp:simplePos x="0" y="0"/>
                <wp:positionH relativeFrom="column">
                  <wp:posOffset>5614670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24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F497F" id=" 51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1pt,39pt" to="442.1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0000" behindDoc="1" locked="0" layoutInCell="1" allowOverlap="1">
                <wp:simplePos x="0" y="0"/>
                <wp:positionH relativeFrom="column">
                  <wp:posOffset>-1211580</wp:posOffset>
                </wp:positionH>
                <wp:positionV relativeFrom="paragraph">
                  <wp:posOffset>1132840</wp:posOffset>
                </wp:positionV>
                <wp:extent cx="6829425" cy="0"/>
                <wp:effectExtent l="0" t="0" r="0" b="0"/>
                <wp:wrapNone/>
                <wp:docPr id="323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88BAE" id=" 52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5.4pt,89.2pt" to="442.35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1024" behindDoc="1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22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E15AE" id=" 53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127.6pt" to="-5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AGjA87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2048" behindDoc="1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21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116AE" id=" 54" o:spid="_x0000_s1026" style="position:absolute;z-index:-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pt,127.6pt" to="16.9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GvV7YO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3072" behindDoc="1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20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DEFA7" id=" 55" o:spid="_x0000_s1026" style="position:absolute;z-index:-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5pt,127.6pt" to="39.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4096" behindDoc="1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19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B460A" id=" 56" o:spid="_x0000_s1026" style="position:absolute;z-index:-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8pt,127.6pt" to="61.8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e42pGeQAAAAR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5120" behindDoc="1" locked="0" layoutInCell="1" allowOverlap="1">
                <wp:simplePos x="0" y="0"/>
                <wp:positionH relativeFrom="column">
                  <wp:posOffset>1068070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18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46F25" id=" 57" o:spid="_x0000_s1026" style="position:absolute;z-index:-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1pt,127.6pt" to="84.1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OtYwff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6144" behindDoc="1" locked="0" layoutInCell="1" allowOverlap="1">
                <wp:simplePos x="0" y="0"/>
                <wp:positionH relativeFrom="column">
                  <wp:posOffset>1355090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17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28749" id=" 58" o:spid="_x0000_s1026" style="position:absolute;z-index:-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7pt,127.6pt" to="106.7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kKTcau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7168" behindDoc="1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16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C414D" id=" 59" o:spid="_x0000_s1026" style="position:absolute;z-index:-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05pt,127.6pt" to="129.0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wkTOLu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28192" behindDoc="1" locked="0" layoutInCell="1" allowOverlap="1">
                <wp:simplePos x="0" y="0"/>
                <wp:positionH relativeFrom="column">
                  <wp:posOffset>1922145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315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C1E82" id=" 60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35pt,127.6pt" to="151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Hgbage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  <w:sz w:val="24"/>
        </w:rPr>
        <w:sectPr w:rsidR="00E2689A">
          <w:type w:val="continuous"/>
          <w:pgSz w:w="11900" w:h="16838"/>
          <w:pgMar w:top="275" w:right="744" w:bottom="1440" w:left="560" w:header="0" w:footer="0" w:gutter="0"/>
          <w:cols w:num="2" w:space="0" w:equalWidth="0">
            <w:col w:w="1460" w:space="340"/>
            <w:col w:w="880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b/>
          <w:sz w:val="40"/>
          <w:highlight w:val="green"/>
        </w:rPr>
        <w:t>3</w:t>
      </w:r>
      <w:r>
        <w:rPr>
          <w:b/>
          <w:color w:val="00B050"/>
          <w:sz w:val="40"/>
        </w:rPr>
        <w:t xml:space="preserve"> A 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2921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829425" cy="0"/>
                <wp:effectExtent l="0" t="0" r="0" b="0"/>
                <wp:wrapNone/>
                <wp:docPr id="314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7BC73" id=" 61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2.35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024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815340</wp:posOffset>
                </wp:positionV>
                <wp:extent cx="6829425" cy="0"/>
                <wp:effectExtent l="0" t="0" r="0" b="0"/>
                <wp:wrapNone/>
                <wp:docPr id="313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168D0" id=" 62" o:spid="_x0000_s1026" style="position:absolute;z-index:-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pt" to="532.35pt,6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126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12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FED2E" id=" 63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pt" to="-5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LyLX4b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2288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1623060</wp:posOffset>
                </wp:positionV>
                <wp:extent cx="3136900" cy="0"/>
                <wp:effectExtent l="0" t="0" r="0" b="0"/>
                <wp:wrapNone/>
                <wp:docPr id="311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7A63E" id=" 64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8pt" to="241.6pt,127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3312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310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7761D" id=" 65" o:spid="_x0000_s1026" style="position:absolute;z-index:-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55pt" to="-5.2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4336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309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7DD9D" id=" 66" o:spid="_x0000_s1026" style="position:absolute;z-index:-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55pt" to="17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5360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308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1A4F4" id=" 67" o:spid="_x0000_s1026" style="position:absolute;z-index:-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7.55pt" to="39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b/>
          <w:color w:val="00B050"/>
          <w:sz w:val="40"/>
        </w:rPr>
        <w:t>EASNMYNR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6384" behindDoc="1" locked="0" layoutInCell="1" allowOverlap="1">
                <wp:simplePos x="0" y="0"/>
                <wp:positionH relativeFrom="column">
                  <wp:posOffset>-932180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307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DBCBD" id=" 68" o:spid="_x0000_s1026" style="position:absolute;z-index:-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3.4pt,.85pt" to="173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7408" behindDoc="1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06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E9AB8" id=" 69" o:spid="_x0000_s1026" style="position:absolute;z-index:-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39pt" to="34.3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8432" behindDoc="1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05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9732" id=" 70" o:spid="_x0000_s1026" style="position:absolute;z-index:-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9pt,39pt" to="141.9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G01G9d8AAAAQ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39456" behindDoc="1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04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0B28A" id=" 71" o:spid="_x0000_s1026" style="position:absolute;z-index:-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39pt" to="249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FklVbv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0480" behindDoc="1" locked="0" layoutInCell="1" allowOverlap="1">
                <wp:simplePos x="0" y="0"/>
                <wp:positionH relativeFrom="column">
                  <wp:posOffset>4531360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03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CDDA1" id=" 72" o:spid="_x0000_s1026" style="position:absolute;z-index:-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8pt,39pt" to="356.8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1504" behindDoc="1" locked="0" layoutInCell="1" allowOverlap="1">
                <wp:simplePos x="0" y="0"/>
                <wp:positionH relativeFrom="column">
                  <wp:posOffset>5894070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302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46882" id=" 73" o:spid="_x0000_s1026" style="position:absolute;z-index:-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1pt,39pt" to="464.1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Y6TG9t8AAAAQ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2528" behindDoc="1" locked="0" layoutInCell="1" allowOverlap="1">
                <wp:simplePos x="0" y="0"/>
                <wp:positionH relativeFrom="column">
                  <wp:posOffset>-932180</wp:posOffset>
                </wp:positionH>
                <wp:positionV relativeFrom="paragraph">
                  <wp:posOffset>1132840</wp:posOffset>
                </wp:positionV>
                <wp:extent cx="6829425" cy="0"/>
                <wp:effectExtent l="0" t="0" r="0" b="0"/>
                <wp:wrapNone/>
                <wp:docPr id="301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C9F01" id=" 74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3.4pt,89.2pt" to="464.35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3552" behindDoc="1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300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E1F02" id=" 75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127.55pt" to="-5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4576" behindDoc="1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9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486B4" id=" 76" o:spid="_x0000_s1026" style="position:absolute;z-index:-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pt,127.55pt" to="16.6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5600" behindDoc="1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8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1C04A" id=" 77" o:spid="_x0000_s1026" style="position:absolute;z-index:-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9pt,127.55pt" to="38.9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6624" behindDoc="1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7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FB6A9" id=" 78" o:spid="_x0000_s1026" style="position:absolute;z-index:-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pt,127.55pt" to="61.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7648" behindDoc="1" locked="0" layoutInCell="1" allowOverlap="1">
                <wp:simplePos x="0" y="0"/>
                <wp:positionH relativeFrom="column">
                  <wp:posOffset>1064260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6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D516A" id=" 79" o:spid="_x0000_s1026" style="position:absolute;z-index:-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127.55pt" to="83.8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8672" behindDoc="1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5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3232A" id=" 80" o:spid="_x0000_s1026" style="position:absolute;z-index:-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15pt,127.55pt" to="106.1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49696" behindDoc="1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4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18DE8" id=" 81" o:spid="_x0000_s1026" style="position:absolute;z-index:-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7pt,127.55pt" to="128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50720" behindDoc="1" locked="0" layoutInCell="1" allowOverlap="1">
                <wp:simplePos x="0" y="0"/>
                <wp:positionH relativeFrom="column">
                  <wp:posOffset>1918335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3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765C5" id=" 82" o:spid="_x0000_s1026" style="position:absolute;z-index:-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05pt,127.55pt" to="151.0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51744" behindDoc="1" locked="0" layoutInCell="1" allowOverlap="1">
                <wp:simplePos x="0" y="0"/>
                <wp:positionH relativeFrom="column">
                  <wp:posOffset>2201545</wp:posOffset>
                </wp:positionH>
                <wp:positionV relativeFrom="paragraph">
                  <wp:posOffset>1619885</wp:posOffset>
                </wp:positionV>
                <wp:extent cx="0" cy="320675"/>
                <wp:effectExtent l="0" t="0" r="19050" b="3175"/>
                <wp:wrapNone/>
                <wp:docPr id="292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54898" id=" 83" o:spid="_x0000_s1026" style="position:absolute;z-index:-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35pt,127.55pt" to="173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  <w:sz w:val="24"/>
        </w:rPr>
        <w:sectPr w:rsidR="00E2689A">
          <w:type w:val="continuous"/>
          <w:pgSz w:w="11900" w:h="16838"/>
          <w:pgMar w:top="275" w:right="744" w:bottom="1440" w:left="560" w:header="0" w:footer="0" w:gutter="0"/>
          <w:cols w:num="2" w:space="0" w:equalWidth="0">
            <w:col w:w="1020" w:space="340"/>
            <w:col w:w="92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7030A0"/>
          <w:sz w:val="40"/>
        </w:rPr>
      </w:pPr>
      <w:r>
        <w:rPr>
          <w:b/>
          <w:sz w:val="40"/>
          <w:highlight w:val="green"/>
        </w:rPr>
        <w:t>4</w:t>
      </w:r>
      <w:r>
        <w:rPr>
          <w:b/>
          <w:color w:val="7030A0"/>
          <w:sz w:val="40"/>
        </w:rPr>
        <w:t>EEAAİ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2768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7620</wp:posOffset>
                </wp:positionV>
                <wp:extent cx="3136900" cy="0"/>
                <wp:effectExtent l="0" t="0" r="0" b="0"/>
                <wp:wrapNone/>
                <wp:docPr id="291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E71BF" id=" 84" o:spid="_x0000_s1026" style="position:absolute;z-index:-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.6pt" to="241.6pt,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379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829425" cy="0"/>
                <wp:effectExtent l="0" t="0" r="0" b="0"/>
                <wp:wrapNone/>
                <wp:docPr id="290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1ADAC" id=" 85" o:spid="_x0000_s1026" style="position:absolute;z-index:-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2.35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481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815975</wp:posOffset>
                </wp:positionV>
                <wp:extent cx="6829425" cy="0"/>
                <wp:effectExtent l="0" t="0" r="0" b="0"/>
                <wp:wrapNone/>
                <wp:docPr id="289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7494A" id=" 86" o:spid="_x0000_s1026" style="position:absolute;z-index:-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5pt" to="532.35pt,64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5840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288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3B109" id=" 87" o:spid="_x0000_s1026" style="position:absolute;z-index:-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.05pt" to="-5.2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6864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287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88687" id=" 88" o:spid="_x0000_s1026" style="position:absolute;z-index:-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35pt,39.05pt" to="102.35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7888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1620520</wp:posOffset>
                </wp:positionV>
                <wp:extent cx="3136900" cy="0"/>
                <wp:effectExtent l="0" t="0" r="0" b="0"/>
                <wp:wrapNone/>
                <wp:docPr id="286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91E3D" id=" 89" o:spid="_x0000_s1026" style="position:absolute;z-index:-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6pt" to="241.6pt,127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8912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85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8E8E3" id=" 90" o:spid="_x0000_s1026" style="position:absolute;z-index:-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35pt" to="-5.2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DEdb3L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59936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84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BA573" id=" 91" o:spid="_x0000_s1026" style="position:absolute;z-index:-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35pt" to="17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NcqL1neAAAADw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0960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83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CC581" id=" 92" o:spid="_x0000_s1026" style="position:absolute;z-index:-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7.35pt" to="39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ASkFcOQAAAAP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1984" behindDoc="1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82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1E0DA" id=" 93" o:spid="_x0000_s1026" style="position:absolute;z-index:-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127.35pt" to="62.2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Gcc8qD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3008" behindDoc="1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81" name="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961F1" id=" 94" o:spid="_x0000_s1026" style="position:absolute;z-index:-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127.35pt" to="84.6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E94+/T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4032" behindDoc="1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80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6806C" id=" 95" o:spid="_x0000_s1026" style="position:absolute;z-index:-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9pt,127.35pt" to="106.9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OxQOhL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7030A0"/>
          <w:sz w:val="40"/>
        </w:rPr>
      </w:pPr>
      <w:r>
        <w:rPr>
          <w:b/>
          <w:color w:val="7030A0"/>
          <w:sz w:val="40"/>
        </w:rPr>
        <w:t>TRNF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5056" behindDoc="1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279" name="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3C430" id=" 96" o:spid="_x0000_s1026" style="position:absolute;z-index:-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pt,39.05pt" to="74.9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6080" behindDoc="1" locked="0" layoutInCell="1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78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6F9B1" id=" 97" o:spid="_x0000_s1026" style="position:absolute;z-index:-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127.35pt" to="-5.4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7104" behindDoc="1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77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E7E8F" id=" 98" o:spid="_x0000_s1026" style="position:absolute;z-index:-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8pt,127.35pt" to="16.8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8128" behindDoc="1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76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7DA94" id=" 99" o:spid="_x0000_s1026" style="position:absolute;z-index:-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1pt,127.35pt" to="39.1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NacyrHhAAAADw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69152" behindDoc="1" locked="0" layoutInCell="1" allowOverlap="1">
                <wp:simplePos x="0" y="0"/>
                <wp:positionH relativeFrom="column">
                  <wp:posOffset>783590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75" name="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6B7F6" id=" 100" o:spid="_x0000_s1026" style="position:absolute;z-index:-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7pt,127.35pt" to="61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Arhu6/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7030A0"/>
          <w:sz w:val="40"/>
        </w:rPr>
      </w:pPr>
      <w:r>
        <w:rPr>
          <w:b/>
          <w:color w:val="7030A0"/>
          <w:sz w:val="40"/>
        </w:rPr>
        <w:t>H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70176" behindDoc="1" locked="0" layoutInCell="1" allowOverlap="1">
                <wp:simplePos x="0" y="0"/>
                <wp:positionH relativeFrom="column">
                  <wp:posOffset>1183640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274" name="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18704" id=" 101" o:spid="_x0000_s1026" style="position:absolute;z-index:-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pt,39.05pt" to="93.2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71200" behindDoc="1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273" name="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EC40C" id=" 102" o:spid="_x0000_s1026" style="position:absolute;z-index:-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pt,39.05pt" to="200.8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72224" behindDoc="1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272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673EC" id=" 103" o:spid="_x0000_s1026" style="position:absolute;z-index:-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1pt,39.05pt" to="308.1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73248" behindDoc="1" locked="0" layoutInCell="1" allowOverlap="1">
                <wp:simplePos x="0" y="0"/>
                <wp:positionH relativeFrom="column">
                  <wp:posOffset>-2913380</wp:posOffset>
                </wp:positionH>
                <wp:positionV relativeFrom="paragraph">
                  <wp:posOffset>1132840</wp:posOffset>
                </wp:positionV>
                <wp:extent cx="6829425" cy="0"/>
                <wp:effectExtent l="0" t="0" r="0" b="0"/>
                <wp:wrapNone/>
                <wp:docPr id="271" name="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EE894" id=" 104" o:spid="_x0000_s1026" style="position:absolute;z-index:-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9.4pt,89.2pt" to="308.35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74272" behindDoc="1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70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AA5D0" id=" 105" o:spid="_x0000_s1026" style="position:absolute;z-index:-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127.35pt" to="-4.9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AyG0p/hAAAADw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575296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269" name="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C0572" id=" 106" o:spid="_x0000_s1026" style="position:absolute;z-index:-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35pt" to="17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NcqL1neAAAADw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  <w:sz w:val="24"/>
        </w:rPr>
        <w:sectPr w:rsidR="00E2689A">
          <w:type w:val="continuous"/>
          <w:pgSz w:w="11900" w:h="16838"/>
          <w:pgMar w:top="275" w:right="744" w:bottom="1440" w:left="560" w:header="0" w:footer="0" w:gutter="0"/>
          <w:cols w:num="3" w:space="0" w:equalWidth="0">
            <w:col w:w="2360" w:space="340"/>
            <w:col w:w="1520" w:space="260"/>
            <w:col w:w="612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  <w:sz w:val="24"/>
        </w:rPr>
      </w:pPr>
    </w:p>
    <w:p w:rsidR="00E2689A" w:rsidRDefault="00E2689A">
      <w:pPr>
        <w:spacing w:line="0" w:lineRule="atLeast"/>
        <w:rPr>
          <w:b/>
          <w:color w:val="FF0000"/>
          <w:sz w:val="40"/>
        </w:rPr>
      </w:pPr>
      <w:r>
        <w:rPr>
          <w:b/>
          <w:sz w:val="40"/>
          <w:highlight w:val="green"/>
        </w:rPr>
        <w:t>5</w:t>
      </w:r>
      <w:r>
        <w:rPr>
          <w:b/>
          <w:color w:val="FF0000"/>
          <w:sz w:val="40"/>
        </w:rPr>
        <w:t>EEAÖNKMTSZ</w:t>
      </w:r>
    </w:p>
    <w:p w:rsidR="00E2689A" w:rsidRDefault="00730C2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7632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7620</wp:posOffset>
                </wp:positionV>
                <wp:extent cx="3136900" cy="0"/>
                <wp:effectExtent l="0" t="0" r="0" b="0"/>
                <wp:wrapNone/>
                <wp:docPr id="268" name="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F05F8" id=" 107" o:spid="_x0000_s1026" style="position:absolute;z-index:-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.6pt" to="241.6pt,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7734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829425" cy="0"/>
                <wp:effectExtent l="0" t="0" r="0" b="0"/>
                <wp:wrapNone/>
                <wp:docPr id="267" name="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E35D6" id=" 108" o:spid="_x0000_s1026" style="position:absolute;z-index:-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2.35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78368" behindDoc="1" locked="0" layoutInCell="1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495935</wp:posOffset>
                </wp:positionV>
                <wp:extent cx="0" cy="639445"/>
                <wp:effectExtent l="0" t="0" r="19050" b="8255"/>
                <wp:wrapNone/>
                <wp:docPr id="266" name="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75507" id=" 109" o:spid="_x0000_s1026" style="position:absolute;z-index:-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39.05pt" to="424.8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7939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815340</wp:posOffset>
                </wp:positionV>
                <wp:extent cx="6829425" cy="0"/>
                <wp:effectExtent l="0" t="0" r="0" b="0"/>
                <wp:wrapNone/>
                <wp:docPr id="265" name="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E6287" id=" 110" o:spid="_x0000_s1026" style="position:absolute;z-index:-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pt" to="532.35pt,6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80416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495935</wp:posOffset>
                </wp:positionV>
                <wp:extent cx="0" cy="639445"/>
                <wp:effectExtent l="0" t="0" r="19050" b="8255"/>
                <wp:wrapNone/>
                <wp:docPr id="264" name="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7267B" id=" 111" o:spid="_x0000_s1026" style="position:absolute;z-index:-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.05pt" to="-5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81440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495935</wp:posOffset>
                </wp:positionV>
                <wp:extent cx="0" cy="639445"/>
                <wp:effectExtent l="0" t="0" r="19050" b="8255"/>
                <wp:wrapNone/>
                <wp:docPr id="263" name="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2460B" id=" 112" o:spid="_x0000_s1026" style="position:absolute;z-index:-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35pt,39.05pt" to="102.3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82464" behindDoc="1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495935</wp:posOffset>
                </wp:positionV>
                <wp:extent cx="0" cy="639445"/>
                <wp:effectExtent l="0" t="0" r="19050" b="8255"/>
                <wp:wrapNone/>
                <wp:docPr id="262" name="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3177E" id=" 113" o:spid="_x0000_s1026" style="position:absolute;z-index:-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pt,39.05pt" to="209.9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83488" behindDoc="1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495935</wp:posOffset>
                </wp:positionV>
                <wp:extent cx="0" cy="639445"/>
                <wp:effectExtent l="0" t="0" r="19050" b="8255"/>
                <wp:wrapNone/>
                <wp:docPr id="261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307FE" id=" 114" o:spid="_x0000_s1026" style="position:absolute;z-index:-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pt,39.05pt" to="317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84512" behindDoc="1" locked="0" layoutInCell="1" allowOverlap="1">
                <wp:simplePos x="0" y="0"/>
                <wp:positionH relativeFrom="column">
                  <wp:posOffset>6757670</wp:posOffset>
                </wp:positionH>
                <wp:positionV relativeFrom="paragraph">
                  <wp:posOffset>495935</wp:posOffset>
                </wp:positionV>
                <wp:extent cx="0" cy="639445"/>
                <wp:effectExtent l="0" t="0" r="19050" b="8255"/>
                <wp:wrapNone/>
                <wp:docPr id="260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98980" id=" 115" o:spid="_x0000_s1026" style="position:absolute;z-index:-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1pt,39.05pt" to="532.1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58553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1132840</wp:posOffset>
                </wp:positionV>
                <wp:extent cx="6829425" cy="0"/>
                <wp:effectExtent l="0" t="0" r="0" b="0"/>
                <wp:wrapNone/>
                <wp:docPr id="259" name="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1710A" id=" 116" o:spid="_x0000_s1026" style="position:absolute;z-index:-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89.2pt" to="532.35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  <w:sz w:val="24"/>
        </w:rPr>
        <w:sectPr w:rsidR="00E2689A">
          <w:type w:val="continuous"/>
          <w:pgSz w:w="11900" w:h="16838"/>
          <w:pgMar w:top="275" w:right="744" w:bottom="1440" w:left="560" w:header="0" w:footer="0" w:gutter="0"/>
          <w:cols w:space="0" w:equalWidth="0">
            <w:col w:w="10600"/>
          </w:cols>
          <w:docGrid w:linePitch="360"/>
        </w:sectPr>
      </w:pPr>
    </w:p>
    <w:p w:rsidR="00E2689A" w:rsidRDefault="00730C22">
      <w:pPr>
        <w:spacing w:line="37" w:lineRule="exact"/>
        <w:rPr>
          <w:rFonts w:ascii="Times New Roman" w:eastAsia="Times New Roman" w:hAnsi="Times New Roman"/>
        </w:rPr>
      </w:pPr>
      <w:bookmarkStart w:id="1" w:name="page2"/>
      <w:bookmarkEnd w:id="1"/>
      <w:r>
        <w:rPr>
          <w:rFonts w:ascii="Times New Roman" w:eastAsia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586560" behindDoc="1" locked="0" layoutInCell="1" allowOverlap="1">
                <wp:simplePos x="0" y="0"/>
                <wp:positionH relativeFrom="page">
                  <wp:posOffset>286385</wp:posOffset>
                </wp:positionH>
                <wp:positionV relativeFrom="page">
                  <wp:posOffset>667385</wp:posOffset>
                </wp:positionV>
                <wp:extent cx="3137535" cy="0"/>
                <wp:effectExtent l="0" t="0" r="0" b="0"/>
                <wp:wrapNone/>
                <wp:docPr id="258" name="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75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0FAC7" id=" 117" o:spid="_x0000_s1026" style="position:absolute;z-index:-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55pt,52.55pt" to="269.6pt,5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" strokeweight=".48pt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587584" behindDoc="1" locked="0" layoutInCell="1" allowOverlap="1">
                <wp:simplePos x="0" y="0"/>
                <wp:positionH relativeFrom="page">
                  <wp:posOffset>289560</wp:posOffset>
                </wp:positionH>
                <wp:positionV relativeFrom="page">
                  <wp:posOffset>664210</wp:posOffset>
                </wp:positionV>
                <wp:extent cx="0" cy="323215"/>
                <wp:effectExtent l="0" t="0" r="19050" b="635"/>
                <wp:wrapNone/>
                <wp:docPr id="257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B7A10" id=" 118" o:spid="_x0000_s1026" style="position:absolute;z-index:-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8pt,52.3pt" to="22.8pt,77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" strokeweight=".48pt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588608" behindDoc="1" locked="0" layoutInCell="1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664210</wp:posOffset>
                </wp:positionV>
                <wp:extent cx="0" cy="323215"/>
                <wp:effectExtent l="0" t="0" r="19050" b="635"/>
                <wp:wrapNone/>
                <wp:docPr id="256" name="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C1BD5" id=" 119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52.3pt" to="45.35pt,77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pTnL93wAAAA8BAAAPAAAAAAAAAAAAAAAAAPoDAABkcnMvZG93bnJldi54bWxQSwUGAAAAAAQA&#13;&#10;BADzAAAABgUAAAAA&#13;&#10;" strokeweight=".16931mm">
                <o:lock v:ext="edit" shapetype="f"/>
                <w10:wrap anchorx="page" anchory="page"/>
              </v:line>
            </w:pict>
          </mc:Fallback>
        </mc:AlternateContent>
      </w:r>
    </w:p>
    <w:p w:rsidR="00E2689A" w:rsidRDefault="00E2689A">
      <w:pPr>
        <w:numPr>
          <w:ilvl w:val="0"/>
          <w:numId w:val="1"/>
        </w:numPr>
        <w:tabs>
          <w:tab w:val="left" w:pos="460"/>
        </w:tabs>
        <w:spacing w:line="0" w:lineRule="atLeast"/>
        <w:ind w:left="460" w:hanging="454"/>
        <w:rPr>
          <w:b/>
          <w:sz w:val="37"/>
          <w:highlight w:val="green"/>
        </w:rPr>
      </w:pPr>
      <w:r>
        <w:rPr>
          <w:b/>
          <w:color w:val="00B050"/>
          <w:sz w:val="37"/>
        </w:rPr>
        <w:t>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sz w:val="37"/>
          <w:highlight w:val="green"/>
        </w:rPr>
        <mc:AlternateContent>
          <mc:Choice Requires="wps">
            <w:drawing>
              <wp:anchor distT="0" distB="0" distL="114300" distR="114300" simplePos="0" relativeHeight="25158963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917690" cy="0"/>
                <wp:effectExtent l="0" t="0" r="0" b="0"/>
                <wp:wrapNone/>
                <wp:docPr id="255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86240" id=" 120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9.3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37"/>
          <w:highlight w:val="green"/>
        </w:rPr>
        <mc:AlternateContent>
          <mc:Choice Requires="wps">
            <w:drawing>
              <wp:anchor distT="0" distB="0" distL="114300" distR="114300" simplePos="0" relativeHeight="25159065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815975</wp:posOffset>
                </wp:positionV>
                <wp:extent cx="6917690" cy="0"/>
                <wp:effectExtent l="0" t="0" r="0" b="0"/>
                <wp:wrapNone/>
                <wp:docPr id="254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99DB4" id=" 121" o:spid="_x0000_s1026" style="position:absolute;z-index:-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5pt" to="539.3pt,64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37"/>
          <w:highlight w:val="green"/>
        </w:rPr>
        <mc:AlternateContent>
          <mc:Choice Requires="wps">
            <w:drawing>
              <wp:anchor distT="0" distB="0" distL="114300" distR="114300" simplePos="0" relativeHeight="251591680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53" name="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25FDB" id=" 122" o:spid="_x0000_s1026" style="position:absolute;z-index:-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pt" to="-5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LyLX4b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sz w:val="37"/>
          <w:highlight w:val="green"/>
        </w:rPr>
        <mc:AlternateContent>
          <mc:Choice Requires="wps">
            <w:drawing>
              <wp:anchor distT="0" distB="0" distL="114300" distR="114300" simplePos="0" relativeHeight="25159270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1623060</wp:posOffset>
                </wp:positionV>
                <wp:extent cx="3136900" cy="0"/>
                <wp:effectExtent l="0" t="0" r="0" b="0"/>
                <wp:wrapNone/>
                <wp:docPr id="252" name="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C2C6F" id=" 123" o:spid="_x0000_s1026" style="position:absolute;z-index:-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8pt" to="241.6pt,127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37"/>
          <w:highlight w:val="green"/>
        </w:rPr>
        <mc:AlternateContent>
          <mc:Choice Requires="wps">
            <w:drawing>
              <wp:anchor distT="0" distB="0" distL="114300" distR="114300" simplePos="0" relativeHeight="251593728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51" name="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25DC0" id=" 124" o:spid="_x0000_s1026" style="position:absolute;z-index:-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6pt" to="-5.2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EEyhHD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sz w:val="37"/>
          <w:highlight w:val="green"/>
        </w:rPr>
        <mc:AlternateContent>
          <mc:Choice Requires="wps">
            <w:drawing>
              <wp:anchor distT="0" distB="0" distL="114300" distR="114300" simplePos="0" relativeHeight="251594752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50" name="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01E0B" id=" 125" o:spid="_x0000_s1026" style="position:absolute;z-index:-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6pt" to="17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Dlsl6g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rFonts w:ascii="Times New Roman" w:eastAsia="Times New Roman" w:hAnsi="Times New Roman"/>
        </w:rPr>
        <w:br w:type="column"/>
      </w:r>
      <w:r>
        <w:rPr>
          <w:b/>
          <w:color w:val="00B050"/>
          <w:sz w:val="40"/>
        </w:rPr>
        <w:t>EAOMŞKRLV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95776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9" name="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ABB14" id=" 126" o:spid="_x0000_s1026" style="position:absolute;z-index:-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-24.3pt" to="-5.2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96800" behindDoc="1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8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1F707" id=" 127" o:spid="_x0000_s1026" style="position:absolute;z-index:-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-24.3pt" to="17.2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DtbKuN3wAAAA0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97824" behindDoc="1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7" name="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49637" id=" 128" o:spid="_x0000_s1026" style="position:absolute;z-index:-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-24.3pt" to="39.6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AAuums3wAAAA0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98848" behindDoc="1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6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D4910" id=" 129" o:spid="_x0000_s1026" style="position:absolute;z-index:-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pt,-24.3pt" to="61.9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599872" behindDoc="1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5" name="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C44AB" id=" 130" o:spid="_x0000_s1026" style="position:absolute;z-index:-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5pt,-24.3pt" to="84.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0896" behindDoc="1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4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DA688" id=" 131" o:spid="_x0000_s1026" style="position:absolute;z-index:-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8pt,-24.3pt" to="106.8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1920" behindDoc="1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3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20D7F" id=" 132" o:spid="_x0000_s1026" style="position:absolute;z-index:-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15pt,-24.3pt" to="129.1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DjXmq2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2944" behindDoc="1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2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D9A9C" id=" 133" o:spid="_x0000_s1026" style="position:absolute;z-index:-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7pt,-24.3pt" to="151.7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3968" behindDoc="1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1" name="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ABB34" id=" 134" o:spid="_x0000_s1026" style="position:absolute;z-index:-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05pt,-24.3pt" to="174.0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At44D8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4992" behindDoc="1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240" name="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5E869" id=" 135" o:spid="_x0000_s1026" style="position:absolute;z-index:-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-24.3pt" to="196.3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6016" behindDoc="1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239" name="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DBCC7" id=" 136" o:spid="_x0000_s1026" style="position:absolute;z-index:-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4pt,.85pt" to="196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AGI7453wAAAA4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7040" behindDoc="1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38" name="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2272E" id=" 137" o:spid="_x0000_s1026" style="position:absolute;z-index:-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8pt,39pt" to="58.8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8064" behindDoc="1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37" name="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F3034" id=" 138" o:spid="_x0000_s1026" style="position:absolute;z-index:-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55pt,39pt" to="167.5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FyWY07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09088" behindDoc="1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36" name="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526BE" id=" 139" o:spid="_x0000_s1026" style="position:absolute;z-index:-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55pt,39pt" to="276.5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IoAzxz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0112" behindDoc="1" locked="0" layoutInCell="1" allowOverlap="1">
                <wp:simplePos x="0" y="0"/>
                <wp:positionH relativeFrom="column">
                  <wp:posOffset>4893310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35" name="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2D971" id=" 140" o:spid="_x0000_s1026" style="position:absolute;z-index:-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pt,39pt" to="385.3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sFMjIN8AAAAQ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1136" behindDoc="1" locked="0" layoutInCell="1" allowOverlap="1">
                <wp:simplePos x="0" y="0"/>
                <wp:positionH relativeFrom="column">
                  <wp:posOffset>6275070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34" name="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1317D" id=" 141" o:spid="_x0000_s1026" style="position:absolute;z-index:-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1pt,39pt" to="494.1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2160" behindDoc="1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1132840</wp:posOffset>
                </wp:positionV>
                <wp:extent cx="6917690" cy="0"/>
                <wp:effectExtent l="0" t="0" r="0" b="0"/>
                <wp:wrapNone/>
                <wp:docPr id="233" name="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3B21D" id=" 142" o:spid="_x0000_s1026" style="position:absolute;z-index:-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4pt,89.2pt" to="494.3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3184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32" name="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A77F6" id=" 143" o:spid="_x0000_s1026" style="position:absolute;z-index:-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127.6pt" to="-5.2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ADg+nr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31" name="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EE5E9" id=" 144" o:spid="_x0000_s1026" style="position:absolute;z-index:-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127.6pt" to="17.2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CLN8KZ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30" name="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776EB" id=" 145" o:spid="_x0000_s1026" style="position:absolute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127.6pt" to="39.6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CJ7KId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6256" behindDoc="1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29" name="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DF5EA" id=" 146" o:spid="_x0000_s1026" style="position:absolute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pt,127.6pt" to="61.9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28" name="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24B8D" id=" 147" o:spid="_x0000_s1026" style="position:absolute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5pt,127.6pt" to="84.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8304" behindDoc="1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27" name="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143EB" id=" 148" o:spid="_x0000_s1026" style="position:absolute;z-index:-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8pt,127.6pt" to="106.8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19328" behindDoc="1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26" name="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0A141" id=" 149" o:spid="_x0000_s1026" style="position:absolute;z-index:-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15pt,127.6pt" to="129.1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QOAzOu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25" name="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1BEBC" id=" 150" o:spid="_x0000_s1026" style="position:absolute;z-index:-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7pt,127.6pt" to="151.7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CX+Inu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21376" behindDoc="1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24" name="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C5A9C" id=" 151" o:spid="_x0000_s1026" style="position:absolute;z-index:-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05pt,127.6pt" to="174.0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Fufmtr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1620520</wp:posOffset>
                </wp:positionV>
                <wp:extent cx="0" cy="323215"/>
                <wp:effectExtent l="0" t="0" r="19050" b="635"/>
                <wp:wrapNone/>
                <wp:docPr id="223" name="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07AC2A" id=" 152" o:spid="_x0000_s1026" style="position:absolute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127.6pt" to="196.35pt,15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Suq91u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pgSz w:w="11900" w:h="16838"/>
          <w:pgMar w:top="1045" w:right="1440" w:bottom="467" w:left="560" w:header="0" w:footer="0" w:gutter="0"/>
          <w:cols w:num="2" w:space="0" w:equalWidth="0">
            <w:col w:w="560" w:space="340"/>
            <w:col w:w="9004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7030A0"/>
          <w:sz w:val="40"/>
        </w:rPr>
      </w:pPr>
      <w:r>
        <w:rPr>
          <w:b/>
          <w:sz w:val="40"/>
          <w:highlight w:val="green"/>
        </w:rPr>
        <w:t>7</w:t>
      </w:r>
      <w:r>
        <w:rPr>
          <w:b/>
          <w:color w:val="7030A0"/>
          <w:sz w:val="40"/>
        </w:rPr>
        <w:t>EEAUZYKNMP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222" name="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DD2B3" id=" 153" o:spid="_x0000_s1026" style="position:absolute;z-index:-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.85pt" to="241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917690" cy="0"/>
                <wp:effectExtent l="0" t="0" r="0" b="0"/>
                <wp:wrapNone/>
                <wp:docPr id="221" name="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E5A67" id=" 154" o:spid="_x0000_s1026" style="position:absolute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9.3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815340</wp:posOffset>
                </wp:positionV>
                <wp:extent cx="6917690" cy="0"/>
                <wp:effectExtent l="0" t="0" r="0" b="0"/>
                <wp:wrapNone/>
                <wp:docPr id="220" name="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AB428" id=" 155" o:spid="_x0000_s1026" style="position:absolute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pt" to="539.3pt,6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19" name="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E63EC" id=" 156" o:spid="_x0000_s1026" style="position:absolute;z-index:-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pt" to="-5.2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LyLX4b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27520" behindDoc="1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18" name="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1D145" id=" 157" o:spid="_x0000_s1026" style="position:absolute;z-index:-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pt,39pt" to="103.8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28544" behindDoc="1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17" name="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56911" id=" 158" o:spid="_x0000_s1026" style="position:absolute;z-index:-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55pt,39pt" to="212.5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D9Byt/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16" name="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B77CD" id=" 159" o:spid="_x0000_s1026" style="position:absolute;z-index:-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55pt,39pt" to="321.55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Ex7H6z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column">
                  <wp:posOffset>5464810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15" name="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83603" id=" 160" o:spid="_x0000_s1026" style="position:absolute;z-index:-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3pt,39pt" to="430.3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md15898AAAAQ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column">
                  <wp:posOffset>6846570</wp:posOffset>
                </wp:positionH>
                <wp:positionV relativeFrom="paragraph">
                  <wp:posOffset>495300</wp:posOffset>
                </wp:positionV>
                <wp:extent cx="0" cy="640080"/>
                <wp:effectExtent l="0" t="0" r="19050" b="7620"/>
                <wp:wrapNone/>
                <wp:docPr id="214" name="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308C7" id=" 161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9.1pt,39pt" to="539.1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1132840</wp:posOffset>
                </wp:positionV>
                <wp:extent cx="6917690" cy="0"/>
                <wp:effectExtent l="0" t="0" r="0" b="0"/>
                <wp:wrapNone/>
                <wp:docPr id="213" name="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426D0" id=" 162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89.2pt" to="539.3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1623060</wp:posOffset>
                </wp:positionV>
                <wp:extent cx="3136900" cy="0"/>
                <wp:effectExtent l="0" t="0" r="0" b="0"/>
                <wp:wrapNone/>
                <wp:docPr id="212" name="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07326" id=" 163" o:spid="_x0000_s1026" style="position:absolute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8pt" to="241.6pt,127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11" name="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800CA" id=" 164" o:spid="_x0000_s1026" style="position:absolute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6pt" to="-5.2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10" name="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575EE" id=" 165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6pt" to="17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9" name="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8ABE8" id=" 166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7.6pt" to="39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8" name="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FC786" id=" 167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127.6pt" to="62.2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7" name="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DCA11" id=" 168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127.6pt" to="84.6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6" name="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BC4ED" id=" 169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9pt,127.6pt" to="106.9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column">
                  <wp:posOffset>1644650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5" name="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299F7" id=" 170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5pt,127.6pt" to="129.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4" name="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65E9A" id=" 171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8pt,127.6pt" to="151.8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3" name="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BCFB7" id=" 172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15pt,127.6pt" to="174.1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2498090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2" name="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66892" id=" 173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7pt,127.6pt" to="196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1" name="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7E485" id=" 174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05pt,127.6pt" to="219.0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3065145</wp:posOffset>
                </wp:positionH>
                <wp:positionV relativeFrom="paragraph">
                  <wp:posOffset>1620520</wp:posOffset>
                </wp:positionV>
                <wp:extent cx="0" cy="320040"/>
                <wp:effectExtent l="0" t="0" r="19050" b="3810"/>
                <wp:wrapNone/>
                <wp:docPr id="200" name="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E8F85" id=" 175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35pt,127.6pt" to="241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1440" w:bottom="467" w:left="560" w:header="0" w:footer="0" w:gutter="0"/>
          <w:cols w:space="0" w:equalWidth="0">
            <w:col w:w="9904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FF0000"/>
          <w:sz w:val="40"/>
        </w:rPr>
      </w:pPr>
      <w:r>
        <w:rPr>
          <w:b/>
          <w:sz w:val="40"/>
          <w:highlight w:val="green"/>
        </w:rPr>
        <w:t>8</w:t>
      </w:r>
      <w:r>
        <w:rPr>
          <w:b/>
          <w:color w:val="FF0000"/>
          <w:sz w:val="40"/>
        </w:rPr>
        <w:t>UAUI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917690" cy="0"/>
                <wp:effectExtent l="0" t="0" r="0" b="0"/>
                <wp:wrapNone/>
                <wp:docPr id="199" name="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46BCE" id=" 176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9.3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815340</wp:posOffset>
                </wp:positionV>
                <wp:extent cx="6917690" cy="0"/>
                <wp:effectExtent l="0" t="0" r="0" b="0"/>
                <wp:wrapNone/>
                <wp:docPr id="198" name="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EED0E" id=" 177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pt" to="539.3pt,6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495300</wp:posOffset>
                </wp:positionV>
                <wp:extent cx="0" cy="640715"/>
                <wp:effectExtent l="0" t="0" r="19050" b="6985"/>
                <wp:wrapNone/>
                <wp:docPr id="197" name="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7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B44A9" id=" 178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pt" to="-5.2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495300</wp:posOffset>
                </wp:positionV>
                <wp:extent cx="0" cy="640715"/>
                <wp:effectExtent l="0" t="0" r="19050" b="6985"/>
                <wp:wrapNone/>
                <wp:docPr id="196" name="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8A1FF" id=" 179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pt,39pt" to="103.8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1620520</wp:posOffset>
                </wp:positionV>
                <wp:extent cx="3136900" cy="0"/>
                <wp:effectExtent l="0" t="0" r="0" b="0"/>
                <wp:wrapNone/>
                <wp:docPr id="195" name="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82145" id=" 180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6pt" to="241.6pt,127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94" name="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71A2C" id=" 181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35pt" to="-5.2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DEdb3L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93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D523B" id=" 182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35pt,127.35pt" to="17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NcqL1neAAAADw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92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D12AD" id=" 183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pt,127.35pt" to="39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ASkFcOQAAAAP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91" name="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B7F1B" id=" 184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127.35pt" to="62.2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Gcc8qD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90" name="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B9D93" id=" 185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127.35pt" to="84.6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E94+/T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FF0000"/>
          <w:sz w:val="40"/>
        </w:rPr>
      </w:pPr>
      <w:r>
        <w:rPr>
          <w:b/>
          <w:color w:val="FF0000"/>
          <w:sz w:val="40"/>
        </w:rPr>
        <w:t>KÇZTYK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7620</wp:posOffset>
                </wp:positionV>
                <wp:extent cx="3136900" cy="0"/>
                <wp:effectExtent l="0" t="0" r="0" b="0"/>
                <wp:wrapNone/>
                <wp:docPr id="189" name="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D68AB" id=" 186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.6pt" to="129.6pt,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1276985</wp:posOffset>
                </wp:positionH>
                <wp:positionV relativeFrom="paragraph">
                  <wp:posOffset>495300</wp:posOffset>
                </wp:positionV>
                <wp:extent cx="0" cy="640715"/>
                <wp:effectExtent l="0" t="0" r="19050" b="6985"/>
                <wp:wrapNone/>
                <wp:docPr id="188" name="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7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88FF4" id=" 18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55pt,39pt" to="100.55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495300</wp:posOffset>
                </wp:positionV>
                <wp:extent cx="0" cy="640715"/>
                <wp:effectExtent l="0" t="0" r="19050" b="6985"/>
                <wp:wrapNone/>
                <wp:docPr id="187" name="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7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86DBD" id=" 18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55pt,39pt" to="209.55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495300</wp:posOffset>
                </wp:positionV>
                <wp:extent cx="0" cy="640715"/>
                <wp:effectExtent l="0" t="0" r="19050" b="6985"/>
                <wp:wrapNone/>
                <wp:docPr id="186" name="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4B1AA" id=" 18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3pt,39pt" to="318.3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5424170</wp:posOffset>
                </wp:positionH>
                <wp:positionV relativeFrom="paragraph">
                  <wp:posOffset>495300</wp:posOffset>
                </wp:positionV>
                <wp:extent cx="0" cy="640715"/>
                <wp:effectExtent l="0" t="0" r="19050" b="6985"/>
                <wp:wrapNone/>
                <wp:docPr id="185" name="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3C2DA" id=" 19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1pt,39pt" to="427.1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1132840</wp:posOffset>
                </wp:positionV>
                <wp:extent cx="6917690" cy="0"/>
                <wp:effectExtent l="0" t="0" r="0" b="0"/>
                <wp:wrapNone/>
                <wp:docPr id="184" name="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AF817" id=" 19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89.2pt" to="427.3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83" name="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21DB2" id=" 19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127.35pt" to="-5.0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Pdh7vH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82" name="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EB57C" id=" 19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127.35pt" to="17.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81" name="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DD210" id=" 19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127.35pt" to="39.8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80" name="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82477" id=" 19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1pt,127.35pt" to="62.1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KAjipf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79" name="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2475D" id=" 196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7pt,127.35pt" to="84.7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MmV/cn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1359535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78" name="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ECBE3" id=" 197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05pt,127.35pt" to="107.0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iT+FTuAAAAAR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77" name="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5338E" id=" 198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35pt,127.35pt" to="129.3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DSGIxHhAAAAEQ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1440" w:bottom="467" w:left="560" w:header="0" w:footer="0" w:gutter="0"/>
          <w:cols w:num="2" w:space="0" w:equalWidth="0">
            <w:col w:w="1900" w:space="340"/>
            <w:col w:w="7664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b/>
          <w:sz w:val="40"/>
          <w:highlight w:val="green"/>
        </w:rPr>
        <w:t>9</w:t>
      </w:r>
      <w:r>
        <w:rPr>
          <w:b/>
          <w:color w:val="00B050"/>
          <w:sz w:val="40"/>
        </w:rPr>
        <w:t xml:space="preserve"> E 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498475</wp:posOffset>
                </wp:positionV>
                <wp:extent cx="6917690" cy="0"/>
                <wp:effectExtent l="0" t="0" r="0" b="0"/>
                <wp:wrapNone/>
                <wp:docPr id="176" name="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B2DD7" id=" 199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25pt" to="539.3pt,39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815975</wp:posOffset>
                </wp:positionV>
                <wp:extent cx="6917690" cy="0"/>
                <wp:effectExtent l="0" t="0" r="0" b="0"/>
                <wp:wrapNone/>
                <wp:docPr id="175" name="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FD810" id=" 200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25pt" to="539.3pt,64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174" name="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81586" id=" 201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.05pt" to="-5.2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1620520</wp:posOffset>
                </wp:positionV>
                <wp:extent cx="3143250" cy="0"/>
                <wp:effectExtent l="0" t="0" r="0" b="0"/>
                <wp:wrapNone/>
                <wp:docPr id="173" name="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432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5719D" id=" 20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27.6pt" to="242.1pt,127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72" name="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2E8BE" id=" 203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27.35pt" to="-5.2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DEdb3L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71" name="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5CA8D" id=" 20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65pt,127.35pt" to="28.6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JIAyH7hAAAADw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70" name="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434E5" id=" 20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pt,127.35pt" to="50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88" w:lineRule="exact"/>
        <w:rPr>
          <w:rFonts w:ascii="Times New Roman" w:eastAsia="Times New Roman" w:hAnsi="Times New Roman"/>
        </w:rPr>
      </w:pPr>
    </w:p>
    <w:p w:rsidR="00E2689A" w:rsidRDefault="00E2689A">
      <w:pPr>
        <w:numPr>
          <w:ilvl w:val="0"/>
          <w:numId w:val="2"/>
        </w:numPr>
        <w:tabs>
          <w:tab w:val="left" w:pos="449"/>
        </w:tabs>
        <w:spacing w:line="0" w:lineRule="atLeast"/>
        <w:ind w:left="449" w:hanging="449"/>
        <w:rPr>
          <w:b/>
          <w:color w:val="00B050"/>
          <w:sz w:val="37"/>
        </w:rPr>
      </w:pPr>
      <w:r>
        <w:rPr>
          <w:b/>
          <w:color w:val="00B050"/>
          <w:sz w:val="37"/>
        </w:rPr>
        <w:t>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37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169" name="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F16F1" id=" 206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2pt,39.05pt" to="36.2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37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68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2A8F1" id=" 20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127.35pt" to="3.8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37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67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5FD0D" id=" 208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95pt,127.35pt" to="24.9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zaoJcu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51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b/>
          <w:color w:val="00B050"/>
          <w:sz w:val="40"/>
        </w:rPr>
        <w:t>MLKYSN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7620</wp:posOffset>
                </wp:positionV>
                <wp:extent cx="3136900" cy="0"/>
                <wp:effectExtent l="0" t="0" r="0" b="0"/>
                <wp:wrapNone/>
                <wp:docPr id="166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0F4B5" id=" 209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.6pt" to="129.6pt,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1276985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165" name="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21117" id=" 21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55pt,39.05pt" to="100.55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164" name="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86DBE" id=" 211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55pt,39.05pt" to="209.55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163" name="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4C585" id=" 212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3pt,39.05pt" to="318.3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5424170</wp:posOffset>
                </wp:positionH>
                <wp:positionV relativeFrom="paragraph">
                  <wp:posOffset>495935</wp:posOffset>
                </wp:positionV>
                <wp:extent cx="0" cy="640080"/>
                <wp:effectExtent l="0" t="0" r="19050" b="7620"/>
                <wp:wrapNone/>
                <wp:docPr id="162" name="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3F913" id=" 213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1pt,39.05pt" to="427.1pt,8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1132840</wp:posOffset>
                </wp:positionV>
                <wp:extent cx="6917690" cy="0"/>
                <wp:effectExtent l="0" t="0" r="0" b="0"/>
                <wp:wrapNone/>
                <wp:docPr id="161" name="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702F5" id=" 214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89.2pt" to="427.3pt,8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60" name="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E3129" id=" 215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27.35pt" to="1.8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59" name="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950EE" id=" 216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127.35pt" to="23.2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SLFRjOQAAAAP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566420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58" name="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4AB30" id=" 217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6pt,127.35pt" to="44.6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LFOsD3hAAAADw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835025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57" name="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81230" id=" 218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75pt,127.35pt" to="65.7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ogzch+QAAAAR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1106170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56" name="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77366" id=" 219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1pt,127.35pt" to="87.1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KhZd3eQAAAAR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1377950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55" name="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25E4A" id=" 220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5pt,127.35pt" to="108.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NxqM5uQAAAAR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1617345</wp:posOffset>
                </wp:positionV>
                <wp:extent cx="0" cy="323215"/>
                <wp:effectExtent l="0" t="0" r="19050" b="635"/>
                <wp:wrapNone/>
                <wp:docPr id="154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6D7A4" id=" 221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85pt,127.35pt" to="129.85pt,15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Y272sOQAAAAR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1440" w:bottom="467" w:left="560" w:header="0" w:footer="0" w:gutter="0"/>
          <w:cols w:num="3" w:space="0" w:equalWidth="0">
            <w:col w:w="1020" w:space="331"/>
            <w:col w:w="549" w:space="340"/>
            <w:col w:w="7664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46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0070C0"/>
          <w:sz w:val="40"/>
        </w:rPr>
      </w:pPr>
      <w:r>
        <w:rPr>
          <w:b/>
          <w:sz w:val="40"/>
          <w:highlight w:val="green"/>
        </w:rPr>
        <w:t>10</w:t>
      </w:r>
      <w:r>
        <w:rPr>
          <w:b/>
          <w:color w:val="0070C0"/>
          <w:sz w:val="40"/>
        </w:rPr>
        <w:t xml:space="preserve"> OUAI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501650</wp:posOffset>
                </wp:positionV>
                <wp:extent cx="6917690" cy="0"/>
                <wp:effectExtent l="0" t="0" r="0" b="0"/>
                <wp:wrapNone/>
                <wp:docPr id="153" name="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0B72B" id=" 222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39.5pt" to="539.3pt,39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818515</wp:posOffset>
                </wp:positionV>
                <wp:extent cx="6917690" cy="0"/>
                <wp:effectExtent l="0" t="0" r="0" b="0"/>
                <wp:wrapNone/>
                <wp:docPr id="152" name="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BE343" id=" 223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4.45pt" to="539.3pt,64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498475</wp:posOffset>
                </wp:positionV>
                <wp:extent cx="0" cy="640080"/>
                <wp:effectExtent l="0" t="0" r="19050" b="7620"/>
                <wp:wrapNone/>
                <wp:docPr id="151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6D50C" id=" 224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9.25pt" to="-5.2pt,8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498475</wp:posOffset>
                </wp:positionV>
                <wp:extent cx="0" cy="640080"/>
                <wp:effectExtent l="0" t="0" r="19050" b="7620"/>
                <wp:wrapNone/>
                <wp:docPr id="150" name="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38D1F" id=" 225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pt,39.25pt" to="103.8pt,8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46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0070C0"/>
          <w:sz w:val="40"/>
        </w:rPr>
      </w:pPr>
      <w:r>
        <w:rPr>
          <w:b/>
          <w:color w:val="0070C0"/>
          <w:sz w:val="40"/>
        </w:rPr>
        <w:t>VYRLND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-1579880</wp:posOffset>
                </wp:positionH>
                <wp:positionV relativeFrom="paragraph">
                  <wp:posOffset>10795</wp:posOffset>
                </wp:positionV>
                <wp:extent cx="3143250" cy="0"/>
                <wp:effectExtent l="0" t="0" r="0" b="0"/>
                <wp:wrapNone/>
                <wp:docPr id="149" name="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432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3AE39" id=" 226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4.4pt,.85pt" to="123.1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498475</wp:posOffset>
                </wp:positionV>
                <wp:extent cx="0" cy="640080"/>
                <wp:effectExtent l="0" t="0" r="19050" b="7620"/>
                <wp:wrapNone/>
                <wp:docPr id="148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147BF" id=" 227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55pt,39.25pt" to="93.55pt,8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498475</wp:posOffset>
                </wp:positionV>
                <wp:extent cx="0" cy="640080"/>
                <wp:effectExtent l="0" t="0" r="19050" b="7620"/>
                <wp:wrapNone/>
                <wp:docPr id="147" name="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10CA5" id=" 228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5pt,39.25pt" to="202.55pt,8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3953510</wp:posOffset>
                </wp:positionH>
                <wp:positionV relativeFrom="paragraph">
                  <wp:posOffset>498475</wp:posOffset>
                </wp:positionV>
                <wp:extent cx="0" cy="640080"/>
                <wp:effectExtent l="0" t="0" r="19050" b="7620"/>
                <wp:wrapNone/>
                <wp:docPr id="146" name="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D103A" id=" 229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3pt,39.25pt" to="311.3pt,8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5335270</wp:posOffset>
                </wp:positionH>
                <wp:positionV relativeFrom="paragraph">
                  <wp:posOffset>498475</wp:posOffset>
                </wp:positionV>
                <wp:extent cx="0" cy="640080"/>
                <wp:effectExtent l="0" t="0" r="19050" b="7620"/>
                <wp:wrapNone/>
                <wp:docPr id="145" name="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02F27" id=" 230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1pt,39.25pt" to="420.1pt,8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-1579880</wp:posOffset>
                </wp:positionH>
                <wp:positionV relativeFrom="paragraph">
                  <wp:posOffset>1135380</wp:posOffset>
                </wp:positionV>
                <wp:extent cx="6917690" cy="0"/>
                <wp:effectExtent l="0" t="0" r="0" b="0"/>
                <wp:wrapNone/>
                <wp:docPr id="144" name="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B3009" id=" 231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4.4pt,89.4pt" to="420.3pt,89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1440" w:bottom="467" w:left="560" w:header="0" w:footer="0" w:gutter="0"/>
          <w:cols w:num="2" w:space="0" w:equalWidth="0">
            <w:col w:w="2060" w:space="320"/>
            <w:col w:w="7524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79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3540"/>
        <w:rPr>
          <w:b/>
          <w:sz w:val="28"/>
        </w:rPr>
      </w:pPr>
      <w:r>
        <w:rPr>
          <w:b/>
          <w:sz w:val="28"/>
        </w:rPr>
        <w:t>Hazırlayan : Kadir ERİŞGİN-2353</w:t>
      </w:r>
    </w:p>
    <w:p w:rsidR="00E2689A" w:rsidRDefault="00E2689A">
      <w:pPr>
        <w:spacing w:line="0" w:lineRule="atLeast"/>
        <w:ind w:left="3540"/>
        <w:rPr>
          <w:b/>
          <w:sz w:val="28"/>
        </w:rPr>
        <w:sectPr w:rsidR="00E2689A">
          <w:type w:val="continuous"/>
          <w:pgSz w:w="11900" w:h="16838"/>
          <w:pgMar w:top="1045" w:right="1440" w:bottom="467" w:left="560" w:header="0" w:footer="0" w:gutter="0"/>
          <w:cols w:space="0" w:equalWidth="0">
            <w:col w:w="9904"/>
          </w:cols>
          <w:docGrid w:linePitch="360"/>
        </w:sectPr>
      </w:pPr>
    </w:p>
    <w:p w:rsidR="00E2689A" w:rsidRDefault="00E2689A">
      <w:pPr>
        <w:spacing w:line="0" w:lineRule="atLeast"/>
        <w:ind w:left="4100"/>
        <w:rPr>
          <w:b/>
          <w:color w:val="FF0000"/>
          <w:sz w:val="28"/>
          <w:highlight w:val="yellow"/>
        </w:rPr>
      </w:pPr>
      <w:bookmarkStart w:id="2" w:name="page3"/>
      <w:bookmarkEnd w:id="2"/>
      <w:r>
        <w:rPr>
          <w:b/>
          <w:color w:val="FF0000"/>
          <w:sz w:val="28"/>
          <w:highlight w:val="yellow"/>
        </w:rPr>
        <w:t>CEVAP  ANAHTARI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173355</wp:posOffset>
                </wp:positionV>
                <wp:extent cx="3136900" cy="0"/>
                <wp:effectExtent l="0" t="0" r="0" b="0"/>
                <wp:wrapNone/>
                <wp:docPr id="143" name="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CB530" id=" 232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3.65pt" to="246.6pt,13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ApYK0U3wAAAA0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42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34745" id=" 233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3.4pt" to="-.2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41" name="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D8A97" id=" 234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13.4pt" to="22.35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40" name="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2D6B4" id=" 235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13.4pt" to="44.7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9" name="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447F1" id=" 236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13.4pt" to="67.25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B9iMAL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8" name="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BEF52" id=" 237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13.4pt" to="89.6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G5UWtXeAAAADw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7" name="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EA873" id=" 238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13.4pt" to="111.9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6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2F9A5" id=" 239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13.4pt" to="134.5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5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DF277" id=" 240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13.4pt" to="156.8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AjZScuQAAAAP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4" name="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98468" id=" 241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13.4pt" to="179.15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EgbKKfhAAAADw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3" name="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382FF" id=" 242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13.4pt" to="201.7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Ke8rP7hAAAADw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2" name="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BBFC7" id=" 243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13.4pt" to="224.05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OVDpfXhAAAADw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170180</wp:posOffset>
                </wp:positionV>
                <wp:extent cx="0" cy="323215"/>
                <wp:effectExtent l="0" t="0" r="19050" b="635"/>
                <wp:wrapNone/>
                <wp:docPr id="131" name="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947C2" id=" 244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13.4pt" to="246.35pt,3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GQmMk/eAAAADw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pgSz w:w="11900" w:h="16838"/>
          <w:pgMar w:top="268" w:right="304" w:bottom="962" w:left="460" w:header="0" w:footer="0" w:gutter="0"/>
          <w:cols w:space="0" w:equalWidth="0">
            <w:col w:w="11140"/>
          </w:cols>
          <w:docGrid w:linePitch="360"/>
        </w:sectPr>
      </w:pPr>
    </w:p>
    <w:p w:rsidR="00E2689A" w:rsidRDefault="00E2689A">
      <w:pPr>
        <w:spacing w:line="267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0070C0"/>
          <w:sz w:val="40"/>
        </w:rPr>
      </w:pPr>
      <w:r>
        <w:rPr>
          <w:b/>
          <w:sz w:val="40"/>
          <w:highlight w:val="green"/>
        </w:rPr>
        <w:t>1</w:t>
      </w:r>
      <w:r>
        <w:rPr>
          <w:b/>
          <w:color w:val="0070C0"/>
          <w:sz w:val="40"/>
        </w:rPr>
        <w:t>AEI</w:t>
      </w:r>
    </w:p>
    <w:p w:rsidR="00E2689A" w:rsidRDefault="00E2689A">
      <w:pPr>
        <w:spacing w:line="304" w:lineRule="exact"/>
        <w:rPr>
          <w:rFonts w:ascii="Times New Roman" w:eastAsia="Times New Roman" w:hAnsi="Times New Roman"/>
        </w:rPr>
      </w:pPr>
      <w:r>
        <w:rPr>
          <w:b/>
          <w:color w:val="0070C0"/>
          <w:sz w:val="40"/>
        </w:rPr>
        <w:br w:type="column"/>
      </w:r>
    </w:p>
    <w:p w:rsidR="00E2689A" w:rsidRDefault="00E2689A">
      <w:pPr>
        <w:spacing w:line="0" w:lineRule="atLeast"/>
        <w:jc w:val="center"/>
        <w:rPr>
          <w:b/>
          <w:color w:val="0070C0"/>
          <w:sz w:val="37"/>
        </w:rPr>
      </w:pPr>
      <w:r>
        <w:rPr>
          <w:b/>
          <w:color w:val="0070C0"/>
          <w:sz w:val="37"/>
        </w:rPr>
        <w:t>İ</w:t>
      </w:r>
    </w:p>
    <w:p w:rsidR="00E2689A" w:rsidRDefault="00E2689A">
      <w:pPr>
        <w:spacing w:line="267" w:lineRule="exact"/>
        <w:rPr>
          <w:rFonts w:ascii="Times New Roman" w:eastAsia="Times New Roman" w:hAnsi="Times New Roman"/>
        </w:rPr>
      </w:pPr>
      <w:r>
        <w:rPr>
          <w:b/>
          <w:color w:val="0070C0"/>
          <w:sz w:val="37"/>
        </w:rPr>
        <w:br w:type="column"/>
      </w:r>
    </w:p>
    <w:p w:rsidR="00E2689A" w:rsidRDefault="00E2689A">
      <w:pPr>
        <w:spacing w:line="0" w:lineRule="atLeast"/>
        <w:rPr>
          <w:b/>
          <w:color w:val="0070C0"/>
          <w:sz w:val="40"/>
        </w:rPr>
      </w:pPr>
      <w:r>
        <w:rPr>
          <w:b/>
          <w:color w:val="0070C0"/>
          <w:sz w:val="40"/>
        </w:rPr>
        <w:t>KLMNYR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130" name="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AB289" id=" 245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.85pt" to="129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268" w:right="304" w:bottom="962" w:left="460" w:header="0" w:footer="0" w:gutter="0"/>
          <w:cols w:num="3" w:space="0" w:equalWidth="0">
            <w:col w:w="1560" w:space="340"/>
            <w:col w:w="100" w:space="340"/>
            <w:col w:w="880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40"/>
        <w:gridCol w:w="2220"/>
        <w:gridCol w:w="2240"/>
      </w:tblGrid>
      <w:tr w:rsidR="00E2689A">
        <w:trPr>
          <w:trHeight w:val="494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YER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8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KİL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YAREN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KAR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KEL</w:t>
            </w:r>
          </w:p>
        </w:tc>
      </w:tr>
      <w:tr w:rsidR="00E2689A">
        <w:trPr>
          <w:trHeight w:val="479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YAR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MANİ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MİNARE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YAK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KALEM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487045</wp:posOffset>
                </wp:positionV>
                <wp:extent cx="3136900" cy="0"/>
                <wp:effectExtent l="0" t="0" r="0" b="0"/>
                <wp:wrapNone/>
                <wp:docPr id="129" name="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0F89A" id=" 246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35pt" to="246.6pt,38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8" name="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57F6C" id=" 247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8.15pt" to="-.2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7" name="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A1A86" id=" 248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38.15pt" to="22.3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G8z1VPeAAAADg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6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0E3F8" id=" 249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38.15pt" to="44.7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5" name="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765BC" id=" 250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38.15pt" to="67.2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9Gq/4+AAAAAQ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4" name="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C15A2" id=" 251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8.15pt" to="89.6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D2sd9n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3" name="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A7A8C" id=" 252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38.15pt" to="111.9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KPT1qr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2" name="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25566" id=" 253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38.15pt" to="134.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1" name="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C4F77" id=" 254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38.15pt" to="156.8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55R8I+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20" name="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59D1A" id=" 255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38.15pt" to="179.1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BERqC1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19" name="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0D4D3" id=" 256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38.15pt" to="201.7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18" name="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C307D" id=" 257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38.15pt" to="224.0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70C0"/>
          <w:sz w:val="40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117" name="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E90B4" id=" 258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38.15pt" to="246.3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JowkIf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268" w:right="304" w:bottom="962" w:left="460" w:header="0" w:footer="0" w:gutter="0"/>
          <w:cols w:space="0" w:equalWidth="0">
            <w:col w:w="111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FF0000"/>
          <w:sz w:val="40"/>
        </w:rPr>
      </w:pPr>
      <w:r>
        <w:rPr>
          <w:b/>
          <w:sz w:val="40"/>
          <w:highlight w:val="green"/>
        </w:rPr>
        <w:t>2</w:t>
      </w:r>
      <w:r>
        <w:rPr>
          <w:b/>
          <w:color w:val="FF0000"/>
          <w:sz w:val="40"/>
        </w:rPr>
        <w:t>AEİ</w: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b/>
          <w:color w:val="FF0000"/>
          <w:sz w:val="40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FF0000"/>
          <w:sz w:val="40"/>
        </w:rPr>
      </w:pPr>
      <w:r>
        <w:rPr>
          <w:b/>
          <w:color w:val="FF0000"/>
          <w:sz w:val="40"/>
        </w:rPr>
        <w:t>ASDRTPÇ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column">
                  <wp:posOffset>-1211580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116" name="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B2B99" id=" 259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5.4pt,.85pt" to="151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BrRhVL3wAAAA4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268" w:right="304" w:bottom="962" w:left="460" w:header="0" w:footer="0" w:gutter="0"/>
          <w:cols w:num="2" w:space="0" w:equalWidth="0">
            <w:col w:w="1560" w:space="340"/>
            <w:col w:w="92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40"/>
        <w:gridCol w:w="222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PAS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TAÇ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SAÇ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ASTAR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TEPSİ</w:t>
            </w:r>
          </w:p>
        </w:tc>
      </w:tr>
      <w:tr w:rsidR="00E2689A">
        <w:trPr>
          <w:trHeight w:val="480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PES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SEÇ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TASA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TARA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PİRE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487045</wp:posOffset>
                </wp:positionV>
                <wp:extent cx="3136900" cy="0"/>
                <wp:effectExtent l="0" t="0" r="0" b="0"/>
                <wp:wrapNone/>
                <wp:docPr id="115" name="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B6456" id=" 260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35pt" to="246.6pt,38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A/dxTC3wAAAA0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14" name="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25D8A" id=" 261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8.15pt" to="-.2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13" name="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2FBB8" id=" 262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38.15pt" to="22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12" name="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1A560" id=" 263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38.15pt" to="44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11" name="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6F505" id=" 264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38.15pt" to="67.2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10" name="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32CB0" id=" 265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8.15pt" to="89.6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09" name="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72718" id=" 266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38.15pt" to="111.9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08" name="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5F9E6" id=" 267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38.15pt" to="134.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07" name="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D1D3E" id=" 268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38.15pt" to="156.8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06" name="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407E7" id=" 269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38.15pt" to="179.1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05" name="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FECEC" id=" 270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38.15pt" to="201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04" name="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CB946" id=" 27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38.15pt" to="224.0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103" name="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9B058" id=" 272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38.15pt" to="246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268" w:right="304" w:bottom="962" w:left="460" w:header="0" w:footer="0" w:gutter="0"/>
          <w:cols w:space="0" w:equalWidth="0">
            <w:col w:w="111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00B050"/>
          <w:sz w:val="40"/>
        </w:rPr>
      </w:pPr>
      <w:r>
        <w:rPr>
          <w:b/>
          <w:sz w:val="40"/>
          <w:highlight w:val="green"/>
        </w:rPr>
        <w:t>3</w:t>
      </w:r>
      <w:r>
        <w:rPr>
          <w:b/>
          <w:color w:val="00B050"/>
          <w:sz w:val="40"/>
        </w:rPr>
        <w:t xml:space="preserve"> A İ</w: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b/>
          <w:color w:val="00B050"/>
          <w:sz w:val="40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b/>
          <w:color w:val="00B050"/>
          <w:sz w:val="40"/>
        </w:rPr>
        <w:t>EASNMYNR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column">
                  <wp:posOffset>-932180</wp:posOffset>
                </wp:positionH>
                <wp:positionV relativeFrom="paragraph">
                  <wp:posOffset>7620</wp:posOffset>
                </wp:positionV>
                <wp:extent cx="3136900" cy="0"/>
                <wp:effectExtent l="0" t="0" r="0" b="0"/>
                <wp:wrapNone/>
                <wp:docPr id="102" name="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F66FA" id=" 273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3.4pt,.6pt" to="173.6pt,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268" w:right="304" w:bottom="962" w:left="460" w:header="0" w:footer="0" w:gutter="0"/>
          <w:cols w:num="2" w:space="0" w:equalWidth="0">
            <w:col w:w="1120" w:space="340"/>
            <w:col w:w="968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40"/>
        <w:gridCol w:w="222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SAY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YAR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YAREN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NANE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SAMAN</w:t>
            </w:r>
          </w:p>
        </w:tc>
      </w:tr>
      <w:tr w:rsidR="00E2689A">
        <w:trPr>
          <w:trHeight w:val="479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SAR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YEMİN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RAY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NİNE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MASA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484505</wp:posOffset>
                </wp:positionV>
                <wp:extent cx="3136900" cy="0"/>
                <wp:effectExtent l="0" t="0" r="0" b="0"/>
                <wp:wrapNone/>
                <wp:docPr id="101" name="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C1B99" id=" 274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15pt" to="246.6pt,3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DZyqri3wAAAA0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00" name="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B8802" id=" 275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7.9pt" to="-.2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9" name="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0F0F9" id=" 276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37.9pt" to="22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8" name="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C824C" id=" 277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37.9pt" to="44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7" name="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CF43B" id=" 278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37.9pt" to="67.2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f9/9fuAAAAAQ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6" name="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36EFE" id=" 279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7.9pt" to="89.6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B9BJ36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5" name="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32645" id=" 280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37.9pt" to="111.9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oZpQ3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4" name="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92B55" id=" 281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37.9pt" to="134.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3" name="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0611F" id=" 28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37.9pt" to="156.8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bCE+vu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2" name="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989D9" id=" 283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37.9pt" to="179.1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M/z4ij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1" name="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AC24B" id=" 284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37.9pt" to="201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IGIDhj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0" name="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5066C" id=" 285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37.9pt" to="224.0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MKh14D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9" name="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99532" id=" 286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37.9pt" to="246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RhdIa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268" w:right="304" w:bottom="962" w:left="460" w:header="0" w:footer="0" w:gutter="0"/>
          <w:cols w:space="0" w:equalWidth="0">
            <w:col w:w="111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57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7030A0"/>
          <w:sz w:val="40"/>
        </w:rPr>
      </w:pPr>
      <w:r>
        <w:rPr>
          <w:b/>
          <w:sz w:val="40"/>
          <w:highlight w:val="green"/>
        </w:rPr>
        <w:t>4</w:t>
      </w:r>
      <w:r>
        <w:rPr>
          <w:b/>
          <w:color w:val="7030A0"/>
          <w:sz w:val="40"/>
        </w:rPr>
        <w:t>EEAAİ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88" name="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D10AA" id=" 287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.85pt" to="246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57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7030A0"/>
          <w:sz w:val="40"/>
        </w:rPr>
      </w:pPr>
      <w:r>
        <w:rPr>
          <w:b/>
          <w:color w:val="7030A0"/>
          <w:sz w:val="40"/>
        </w:rPr>
        <w:t>TRNFH</w:t>
      </w:r>
    </w:p>
    <w:p w:rsidR="00E2689A" w:rsidRDefault="00E2689A">
      <w:pPr>
        <w:spacing w:line="0" w:lineRule="atLeast"/>
        <w:rPr>
          <w:b/>
          <w:color w:val="7030A0"/>
          <w:sz w:val="40"/>
        </w:rPr>
        <w:sectPr w:rsidR="00E2689A">
          <w:type w:val="continuous"/>
          <w:pgSz w:w="11900" w:h="16838"/>
          <w:pgMar w:top="268" w:right="304" w:bottom="962" w:left="460" w:header="0" w:footer="0" w:gutter="0"/>
          <w:cols w:num="2" w:space="0" w:equalWidth="0">
            <w:col w:w="2460" w:space="340"/>
            <w:col w:w="83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6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40"/>
        <w:gridCol w:w="222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ATA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TARA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HATA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HARİTA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FARE</w:t>
            </w:r>
          </w:p>
        </w:tc>
      </w:tr>
      <w:tr w:rsidR="00E2689A">
        <w:trPr>
          <w:trHeight w:val="479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TREN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RET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FAR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FEN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FREN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484505</wp:posOffset>
                </wp:positionV>
                <wp:extent cx="3136900" cy="0"/>
                <wp:effectExtent l="0" t="0" r="0" b="0"/>
                <wp:wrapNone/>
                <wp:docPr id="87" name="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84A09" id=" 288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15pt" to="246.6pt,3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DZyqri3wAAAA0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6" name="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58B73" id=" 289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7.9pt" to="-.2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5" name="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F01AA" id=" 290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37.9pt" to="22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4" name="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CD618" id=" 291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37.9pt" to="44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3" name="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83AE8" id=" 292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37.9pt" to="67.2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f9/9fuAAAAAQ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2" name="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075D0" id=" 293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7.9pt" to="89.6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B9BJ36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1" name="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67D47" id=" 294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37.9pt" to="111.9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oZpQ3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0" name="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6F592" id=" 295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37.9pt" to="134.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79" name="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F2741" id=" 296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37.9pt" to="156.8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bCE+vu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78" name="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F281" id=" 297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37.9pt" to="179.1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M/z4ij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77" name="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24085" id=" 298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37.9pt" to="201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IGIDhj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76" name="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9EB94" id=" 299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37.9pt" to="224.0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MKh14D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75" name="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8755B" id=" 300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37.9pt" to="246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RhdIa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37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FF0000"/>
          <w:sz w:val="40"/>
        </w:rPr>
      </w:pPr>
      <w:r>
        <w:rPr>
          <w:b/>
          <w:sz w:val="40"/>
          <w:highlight w:val="green"/>
        </w:rPr>
        <w:t>5</w:t>
      </w:r>
      <w:r>
        <w:rPr>
          <w:b/>
          <w:color w:val="FF0000"/>
          <w:sz w:val="40"/>
        </w:rPr>
        <w:t>EEAÖNKMTSZ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74" name="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60C04" id=" 301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.85pt" to="246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45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20"/>
        <w:gridCol w:w="224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KES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TEK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SAZ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KAZ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KESTANE</w:t>
            </w:r>
          </w:p>
        </w:tc>
      </w:tr>
      <w:tr w:rsidR="00E2689A">
        <w:trPr>
          <w:trHeight w:val="479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SÖZ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KÖZ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KETEN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ÖNEM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KAN</w:t>
            </w:r>
          </w:p>
        </w:tc>
      </w:tr>
    </w:tbl>
    <w:p w:rsidR="00E2689A" w:rsidRDefault="00E2689A">
      <w:pPr>
        <w:rPr>
          <w:b/>
          <w:color w:val="FF0000"/>
          <w:sz w:val="40"/>
        </w:rPr>
        <w:sectPr w:rsidR="00E2689A">
          <w:type w:val="continuous"/>
          <w:pgSz w:w="11900" w:h="16838"/>
          <w:pgMar w:top="268" w:right="304" w:bottom="962" w:left="460" w:header="0" w:footer="0" w:gutter="0"/>
          <w:cols w:space="0" w:equalWidth="0">
            <w:col w:w="11140"/>
          </w:cols>
          <w:docGrid w:linePitch="360"/>
        </w:sectPr>
      </w:pPr>
    </w:p>
    <w:p w:rsidR="00E2689A" w:rsidRDefault="00730C22">
      <w:pPr>
        <w:spacing w:line="37" w:lineRule="exact"/>
        <w:rPr>
          <w:rFonts w:ascii="Times New Roman" w:eastAsia="Times New Roman" w:hAnsi="Times New Roman"/>
        </w:rPr>
      </w:pPr>
      <w:bookmarkStart w:id="3" w:name="page4"/>
      <w:bookmarkEnd w:id="3"/>
      <w:r>
        <w:rPr>
          <w:b/>
          <w:noProof/>
          <w:color w:val="FF0000"/>
          <w:sz w:val="40"/>
        </w:rPr>
        <w:lastRenderedPageBreak/>
        <mc:AlternateContent>
          <mc:Choice Requires="wps">
            <w:drawing>
              <wp:anchor distT="0" distB="0" distL="114300" distR="114300" simplePos="0" relativeHeight="251776000" behindDoc="1" locked="0" layoutInCell="1" allowOverlap="1">
                <wp:simplePos x="0" y="0"/>
                <wp:positionH relativeFrom="page">
                  <wp:posOffset>286385</wp:posOffset>
                </wp:positionH>
                <wp:positionV relativeFrom="page">
                  <wp:posOffset>667385</wp:posOffset>
                </wp:positionV>
                <wp:extent cx="3137535" cy="0"/>
                <wp:effectExtent l="0" t="0" r="0" b="0"/>
                <wp:wrapNone/>
                <wp:docPr id="73" name="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75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BE837" id=" 302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55pt,52.55pt" to="269.6pt,5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" strokeweight=".48pt">
                <o:lock v:ext="edit" shapetype="f"/>
                <w10:wrap anchorx="page" anchory="page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>
                <wp:simplePos x="0" y="0"/>
                <wp:positionH relativeFrom="page">
                  <wp:posOffset>289560</wp:posOffset>
                </wp:positionH>
                <wp:positionV relativeFrom="page">
                  <wp:posOffset>664210</wp:posOffset>
                </wp:positionV>
                <wp:extent cx="0" cy="323215"/>
                <wp:effectExtent l="0" t="0" r="19050" b="635"/>
                <wp:wrapNone/>
                <wp:docPr id="72" name="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FA0CD6" id=" 303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8pt,52.3pt" to="22.8pt,77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" strokeweight=".48pt">
                <o:lock v:ext="edit" shapetype="f"/>
                <w10:wrap anchorx="page" anchory="page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664210</wp:posOffset>
                </wp:positionV>
                <wp:extent cx="0" cy="323215"/>
                <wp:effectExtent l="0" t="0" r="19050" b="635"/>
                <wp:wrapNone/>
                <wp:docPr id="71" name="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934E1" id=" 304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35pt,52.3pt" to="45.35pt,77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pTnL93wAAAA8BAAAPAAAAAAAAAAAAAAAAAPoDAABkcnMvZG93bnJldi54bWxQSwUGAAAAAAQA&#13;&#10;BADzAAAABgUAAAAA&#13;&#10;" strokeweight=".16931mm">
                <o:lock v:ext="edit" shapetype="f"/>
                <w10:wrap anchorx="page" anchory="page"/>
              </v:line>
            </w:pict>
          </mc:Fallback>
        </mc:AlternateContent>
      </w:r>
    </w:p>
    <w:p w:rsidR="00E2689A" w:rsidRDefault="00E2689A">
      <w:pPr>
        <w:numPr>
          <w:ilvl w:val="0"/>
          <w:numId w:val="3"/>
        </w:numPr>
        <w:tabs>
          <w:tab w:val="left" w:pos="560"/>
        </w:tabs>
        <w:spacing w:line="0" w:lineRule="atLeast"/>
        <w:ind w:left="560" w:hanging="454"/>
        <w:rPr>
          <w:b/>
          <w:sz w:val="37"/>
          <w:highlight w:val="green"/>
        </w:rPr>
      </w:pPr>
      <w:r>
        <w:rPr>
          <w:b/>
          <w:color w:val="00B050"/>
          <w:sz w:val="37"/>
        </w:rPr>
        <w:t>İ</w:t>
      </w: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b/>
          <w:sz w:val="37"/>
          <w:highlight w:val="green"/>
        </w:rPr>
        <w:br w:type="column"/>
      </w:r>
      <w:r>
        <w:rPr>
          <w:b/>
          <w:color w:val="00B050"/>
          <w:sz w:val="40"/>
        </w:rPr>
        <w:t>EAOMŞKRLV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70" name="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A01CA" id=" 305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-24.3pt" to="-5.2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9" name="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ED26C" id=" 306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-24.3pt" to="17.2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DtbKuN3wAAAA0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8" name="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1275E" id=" 307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-24.3pt" to="39.6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AAuums3wAAAA0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7" name="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01844" id=" 308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pt,-24.3pt" to="61.9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6" name="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D9F95" id=" 309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5pt,-24.3pt" to="84.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5" name="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5B16A" id=" 310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8pt,-24.3pt" to="106.8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4" name="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5B90B" id=" 311" o:spid="_x0000_s1026" style="position:absolute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15pt,-24.3pt" to="129.1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DjXmq2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3" name="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13734" id=" 312" o:spid="_x0000_s1026" style="position:absolute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7pt,-24.3pt" to="151.7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2" name="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4AC28" id=" 313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05pt,-24.3pt" to="174.0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-308610</wp:posOffset>
                </wp:positionV>
                <wp:extent cx="0" cy="321945"/>
                <wp:effectExtent l="0" t="0" r="19050" b="1905"/>
                <wp:wrapNone/>
                <wp:docPr id="61" name="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FC3A86" id=" 314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-24.3pt" to="196.3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60" name="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DD0D7" id=" 315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4pt,.85pt" to="196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AGI7453wAAAA4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pgSz w:w="11900" w:h="16838"/>
          <w:pgMar w:top="1045" w:right="304" w:bottom="467" w:left="460" w:header="0" w:footer="0" w:gutter="0"/>
          <w:cols w:num="2" w:space="0" w:equalWidth="0">
            <w:col w:w="660" w:space="340"/>
            <w:col w:w="101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40"/>
        <w:gridCol w:w="2220"/>
        <w:gridCol w:w="2240"/>
      </w:tblGrid>
      <w:tr w:rsidR="00E2689A">
        <w:trPr>
          <w:trHeight w:val="494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KOŞ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VER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VAR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KAR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KAŞ</w:t>
            </w:r>
          </w:p>
        </w:tc>
      </w:tr>
      <w:tr w:rsidR="00E2689A">
        <w:trPr>
          <w:trHeight w:val="479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KRAL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KEL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LİRA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MAL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KİR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487680</wp:posOffset>
                </wp:positionV>
                <wp:extent cx="3136900" cy="0"/>
                <wp:effectExtent l="0" t="0" r="0" b="0"/>
                <wp:wrapNone/>
                <wp:docPr id="59" name="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D0809" id=" 316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4pt" to="246.6pt,38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8" name="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7069F" id=" 317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8.15pt" to="-.2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7" name="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4FF06" id=" 318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38.15pt" to="22.3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G8z1VPeAAAADg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6" name="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A9B2C" id=" 319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38.15pt" to="44.7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5" name="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7E00F" id=" 320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38.15pt" to="67.2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9Gq/4+AAAAAQ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4" name="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2B811" id=" 321" o:spid="_x0000_s1026" style="position:absolute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8.15pt" to="89.6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D2sd9n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3" name="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4A9C4" id=" 322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38.15pt" to="111.9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KPT1qr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2" name="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A0675" id=" 323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38.15pt" to="134.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1" name="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8B569" id=" 324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38.15pt" to="156.8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55R8I+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50" name="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0DB97" id=" 325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38.15pt" to="179.1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BERqC1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49" name="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6F9F3" id=" 326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38.15pt" to="201.7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48" name="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1FAEF" id=" 327" o:spid="_x0000_s1026" style="position:absolute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38.15pt" to="224.0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484505</wp:posOffset>
                </wp:positionV>
                <wp:extent cx="0" cy="323215"/>
                <wp:effectExtent l="0" t="0" r="19050" b="635"/>
                <wp:wrapNone/>
                <wp:docPr id="47" name="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C60D6" id=" 328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38.15pt" to="246.35pt,6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JowkIf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4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7030A0"/>
          <w:sz w:val="40"/>
        </w:rPr>
      </w:pPr>
      <w:r>
        <w:rPr>
          <w:b/>
          <w:sz w:val="40"/>
          <w:highlight w:val="green"/>
        </w:rPr>
        <w:t>7</w:t>
      </w:r>
      <w:r>
        <w:rPr>
          <w:b/>
          <w:color w:val="7030A0"/>
          <w:sz w:val="40"/>
        </w:rPr>
        <w:t>EEAUZYKNMP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10795</wp:posOffset>
                </wp:positionV>
                <wp:extent cx="3136900" cy="0"/>
                <wp:effectExtent l="0" t="0" r="0" b="0"/>
                <wp:wrapNone/>
                <wp:docPr id="46" name="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A8247" id=" 329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.85pt" to="246.6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4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40"/>
        <w:gridCol w:w="222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KAY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YAK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YAP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KAZ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NAZ</w:t>
            </w:r>
          </w:p>
        </w:tc>
      </w:tr>
      <w:tr w:rsidR="00E2689A">
        <w:trPr>
          <w:trHeight w:val="480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YEM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YEMEK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UZAK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UZAY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7030A0"/>
                <w:sz w:val="40"/>
              </w:rPr>
            </w:pPr>
            <w:r>
              <w:rPr>
                <w:b/>
                <w:color w:val="7030A0"/>
                <w:sz w:val="40"/>
              </w:rPr>
              <w:t>PEKMEZ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487680</wp:posOffset>
                </wp:positionV>
                <wp:extent cx="3136900" cy="0"/>
                <wp:effectExtent l="0" t="0" r="0" b="0"/>
                <wp:wrapNone/>
                <wp:docPr id="45" name="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BBA88" id=" 330" o:spid="_x0000_s1026" style="position:absolute;z-index:-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4pt" to="246.6pt,38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44" name="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74A9F" id=" 331" o:spid="_x0000_s1026" style="position:absolute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8.15pt" to="-.2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43" name="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0E58E" id=" 332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38.15pt" to="22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42" name="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49DEC" id=" 333" o:spid="_x0000_s1026" style="position:absolute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38.15pt" to="44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41" name="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5C3C2" id=" 334" o:spid="_x0000_s1026" style="position:absolute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38.15pt" to="67.2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40" name="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1E93A" id=" 335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8.15pt" to="89.6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39" name="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1517C" id=" 336" o:spid="_x0000_s1026" style="position:absolute;z-index:-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38.15pt" to="111.9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38" name="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6C764" id=" 337" o:spid="_x0000_s1026" style="position:absolute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38.15pt" to="134.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37" name="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B15F3" id=" 338" o:spid="_x0000_s1026" style="position:absolute;z-index:-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38.15pt" to="156.8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36" name="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B558B" id=" 339" o:spid="_x0000_s1026" style="position:absolute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38.15pt" to="179.1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35" name="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A1899" id=" 340" o:spid="_x0000_s1026" style="position:absolute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38.15pt" to="201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34" name="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8F717" id=" 341" o:spid="_x0000_s1026" style="position:absolute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38.15pt" to="224.0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7030A0"/>
          <w:sz w:val="40"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484505</wp:posOffset>
                </wp:positionV>
                <wp:extent cx="0" cy="320040"/>
                <wp:effectExtent l="0" t="0" r="19050" b="3810"/>
                <wp:wrapNone/>
                <wp:docPr id="33" name="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BD9D2" id=" 342" o:spid="_x0000_s1026" style="position:absolute;z-index:-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38.15pt" to="246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304" w:bottom="467" w:left="460" w:header="0" w:footer="0" w:gutter="0"/>
          <w:cols w:space="0" w:equalWidth="0">
            <w:col w:w="111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FF0000"/>
          <w:sz w:val="40"/>
        </w:rPr>
      </w:pPr>
      <w:r>
        <w:rPr>
          <w:b/>
          <w:sz w:val="40"/>
          <w:highlight w:val="green"/>
        </w:rPr>
        <w:t>8</w:t>
      </w:r>
      <w:r>
        <w:rPr>
          <w:b/>
          <w:color w:val="FF0000"/>
          <w:sz w:val="40"/>
        </w:rPr>
        <w:t>UAUI</w: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b/>
          <w:color w:val="FF0000"/>
          <w:sz w:val="40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FF0000"/>
          <w:sz w:val="40"/>
        </w:rPr>
      </w:pPr>
      <w:r>
        <w:rPr>
          <w:b/>
          <w:color w:val="FF0000"/>
          <w:sz w:val="40"/>
        </w:rPr>
        <w:t>KÇZTYK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7620</wp:posOffset>
                </wp:positionV>
                <wp:extent cx="3136900" cy="0"/>
                <wp:effectExtent l="0" t="0" r="0" b="0"/>
                <wp:wrapNone/>
                <wp:docPr id="32" name="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33A5C" id=" 343" o:spid="_x0000_s1026" style="position:absolute;z-index:-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.6pt" to="129.6pt,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304" w:bottom="467" w:left="460" w:header="0" w:footer="0" w:gutter="0"/>
          <w:cols w:num="2" w:space="0" w:equalWidth="0">
            <w:col w:w="2000" w:space="340"/>
            <w:col w:w="880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20"/>
        <w:gridCol w:w="2240"/>
        <w:gridCol w:w="222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UZAT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YAK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YAZ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YAZIK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KAZIK</w:t>
            </w:r>
          </w:p>
        </w:tc>
      </w:tr>
      <w:tr w:rsidR="00E2689A">
        <w:trPr>
          <w:trHeight w:val="480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UZAY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YAT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ÇAK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TAY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FF0000"/>
                <w:sz w:val="40"/>
              </w:rPr>
            </w:pPr>
            <w:r>
              <w:rPr>
                <w:b/>
                <w:color w:val="FF0000"/>
                <w:sz w:val="40"/>
              </w:rPr>
              <w:t>KIZAK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484505</wp:posOffset>
                </wp:positionV>
                <wp:extent cx="3136900" cy="0"/>
                <wp:effectExtent l="0" t="0" r="0" b="0"/>
                <wp:wrapNone/>
                <wp:docPr id="31" name="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68DC5" id=" 344" o:spid="_x0000_s1026" style="position:absolute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15pt" to="246.6pt,3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30" name="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78CF8" id=" 345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7.9pt" to="-.2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9" name="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C78A5" id=" 346" o:spid="_x0000_s1026" style="position:absolute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35pt,37.9pt" to="22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8" name="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77761" id=" 347" o:spid="_x0000_s1026" style="position:absolute;z-index:-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7pt,37.9pt" to="44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3104" behindDoc="1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7" name="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7E470" id=" 348" o:spid="_x0000_s1026" style="position:absolute;z-index:-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5pt,37.9pt" to="67.2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6" name="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53C40" id=" 349" o:spid="_x0000_s1026" style="position:absolute;z-index:-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pt,37.9pt" to="89.6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B9BJ36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5" name="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E7C84" id=" 350" o:spid="_x0000_s1026" style="position:absolute;z-index:-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9pt,37.9pt" to="111.9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oZpQ3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4" name="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DF084" id=" 351" o:spid="_x0000_s1026" style="position:absolute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37.9pt" to="134.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3" name="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5111F" id=" 352" o:spid="_x0000_s1026" style="position:absolute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37.9pt" to="156.8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bCE+vu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2" name="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78586" id=" 353" o:spid="_x0000_s1026" style="position:absolute;z-index:-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15pt,37.9pt" to="179.1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M/z4ij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1" name="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70ECE" id=" 354" o:spid="_x0000_s1026" style="position:absolute;z-index:-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37.9pt" to="201.7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IGIDhj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>
                <wp:simplePos x="0" y="0"/>
                <wp:positionH relativeFrom="column">
                  <wp:posOffset>2845435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20" name="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D4288" id=" 355" o:spid="_x0000_s1026" style="position:absolute;z-index:-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05pt,37.9pt" to="224.0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MKh14D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FF0000"/>
          <w:sz w:val="40"/>
        </w:rPr>
        <mc:AlternateContent>
          <mc:Choice Requires="wps">
            <w:drawing>
              <wp:anchor distT="0" distB="0" distL="114300" distR="114300" simplePos="0" relativeHeight="251831296" behindDoc="1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9" name="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0C88" id=" 356" o:spid="_x0000_s1026" style="position:absolute;z-index:-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5pt,37.9pt" to="246.3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ARhdIa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304" w:bottom="467" w:left="460" w:header="0" w:footer="0" w:gutter="0"/>
          <w:cols w:space="0" w:equalWidth="0">
            <w:col w:w="1114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ind w:left="100"/>
        <w:rPr>
          <w:b/>
          <w:color w:val="00B050"/>
          <w:sz w:val="40"/>
        </w:rPr>
      </w:pPr>
      <w:r>
        <w:rPr>
          <w:b/>
          <w:sz w:val="40"/>
          <w:highlight w:val="green"/>
        </w:rPr>
        <w:t>9</w:t>
      </w:r>
      <w:r>
        <w:rPr>
          <w:b/>
          <w:color w:val="00B050"/>
          <w:sz w:val="40"/>
        </w:rPr>
        <w:t xml:space="preserve"> E İ</w: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b/>
          <w:color w:val="00B050"/>
          <w:sz w:val="40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98" w:lineRule="exact"/>
        <w:rPr>
          <w:rFonts w:ascii="Times New Roman" w:eastAsia="Times New Roman" w:hAnsi="Times New Roman"/>
        </w:rPr>
      </w:pPr>
    </w:p>
    <w:p w:rsidR="00E2689A" w:rsidRDefault="00E2689A">
      <w:pPr>
        <w:numPr>
          <w:ilvl w:val="0"/>
          <w:numId w:val="4"/>
        </w:numPr>
        <w:tabs>
          <w:tab w:val="left" w:pos="449"/>
        </w:tabs>
        <w:spacing w:line="0" w:lineRule="atLeast"/>
        <w:ind w:left="449" w:hanging="449"/>
        <w:rPr>
          <w:b/>
          <w:color w:val="00B050"/>
          <w:sz w:val="37"/>
        </w:rPr>
      </w:pPr>
      <w:r>
        <w:rPr>
          <w:b/>
          <w:color w:val="00B050"/>
          <w:sz w:val="37"/>
        </w:rPr>
        <w:t>İ</w: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  <w:r>
        <w:rPr>
          <w:b/>
          <w:color w:val="00B050"/>
          <w:sz w:val="37"/>
        </w:rPr>
        <w:br w:type="column"/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2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0" w:lineRule="atLeast"/>
        <w:rPr>
          <w:b/>
          <w:color w:val="00B050"/>
          <w:sz w:val="40"/>
        </w:rPr>
      </w:pPr>
      <w:r>
        <w:rPr>
          <w:b/>
          <w:color w:val="00B050"/>
          <w:sz w:val="40"/>
        </w:rPr>
        <w:t>MLKYSN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7620</wp:posOffset>
                </wp:positionV>
                <wp:extent cx="3136900" cy="0"/>
                <wp:effectExtent l="0" t="0" r="0" b="0"/>
                <wp:wrapNone/>
                <wp:docPr id="18" name="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369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2305F" id=" 357" o:spid="_x0000_s1026" style="position:absolute;z-index:-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4pt,.6pt" to="129.6pt,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" strokeweight=".16931mm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" w:lineRule="exact"/>
        <w:rPr>
          <w:rFonts w:ascii="Times New Roman" w:eastAsia="Times New Roman" w:hAnsi="Times New Roman"/>
        </w:rPr>
        <w:sectPr w:rsidR="00E2689A">
          <w:type w:val="continuous"/>
          <w:pgSz w:w="11900" w:h="16838"/>
          <w:pgMar w:top="1045" w:right="304" w:bottom="467" w:left="460" w:header="0" w:footer="0" w:gutter="0"/>
          <w:cols w:num="3" w:space="0" w:equalWidth="0">
            <w:col w:w="1120" w:space="331"/>
            <w:col w:w="549" w:space="340"/>
            <w:col w:w="8800"/>
          </w:cols>
          <w:docGrid w:linePitch="360"/>
        </w:sect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61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2240"/>
        <w:gridCol w:w="2220"/>
        <w:gridCol w:w="222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KELEM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KEL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LİSE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YEM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YEMİN</w:t>
            </w:r>
          </w:p>
        </w:tc>
      </w:tr>
      <w:tr w:rsidR="00E2689A">
        <w:trPr>
          <w:trHeight w:val="479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KELİME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MELEK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YELEK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SEN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B050"/>
                <w:sz w:val="40"/>
              </w:rPr>
            </w:pPr>
            <w:r>
              <w:rPr>
                <w:b/>
                <w:color w:val="00B050"/>
                <w:sz w:val="40"/>
              </w:rPr>
              <w:t>KİMSE</w:t>
            </w:r>
          </w:p>
        </w:tc>
      </w:tr>
    </w:tbl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484505</wp:posOffset>
                </wp:positionV>
                <wp:extent cx="3143250" cy="0"/>
                <wp:effectExtent l="0" t="0" r="0" b="0"/>
                <wp:wrapNone/>
                <wp:docPr id="17" name="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432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1EF29" id=" 358" o:spid="_x0000_s1026" style="position:absolute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8.15pt" to="247.1pt,3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6" name="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AEAF1" id=" 359" o:spid="_x0000_s1026" style="position:absolute;z-index:-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7.9pt" to="-.2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5" name="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A5303" id=" 360" o:spid="_x0000_s1026" style="position:absolute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65pt,37.9pt" to="33.6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4" name="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11458" id=" 361" o:spid="_x0000_s1026" style="position:absolute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pt,37.9pt" to="5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3" name="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0C95D" id=" 362" o:spid="_x0000_s1026" style="position:absolute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4pt,37.9pt" to="76.4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2" name="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4C309" id=" 363" o:spid="_x0000_s1026" style="position:absolute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37.9pt" to="97.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1" name="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17E44" id=" 364" o:spid="_x0000_s1026" style="position:absolute;z-index:-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5pt,37.9pt" to="118.8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10" name="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C89BF" id=" 365" o:spid="_x0000_s1026" style="position:absolute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37.9pt" to="140.2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n9ZTaO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9" name="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89889" id=" 366" o:spid="_x0000_s1026" style="position:absolute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37.9pt" to="161.6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8" name="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1589E" id=" 367" o:spid="_x0000_s1026" style="position:absolute;z-index:-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37.9pt" to="182.7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uY3rJu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7" name="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7FF3A" id=" 368" o:spid="_x0000_s1026" style="position:absolute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1pt,37.9pt" to="204.1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z43YZu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6" name="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02644" id=" 369" o:spid="_x0000_s1026" style="position:absolute;z-index:-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5pt,37.9pt" to="225.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B050"/>
          <w:sz w:val="40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>
                <wp:simplePos x="0" y="0"/>
                <wp:positionH relativeFrom="column">
                  <wp:posOffset>3134995</wp:posOffset>
                </wp:positionH>
                <wp:positionV relativeFrom="paragraph">
                  <wp:posOffset>481330</wp:posOffset>
                </wp:positionV>
                <wp:extent cx="0" cy="323215"/>
                <wp:effectExtent l="0" t="0" r="19050" b="635"/>
                <wp:wrapNone/>
                <wp:docPr id="5" name="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E0F43" id=" 370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85pt,37.9pt" to="246.85pt,6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37" w:lineRule="exact"/>
        <w:rPr>
          <w:rFonts w:ascii="Times New Roman" w:eastAsia="Times New Roman" w:hAnsi="Times New Roman"/>
        </w:rPr>
      </w:pPr>
    </w:p>
    <w:p w:rsidR="00E2689A" w:rsidRDefault="00E2689A">
      <w:pPr>
        <w:numPr>
          <w:ilvl w:val="0"/>
          <w:numId w:val="5"/>
        </w:numPr>
        <w:tabs>
          <w:tab w:val="left" w:pos="780"/>
        </w:tabs>
        <w:spacing w:line="0" w:lineRule="atLeast"/>
        <w:ind w:left="780" w:hanging="674"/>
        <w:rPr>
          <w:b/>
          <w:sz w:val="40"/>
          <w:highlight w:val="green"/>
        </w:rPr>
      </w:pPr>
      <w:r>
        <w:rPr>
          <w:b/>
          <w:color w:val="0070C0"/>
          <w:sz w:val="40"/>
        </w:rPr>
        <w:t>OUAI VYRLND</w:t>
      </w:r>
    </w:p>
    <w:p w:rsidR="00E2689A" w:rsidRDefault="00730C22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sz w:val="40"/>
          <w:highlight w:val="green"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10795</wp:posOffset>
                </wp:positionV>
                <wp:extent cx="3143250" cy="0"/>
                <wp:effectExtent l="0" t="0" r="0" b="0"/>
                <wp:wrapNone/>
                <wp:docPr id="4" name="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432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B4E3B" id=" 371" o:spid="_x0000_s1026" style="position:absolute;z-index:-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.85pt" to="247.1pt,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" strokeweight=".48pt">
                <o:lock v:ext="edit" shapetype="f"/>
              </v:line>
            </w:pict>
          </mc:Fallback>
        </mc:AlternateContent>
      </w: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200" w:lineRule="exact"/>
        <w:rPr>
          <w:rFonts w:ascii="Times New Roman" w:eastAsia="Times New Roman" w:hAnsi="Times New Roman"/>
        </w:rPr>
      </w:pPr>
    </w:p>
    <w:p w:rsidR="00E2689A" w:rsidRDefault="00E2689A">
      <w:pPr>
        <w:spacing w:line="346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1020"/>
        <w:gridCol w:w="1200"/>
        <w:gridCol w:w="2240"/>
        <w:gridCol w:w="2220"/>
        <w:gridCol w:w="2240"/>
      </w:tblGrid>
      <w:tr w:rsidR="00E2689A">
        <w:trPr>
          <w:trHeight w:val="49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YAR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YAL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VAR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VUR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87" w:lineRule="exact"/>
              <w:ind w:left="8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RAY</w:t>
            </w:r>
          </w:p>
        </w:tc>
      </w:tr>
      <w:tr w:rsidR="00E2689A">
        <w:trPr>
          <w:trHeight w:val="479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DARI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NAR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10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ORDU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DUR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689A" w:rsidRDefault="00E2689A">
            <w:pPr>
              <w:spacing w:line="472" w:lineRule="exact"/>
              <w:ind w:left="80"/>
              <w:rPr>
                <w:b/>
                <w:color w:val="0070C0"/>
                <w:sz w:val="40"/>
              </w:rPr>
            </w:pPr>
            <w:r>
              <w:rPr>
                <w:b/>
                <w:color w:val="0070C0"/>
                <w:sz w:val="40"/>
              </w:rPr>
              <w:t>DAVUL</w:t>
            </w:r>
          </w:p>
        </w:tc>
      </w:tr>
      <w:tr w:rsidR="00E2689A">
        <w:trPr>
          <w:trHeight w:val="323"/>
        </w:trPr>
        <w:tc>
          <w:tcPr>
            <w:tcW w:w="2240" w:type="dxa"/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60" w:type="dxa"/>
            <w:gridSpan w:val="3"/>
            <w:shd w:val="clear" w:color="auto" w:fill="auto"/>
            <w:vAlign w:val="bottom"/>
          </w:tcPr>
          <w:p w:rsidR="00E2689A" w:rsidRDefault="00E2689A">
            <w:pPr>
              <w:spacing w:line="322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Hazırlayan : Kadir ERİŞGİN-2353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E2689A" w:rsidRDefault="00E2689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E2689A" w:rsidRDefault="00E2689A">
      <w:pPr>
        <w:spacing w:line="1" w:lineRule="exact"/>
        <w:rPr>
          <w:rFonts w:ascii="Times New Roman" w:eastAsia="Times New Roman" w:hAnsi="Times New Roman"/>
        </w:rPr>
      </w:pPr>
    </w:p>
    <w:sectPr w:rsidR="00E2689A">
      <w:type w:val="continuous"/>
      <w:pgSz w:w="11900" w:h="16838"/>
      <w:pgMar w:top="1045" w:right="304" w:bottom="467" w:left="460" w:header="0" w:footer="0" w:gutter="0"/>
      <w:cols w:space="0" w:equalWidth="0">
        <w:col w:w="111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0C22" w:rsidRDefault="00730C22" w:rsidP="00730C22">
      <w:r>
        <w:separator/>
      </w:r>
    </w:p>
  </w:endnote>
  <w:endnote w:type="continuationSeparator" w:id="0">
    <w:p w:rsidR="00730C22" w:rsidRDefault="00730C22" w:rsidP="0073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C22" w:rsidRDefault="00730C2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C22" w:rsidRDefault="00730C2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C22" w:rsidRDefault="00730C2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0C22" w:rsidRDefault="00730C22" w:rsidP="00730C22">
      <w:r>
        <w:separator/>
      </w:r>
    </w:p>
  </w:footnote>
  <w:footnote w:type="continuationSeparator" w:id="0">
    <w:p w:rsidR="00730C22" w:rsidRDefault="00730C22" w:rsidP="00730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C22" w:rsidRDefault="00730C2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C22" w:rsidRDefault="00730C2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C22" w:rsidRDefault="00730C2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9495CFE"/>
    <w:lvl w:ilvl="0">
      <w:start w:val="6"/>
      <w:numFmt w:val="decimal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>
      <w:start w:val="5"/>
      <w:numFmt w:val="upperLetter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>
      <w:start w:val="6"/>
      <w:numFmt w:val="decimal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38E1F28"/>
    <w:lvl w:ilvl="0">
      <w:start w:val="5"/>
      <w:numFmt w:val="upperLetter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>
      <w:start w:val="10"/>
      <w:numFmt w:val="decimal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FF"/>
    <w:rsid w:val="005657FF"/>
    <w:rsid w:val="00730C22"/>
    <w:rsid w:val="00E2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51524A4-8975-3848-84EE-CDDE7F7E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30C2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30C22"/>
  </w:style>
  <w:style w:type="paragraph" w:styleId="AltBilgi">
    <w:name w:val="footer"/>
    <w:basedOn w:val="Normal"/>
    <w:link w:val="AltBilgiChar"/>
    <w:uiPriority w:val="99"/>
    <w:unhideWhenUsed/>
    <w:rsid w:val="00730C2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3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2022-02-09T18:26:00Z</dcterms:created>
  <dcterms:modified xsi:type="dcterms:W3CDTF">2022-02-09T18:26:00Z</dcterms:modified>
  <cp:category>http://sinifogretmeniyiz.biz/dosyalar.asp</cp:category>
</cp:coreProperties>
</file>