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51A" w:rsidRPr="006F151A" w:rsidRDefault="006F151A" w:rsidP="00CA3835">
      <w:pPr>
        <w:spacing w:after="0"/>
        <w:rPr>
          <w:vanish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268"/>
        <w:gridCol w:w="4111"/>
      </w:tblGrid>
      <w:tr w:rsidR="00F53B1E" w:rsidRPr="00431224" w:rsidTr="002A5F55">
        <w:trPr>
          <w:trHeight w:val="2135"/>
        </w:trPr>
        <w:tc>
          <w:tcPr>
            <w:tcW w:w="4219" w:type="dxa"/>
          </w:tcPr>
          <w:tbl>
            <w:tblPr>
              <w:tblpPr w:leftFromText="141" w:rightFromText="141" w:vertAnchor="text" w:horzAnchor="margin" w:tblpXSpec="center" w:tblpY="208"/>
              <w:tblOverlap w:val="never"/>
              <w:tblW w:w="3626" w:type="dxa"/>
              <w:tblBorders>
                <w:top w:val="thinThickThinSmallGap" w:sz="24" w:space="0" w:color="C00000"/>
                <w:left w:val="thinThickThinSmallGap" w:sz="24" w:space="0" w:color="C00000"/>
                <w:bottom w:val="thinThickThinSmallGap" w:sz="24" w:space="0" w:color="C00000"/>
                <w:right w:val="thinThickThinSmallGap" w:sz="24" w:space="0" w:color="C00000"/>
                <w:insideH w:val="single" w:sz="4" w:space="0" w:color="002060"/>
                <w:insideV w:val="single" w:sz="4" w:space="0" w:color="002060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216"/>
              <w:gridCol w:w="2410"/>
            </w:tblGrid>
            <w:tr w:rsidR="00CA3835" w:rsidRPr="00D83F6B" w:rsidTr="002A5F55">
              <w:trPr>
                <w:trHeight w:val="511"/>
              </w:trPr>
              <w:tc>
                <w:tcPr>
                  <w:tcW w:w="1216" w:type="dxa"/>
                  <w:vAlign w:val="center"/>
                </w:tcPr>
                <w:p w:rsidR="00CA3835" w:rsidRPr="00D34E57" w:rsidRDefault="00CA3835" w:rsidP="00CA3835">
                  <w:pPr>
                    <w:pStyle w:val="Balk2"/>
                    <w:framePr w:hSpace="0" w:wrap="auto" w:vAnchor="margin" w:hAnchor="text" w:xAlign="left" w:yAlign="inline"/>
                    <w:rPr>
                      <w:rFonts w:ascii="Calibri" w:hAnsi="Calibri" w:cs="Calibri"/>
                      <w:b/>
                      <w:sz w:val="28"/>
                      <w:szCs w:val="28"/>
                      <w:lang w:val="tr-TR" w:eastAsia="tr-TR"/>
                    </w:rPr>
                  </w:pPr>
                  <w:r w:rsidRPr="00D83F6B">
                    <w:rPr>
                      <w:rFonts w:ascii="Calibri" w:hAnsi="Calibri" w:cs="Calibri"/>
                      <w:b/>
                      <w:sz w:val="28"/>
                      <w:szCs w:val="28"/>
                      <w:lang w:val="tr-TR" w:eastAsia="tr-TR"/>
                    </w:rPr>
                    <w:t>AD</w:t>
                  </w:r>
                </w:p>
              </w:tc>
              <w:tc>
                <w:tcPr>
                  <w:tcW w:w="2410" w:type="dxa"/>
                  <w:vAlign w:val="center"/>
                </w:tcPr>
                <w:p w:rsidR="00CA3835" w:rsidRPr="00D34E57" w:rsidRDefault="00CA3835" w:rsidP="00CA3835">
                  <w:pPr>
                    <w:pStyle w:val="Balk2"/>
                    <w:framePr w:hSpace="0" w:wrap="auto" w:vAnchor="margin" w:hAnchor="text" w:xAlign="left" w:yAlign="inline"/>
                    <w:rPr>
                      <w:rFonts w:ascii="Calibri" w:hAnsi="Calibri" w:cs="Calibri"/>
                      <w:sz w:val="24"/>
                      <w:lang w:val="tr-TR" w:eastAsia="tr-TR"/>
                    </w:rPr>
                  </w:pPr>
                </w:p>
              </w:tc>
            </w:tr>
            <w:tr w:rsidR="00CA3835" w:rsidRPr="00D83F6B" w:rsidTr="002A5F55">
              <w:trPr>
                <w:trHeight w:val="511"/>
              </w:trPr>
              <w:tc>
                <w:tcPr>
                  <w:tcW w:w="1216" w:type="dxa"/>
                  <w:vAlign w:val="center"/>
                </w:tcPr>
                <w:p w:rsidR="00CA3835" w:rsidRPr="00D34E57" w:rsidRDefault="00CA3835" w:rsidP="00CA3835">
                  <w:pPr>
                    <w:pStyle w:val="Balk2"/>
                    <w:framePr w:hSpace="0" w:wrap="auto" w:vAnchor="margin" w:hAnchor="text" w:xAlign="left" w:yAlign="inline"/>
                    <w:rPr>
                      <w:rFonts w:ascii="Calibri" w:hAnsi="Calibri" w:cs="Calibri"/>
                      <w:b/>
                      <w:sz w:val="28"/>
                      <w:szCs w:val="28"/>
                      <w:lang w:val="tr-TR" w:eastAsia="tr-TR"/>
                    </w:rPr>
                  </w:pPr>
                  <w:r w:rsidRPr="00D83F6B">
                    <w:rPr>
                      <w:rFonts w:ascii="Calibri" w:hAnsi="Calibri" w:cs="Calibri"/>
                      <w:b/>
                      <w:sz w:val="28"/>
                      <w:szCs w:val="28"/>
                      <w:lang w:val="tr-TR" w:eastAsia="tr-TR"/>
                    </w:rPr>
                    <w:t>SOYAD</w:t>
                  </w:r>
                </w:p>
              </w:tc>
              <w:tc>
                <w:tcPr>
                  <w:tcW w:w="2410" w:type="dxa"/>
                  <w:vAlign w:val="center"/>
                </w:tcPr>
                <w:p w:rsidR="00CA3835" w:rsidRPr="00D34E57" w:rsidRDefault="00CA3835" w:rsidP="00CA3835">
                  <w:pPr>
                    <w:pStyle w:val="Balk2"/>
                    <w:framePr w:hSpace="0" w:wrap="auto" w:vAnchor="margin" w:hAnchor="text" w:xAlign="left" w:yAlign="inline"/>
                    <w:rPr>
                      <w:rFonts w:ascii="Calibri" w:hAnsi="Calibri" w:cs="Calibri"/>
                      <w:b/>
                      <w:sz w:val="24"/>
                      <w:lang w:val="tr-TR" w:eastAsia="tr-TR"/>
                    </w:rPr>
                  </w:pPr>
                </w:p>
              </w:tc>
            </w:tr>
            <w:tr w:rsidR="00CA3835" w:rsidRPr="00D83F6B" w:rsidTr="002A5F55">
              <w:trPr>
                <w:trHeight w:val="511"/>
              </w:trPr>
              <w:tc>
                <w:tcPr>
                  <w:tcW w:w="1216" w:type="dxa"/>
                  <w:vAlign w:val="center"/>
                </w:tcPr>
                <w:p w:rsidR="00CA3835" w:rsidRPr="00D34E57" w:rsidRDefault="00CA3835" w:rsidP="00CA3835">
                  <w:pPr>
                    <w:pStyle w:val="Balk2"/>
                    <w:framePr w:hSpace="0" w:wrap="auto" w:vAnchor="margin" w:hAnchor="text" w:xAlign="left" w:yAlign="inline"/>
                    <w:rPr>
                      <w:rFonts w:ascii="Calibri" w:hAnsi="Calibri" w:cs="Calibri"/>
                      <w:b/>
                      <w:sz w:val="28"/>
                      <w:szCs w:val="28"/>
                      <w:lang w:val="tr-TR" w:eastAsia="tr-TR"/>
                    </w:rPr>
                  </w:pPr>
                  <w:r>
                    <w:rPr>
                      <w:rFonts w:ascii="Calibri" w:hAnsi="Calibri" w:cs="Calibri"/>
                      <w:b/>
                      <w:sz w:val="28"/>
                      <w:szCs w:val="28"/>
                      <w:lang w:val="tr-TR" w:eastAsia="tr-TR"/>
                    </w:rPr>
                    <w:t>NO</w:t>
                  </w:r>
                </w:p>
              </w:tc>
              <w:tc>
                <w:tcPr>
                  <w:tcW w:w="2410" w:type="dxa"/>
                  <w:vAlign w:val="center"/>
                </w:tcPr>
                <w:p w:rsidR="00CA3835" w:rsidRPr="00D34E57" w:rsidRDefault="00CA3835" w:rsidP="00CA3835">
                  <w:pPr>
                    <w:pStyle w:val="Balk2"/>
                    <w:framePr w:hSpace="0" w:wrap="auto" w:vAnchor="margin" w:hAnchor="text" w:xAlign="left" w:yAlign="inline"/>
                    <w:rPr>
                      <w:rFonts w:ascii="Calibri" w:hAnsi="Calibri" w:cs="Calibri"/>
                      <w:b/>
                      <w:sz w:val="28"/>
                      <w:szCs w:val="28"/>
                      <w:lang w:val="tr-TR" w:eastAsia="tr-TR"/>
                    </w:rPr>
                  </w:pPr>
                </w:p>
              </w:tc>
            </w:tr>
          </w:tbl>
          <w:p w:rsidR="00F53B1E" w:rsidRPr="00431224" w:rsidRDefault="00F53B1E" w:rsidP="00CA3835">
            <w:pPr>
              <w:pStyle w:val="AralkYokChar"/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2268" w:type="dxa"/>
          </w:tcPr>
          <w:p w:rsidR="002A5F55" w:rsidRPr="002A5F55" w:rsidRDefault="002A5F55" w:rsidP="00D0193F">
            <w:pPr>
              <w:pStyle w:val="AralkYokChar"/>
              <w:jc w:val="center"/>
              <w:rPr>
                <w:sz w:val="12"/>
              </w:rPr>
            </w:pPr>
          </w:p>
          <w:p w:rsidR="00F53B1E" w:rsidRPr="00431224" w:rsidRDefault="00F53B1E" w:rsidP="002A5F55">
            <w:pPr>
              <w:pStyle w:val="AralkYokChar"/>
              <w:jc w:val="center"/>
              <w:rPr>
                <w:rFonts w:ascii="Calibri" w:hAnsi="Calibri"/>
                <w:b/>
                <w:sz w:val="28"/>
              </w:rPr>
            </w:pPr>
          </w:p>
        </w:tc>
        <w:tc>
          <w:tcPr>
            <w:tcW w:w="4111" w:type="dxa"/>
          </w:tcPr>
          <w:tbl>
            <w:tblPr>
              <w:tblpPr w:leftFromText="141" w:rightFromText="141" w:vertAnchor="text" w:horzAnchor="margin" w:tblpXSpec="center" w:tblpY="208"/>
              <w:tblOverlap w:val="never"/>
              <w:tblW w:w="3544" w:type="dxa"/>
              <w:tblBorders>
                <w:top w:val="thinThickThinSmallGap" w:sz="24" w:space="0" w:color="C00000"/>
                <w:left w:val="thinThickThinSmallGap" w:sz="24" w:space="0" w:color="C00000"/>
                <w:bottom w:val="thinThickThinSmallGap" w:sz="24" w:space="0" w:color="C00000"/>
                <w:right w:val="thinThickThinSmallGap" w:sz="24" w:space="0" w:color="C00000"/>
                <w:insideH w:val="single" w:sz="4" w:space="0" w:color="002060"/>
                <w:insideV w:val="single" w:sz="4" w:space="0" w:color="002060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074"/>
              <w:gridCol w:w="2470"/>
            </w:tblGrid>
            <w:tr w:rsidR="00F53B1E" w:rsidRPr="00D83F6B" w:rsidTr="002A5F55">
              <w:trPr>
                <w:trHeight w:val="559"/>
              </w:trPr>
              <w:tc>
                <w:tcPr>
                  <w:tcW w:w="1074" w:type="dxa"/>
                  <w:vAlign w:val="center"/>
                </w:tcPr>
                <w:p w:rsidR="00F53B1E" w:rsidRPr="00D34E57" w:rsidRDefault="00F53B1E" w:rsidP="00CA3835">
                  <w:pPr>
                    <w:pStyle w:val="Balk2"/>
                    <w:framePr w:hSpace="0" w:wrap="auto" w:vAnchor="margin" w:hAnchor="text" w:xAlign="left" w:yAlign="inline"/>
                    <w:rPr>
                      <w:rFonts w:ascii="Calibri" w:hAnsi="Calibri" w:cs="Calibri"/>
                      <w:b/>
                      <w:sz w:val="28"/>
                      <w:szCs w:val="28"/>
                      <w:lang w:val="tr-TR" w:eastAsia="tr-TR"/>
                    </w:rPr>
                  </w:pPr>
                  <w:r w:rsidRPr="00720FCE">
                    <w:rPr>
                      <w:rFonts w:ascii="Calibri" w:hAnsi="Calibri" w:cs="Calibri"/>
                      <w:b/>
                      <w:sz w:val="28"/>
                      <w:szCs w:val="28"/>
                      <w:lang w:val="tr-TR" w:eastAsia="tr-TR"/>
                    </w:rPr>
                    <w:t>TARİH</w:t>
                  </w:r>
                </w:p>
              </w:tc>
              <w:tc>
                <w:tcPr>
                  <w:tcW w:w="2470" w:type="dxa"/>
                  <w:vAlign w:val="center"/>
                </w:tcPr>
                <w:p w:rsidR="00F53B1E" w:rsidRPr="00CC6640" w:rsidRDefault="00F53B1E" w:rsidP="00CA3835">
                  <w:pPr>
                    <w:pStyle w:val="Balk2"/>
                    <w:framePr w:hSpace="0" w:wrap="auto" w:vAnchor="margin" w:hAnchor="text" w:xAlign="left" w:yAlign="inline"/>
                    <w:rPr>
                      <w:rFonts w:ascii="Calibri" w:hAnsi="Calibri" w:cs="Calibri"/>
                      <w:sz w:val="24"/>
                      <w:lang w:val="tr-TR" w:eastAsia="tr-TR"/>
                    </w:rPr>
                  </w:pPr>
                </w:p>
              </w:tc>
            </w:tr>
            <w:tr w:rsidR="00F53B1E" w:rsidRPr="00D83F6B" w:rsidTr="002A5F55">
              <w:trPr>
                <w:trHeight w:val="485"/>
              </w:trPr>
              <w:tc>
                <w:tcPr>
                  <w:tcW w:w="1074" w:type="dxa"/>
                  <w:vAlign w:val="center"/>
                </w:tcPr>
                <w:p w:rsidR="00F53B1E" w:rsidRPr="00D34E57" w:rsidRDefault="00F53B1E" w:rsidP="00CA3835">
                  <w:pPr>
                    <w:pStyle w:val="Balk2"/>
                    <w:framePr w:hSpace="0" w:wrap="auto" w:vAnchor="margin" w:hAnchor="text" w:xAlign="left" w:yAlign="inline"/>
                    <w:rPr>
                      <w:rFonts w:ascii="Calibri" w:hAnsi="Calibri" w:cs="Calibri"/>
                      <w:b/>
                      <w:sz w:val="28"/>
                      <w:szCs w:val="28"/>
                      <w:lang w:val="tr-TR" w:eastAsia="tr-TR"/>
                    </w:rPr>
                  </w:pPr>
                  <w:r>
                    <w:rPr>
                      <w:rFonts w:ascii="Calibri" w:hAnsi="Calibri" w:cs="Calibri"/>
                      <w:b/>
                      <w:sz w:val="28"/>
                      <w:szCs w:val="28"/>
                      <w:lang w:val="tr-TR" w:eastAsia="tr-TR"/>
                    </w:rPr>
                    <w:t>PUAN</w:t>
                  </w:r>
                </w:p>
              </w:tc>
              <w:tc>
                <w:tcPr>
                  <w:tcW w:w="2470" w:type="dxa"/>
                  <w:vAlign w:val="center"/>
                </w:tcPr>
                <w:p w:rsidR="00F53B1E" w:rsidRPr="00D34E57" w:rsidRDefault="00F53B1E" w:rsidP="00CA3835">
                  <w:pPr>
                    <w:pStyle w:val="Balk2"/>
                    <w:framePr w:hSpace="0" w:wrap="auto" w:vAnchor="margin" w:hAnchor="text" w:xAlign="left" w:yAlign="inline"/>
                    <w:rPr>
                      <w:rFonts w:ascii="Calibri" w:hAnsi="Calibri" w:cs="Calibri"/>
                      <w:b/>
                      <w:sz w:val="24"/>
                      <w:lang w:val="tr-TR" w:eastAsia="tr-TR"/>
                    </w:rPr>
                  </w:pPr>
                </w:p>
              </w:tc>
            </w:tr>
            <w:tr w:rsidR="00F53B1E" w:rsidRPr="00D83F6B" w:rsidTr="002A5F55">
              <w:trPr>
                <w:trHeight w:val="489"/>
              </w:trPr>
              <w:tc>
                <w:tcPr>
                  <w:tcW w:w="1074" w:type="dxa"/>
                  <w:vAlign w:val="center"/>
                </w:tcPr>
                <w:p w:rsidR="00F53B1E" w:rsidRPr="00D34E57" w:rsidRDefault="00F53B1E" w:rsidP="00CA3835">
                  <w:pPr>
                    <w:pStyle w:val="Balk2"/>
                    <w:framePr w:hSpace="0" w:wrap="auto" w:vAnchor="margin" w:hAnchor="text" w:xAlign="left" w:yAlign="inline"/>
                    <w:rPr>
                      <w:rFonts w:ascii="Calibri" w:hAnsi="Calibri" w:cs="Calibri"/>
                      <w:b/>
                      <w:sz w:val="28"/>
                      <w:szCs w:val="28"/>
                      <w:lang w:val="tr-TR" w:eastAsia="tr-TR"/>
                    </w:rPr>
                  </w:pPr>
                  <w:r>
                    <w:rPr>
                      <w:rFonts w:ascii="Calibri" w:hAnsi="Calibri" w:cs="Calibri"/>
                      <w:b/>
                      <w:sz w:val="28"/>
                      <w:szCs w:val="28"/>
                      <w:lang w:val="tr-TR" w:eastAsia="tr-TR"/>
                    </w:rPr>
                    <w:t>NOT</w:t>
                  </w:r>
                </w:p>
              </w:tc>
              <w:tc>
                <w:tcPr>
                  <w:tcW w:w="2470" w:type="dxa"/>
                  <w:vAlign w:val="center"/>
                </w:tcPr>
                <w:p w:rsidR="00F53B1E" w:rsidRPr="00D34E57" w:rsidRDefault="00F53B1E" w:rsidP="00CA3835">
                  <w:pPr>
                    <w:pStyle w:val="Balk2"/>
                    <w:framePr w:hSpace="0" w:wrap="auto" w:vAnchor="margin" w:hAnchor="text" w:xAlign="left" w:yAlign="inline"/>
                    <w:rPr>
                      <w:rFonts w:ascii="Calibri" w:hAnsi="Calibri" w:cs="Calibri"/>
                      <w:b/>
                      <w:sz w:val="28"/>
                      <w:szCs w:val="28"/>
                      <w:lang w:val="tr-TR" w:eastAsia="tr-TR"/>
                    </w:rPr>
                  </w:pPr>
                </w:p>
              </w:tc>
            </w:tr>
          </w:tbl>
          <w:p w:rsidR="00F53B1E" w:rsidRPr="00431224" w:rsidRDefault="00F53B1E" w:rsidP="00CA3835">
            <w:pPr>
              <w:pStyle w:val="AralkYokChar"/>
              <w:jc w:val="center"/>
              <w:rPr>
                <w:rFonts w:ascii="Calibri" w:hAnsi="Calibri"/>
                <w:b/>
                <w:sz w:val="28"/>
              </w:rPr>
            </w:pPr>
          </w:p>
        </w:tc>
      </w:tr>
    </w:tbl>
    <w:p w:rsidR="00A15A5A" w:rsidRDefault="007D69CD" w:rsidP="00CA3835">
      <w:pPr>
        <w:pStyle w:val="AralkYokChar"/>
        <w:jc w:val="center"/>
        <w:rPr>
          <w:rFonts w:ascii="Calibri" w:hAnsi="Calibri"/>
          <w:b/>
          <w:sz w:val="28"/>
        </w:rPr>
      </w:pPr>
      <w:r>
        <w:rPr>
          <w:rFonts w:ascii="Calibri" w:hAnsi="Calibri"/>
          <w:b/>
          <w:sz w:val="28"/>
        </w:rPr>
        <w:t>2019-2020</w:t>
      </w:r>
      <w:r w:rsidR="00A15A5A">
        <w:rPr>
          <w:rFonts w:ascii="Calibri" w:hAnsi="Calibri"/>
          <w:b/>
          <w:sz w:val="28"/>
        </w:rPr>
        <w:t xml:space="preserve"> EĞİTİM ÖĞRETİM </w:t>
      </w:r>
      <w:r w:rsidR="00D83F6B">
        <w:rPr>
          <w:rFonts w:ascii="Calibri" w:hAnsi="Calibri"/>
          <w:b/>
          <w:sz w:val="28"/>
        </w:rPr>
        <w:t>YILI</w:t>
      </w:r>
      <w:r w:rsidR="0031571B">
        <w:rPr>
          <w:rFonts w:ascii="Calibri" w:hAnsi="Calibri"/>
          <w:b/>
          <w:sz w:val="28"/>
        </w:rPr>
        <w:t xml:space="preserve"> </w:t>
      </w:r>
      <w:r w:rsidR="00720FCE">
        <w:rPr>
          <w:rFonts w:ascii="Calibri" w:hAnsi="Calibri"/>
          <w:b/>
          <w:sz w:val="28"/>
        </w:rPr>
        <w:t>FATİH SULTAN MEHMET</w:t>
      </w:r>
      <w:r w:rsidR="00637208">
        <w:rPr>
          <w:rFonts w:ascii="Calibri" w:hAnsi="Calibri"/>
          <w:b/>
          <w:sz w:val="28"/>
        </w:rPr>
        <w:t xml:space="preserve"> İLKOKULU</w:t>
      </w:r>
      <w:r w:rsidR="00A15A5A">
        <w:rPr>
          <w:rFonts w:ascii="Calibri" w:hAnsi="Calibri"/>
          <w:b/>
          <w:sz w:val="28"/>
        </w:rPr>
        <w:t xml:space="preserve"> </w:t>
      </w:r>
      <w:r w:rsidR="00DC335B">
        <w:rPr>
          <w:rFonts w:ascii="Calibri" w:hAnsi="Calibri"/>
          <w:b/>
          <w:sz w:val="28"/>
        </w:rPr>
        <w:t>3</w:t>
      </w:r>
      <w:r w:rsidR="003E363A" w:rsidRPr="00A01C8E">
        <w:rPr>
          <w:rFonts w:ascii="Calibri" w:hAnsi="Calibri"/>
          <w:b/>
          <w:sz w:val="28"/>
        </w:rPr>
        <w:t>/</w:t>
      </w:r>
      <w:r w:rsidR="00637208">
        <w:rPr>
          <w:rFonts w:ascii="Calibri" w:hAnsi="Calibri"/>
          <w:b/>
          <w:sz w:val="28"/>
        </w:rPr>
        <w:t>C</w:t>
      </w:r>
      <w:r w:rsidR="003E363A" w:rsidRPr="00A01C8E">
        <w:rPr>
          <w:rFonts w:ascii="Calibri" w:hAnsi="Calibri"/>
          <w:b/>
          <w:sz w:val="28"/>
        </w:rPr>
        <w:t xml:space="preserve"> SINIFI</w:t>
      </w:r>
    </w:p>
    <w:p w:rsidR="003E363A" w:rsidRDefault="00E06B8E" w:rsidP="00CA3835">
      <w:pPr>
        <w:pStyle w:val="AralkYokChar"/>
        <w:jc w:val="center"/>
        <w:rPr>
          <w:rFonts w:ascii="Calibri" w:hAnsi="Calibri"/>
          <w:b/>
          <w:sz w:val="28"/>
        </w:rPr>
      </w:pPr>
      <w:r>
        <w:rPr>
          <w:rFonts w:ascii="Calibri" w:hAnsi="Calibri"/>
          <w:b/>
          <w:sz w:val="28"/>
        </w:rPr>
        <w:t>FEN BİLİMLERİ</w:t>
      </w:r>
      <w:r w:rsidR="005307AC">
        <w:rPr>
          <w:rFonts w:ascii="Calibri" w:hAnsi="Calibri"/>
          <w:b/>
          <w:sz w:val="28"/>
        </w:rPr>
        <w:t xml:space="preserve"> DERSİ</w:t>
      </w:r>
      <w:r w:rsidR="00321837">
        <w:rPr>
          <w:rFonts w:ascii="Calibri" w:hAnsi="Calibri"/>
          <w:b/>
          <w:sz w:val="28"/>
        </w:rPr>
        <w:t xml:space="preserve"> </w:t>
      </w:r>
      <w:r w:rsidR="00753FEC">
        <w:rPr>
          <w:rFonts w:ascii="Calibri" w:hAnsi="Calibri"/>
          <w:b/>
          <w:sz w:val="28"/>
        </w:rPr>
        <w:t>– ELEKTRİKLİ ARAÇLAR -</w:t>
      </w:r>
      <w:r w:rsidR="008A135F">
        <w:rPr>
          <w:rFonts w:ascii="Calibri" w:hAnsi="Calibri"/>
          <w:b/>
          <w:sz w:val="28"/>
        </w:rPr>
        <w:t xml:space="preserve"> </w:t>
      </w:r>
      <w:r w:rsidR="00753FEC">
        <w:rPr>
          <w:rFonts w:ascii="Calibri" w:hAnsi="Calibri"/>
          <w:b/>
          <w:sz w:val="28"/>
        </w:rPr>
        <w:t>DEĞERLENDİRME</w:t>
      </w:r>
      <w:r w:rsidR="00B82A84">
        <w:rPr>
          <w:rFonts w:ascii="Calibri" w:hAnsi="Calibri"/>
          <w:b/>
          <w:sz w:val="28"/>
        </w:rPr>
        <w:t>-</w:t>
      </w:r>
      <w:r w:rsidR="00753FEC">
        <w:rPr>
          <w:rFonts w:ascii="Calibri" w:hAnsi="Calibri"/>
          <w:b/>
          <w:sz w:val="28"/>
        </w:rPr>
        <w:t>3</w:t>
      </w:r>
    </w:p>
    <w:p w:rsidR="0087799C" w:rsidRDefault="0087799C" w:rsidP="005B32F4">
      <w:pPr>
        <w:pStyle w:val="AralkYokChar"/>
      </w:pPr>
    </w:p>
    <w:p w:rsidR="003D3502" w:rsidRDefault="003D3502" w:rsidP="00D973E6">
      <w:pPr>
        <w:pStyle w:val="AralkYokChar"/>
        <w:tabs>
          <w:tab w:val="left" w:pos="851"/>
        </w:tabs>
        <w:spacing w:line="360" w:lineRule="auto"/>
        <w:ind w:left="426"/>
        <w:rPr>
          <w:rFonts w:ascii="Calibri" w:hAnsi="Calibri"/>
          <w:b/>
          <w:color w:val="0070C0"/>
          <w:sz w:val="28"/>
          <w:szCs w:val="26"/>
        </w:rPr>
      </w:pPr>
      <w:r w:rsidRPr="009714D2">
        <w:rPr>
          <w:rFonts w:ascii="Calibri" w:hAnsi="Calibri"/>
          <w:b/>
          <w:color w:val="C00000"/>
          <w:sz w:val="28"/>
          <w:szCs w:val="26"/>
        </w:rPr>
        <w:t xml:space="preserve">Aşağıdaki </w:t>
      </w:r>
      <w:r w:rsidR="00C66956">
        <w:rPr>
          <w:rFonts w:ascii="Calibri" w:hAnsi="Calibri"/>
          <w:b/>
          <w:color w:val="C00000"/>
          <w:sz w:val="28"/>
          <w:szCs w:val="26"/>
        </w:rPr>
        <w:t>sorularda doğru olanlara (</w:t>
      </w:r>
      <w:r w:rsidR="00C66956" w:rsidRPr="00CF7935">
        <w:rPr>
          <w:rFonts w:ascii="Calibri" w:hAnsi="Calibri"/>
          <w:b/>
          <w:color w:val="0070C0"/>
          <w:sz w:val="28"/>
          <w:szCs w:val="26"/>
        </w:rPr>
        <w:t>D</w:t>
      </w:r>
      <w:r w:rsidR="00C66956">
        <w:rPr>
          <w:rFonts w:ascii="Calibri" w:hAnsi="Calibri"/>
          <w:b/>
          <w:color w:val="C00000"/>
          <w:sz w:val="28"/>
          <w:szCs w:val="26"/>
        </w:rPr>
        <w:t>), yanlış olanlara (</w:t>
      </w:r>
      <w:r w:rsidR="00C66956" w:rsidRPr="00CF7935">
        <w:rPr>
          <w:rFonts w:ascii="Calibri" w:hAnsi="Calibri"/>
          <w:b/>
          <w:color w:val="0070C0"/>
          <w:sz w:val="28"/>
          <w:szCs w:val="26"/>
        </w:rPr>
        <w:t>Y</w:t>
      </w:r>
      <w:r w:rsidR="00C66956">
        <w:rPr>
          <w:rFonts w:ascii="Calibri" w:hAnsi="Calibri"/>
          <w:b/>
          <w:color w:val="C00000"/>
          <w:sz w:val="28"/>
          <w:szCs w:val="26"/>
        </w:rPr>
        <w:t>) yazınız</w:t>
      </w:r>
      <w:r w:rsidRPr="009714D2">
        <w:rPr>
          <w:rFonts w:ascii="Calibri" w:hAnsi="Calibri"/>
          <w:b/>
          <w:color w:val="C00000"/>
          <w:sz w:val="28"/>
          <w:szCs w:val="26"/>
        </w:rPr>
        <w:t xml:space="preserve">. </w:t>
      </w:r>
      <w:r w:rsidRPr="009714D2">
        <w:rPr>
          <w:rFonts w:ascii="Calibri" w:hAnsi="Calibri"/>
          <w:b/>
          <w:color w:val="0070C0"/>
          <w:sz w:val="28"/>
          <w:szCs w:val="26"/>
        </w:rPr>
        <w:t>(</w:t>
      </w:r>
      <w:r w:rsidR="00307C26">
        <w:rPr>
          <w:rFonts w:ascii="Calibri" w:hAnsi="Calibri"/>
          <w:b/>
          <w:color w:val="0070C0"/>
          <w:sz w:val="28"/>
          <w:szCs w:val="26"/>
        </w:rPr>
        <w:t>2</w:t>
      </w:r>
      <w:r w:rsidR="00F74057">
        <w:rPr>
          <w:rFonts w:ascii="Calibri" w:hAnsi="Calibri"/>
          <w:b/>
          <w:color w:val="0070C0"/>
          <w:sz w:val="28"/>
          <w:szCs w:val="26"/>
        </w:rPr>
        <w:t>7</w:t>
      </w:r>
      <w:r w:rsidRPr="009714D2">
        <w:rPr>
          <w:rFonts w:ascii="Calibri" w:hAnsi="Calibri"/>
          <w:b/>
          <w:color w:val="0070C0"/>
          <w:sz w:val="28"/>
          <w:szCs w:val="26"/>
        </w:rPr>
        <w:t xml:space="preserve"> x</w:t>
      </w:r>
      <w:r w:rsidR="00013579">
        <w:rPr>
          <w:rFonts w:ascii="Calibri" w:hAnsi="Calibri"/>
          <w:b/>
          <w:color w:val="0070C0"/>
          <w:sz w:val="28"/>
          <w:szCs w:val="26"/>
        </w:rPr>
        <w:t xml:space="preserve"> </w:t>
      </w:r>
      <w:r w:rsidR="003E49F8">
        <w:rPr>
          <w:rFonts w:ascii="Calibri" w:hAnsi="Calibri"/>
          <w:b/>
          <w:color w:val="0070C0"/>
          <w:sz w:val="28"/>
          <w:szCs w:val="26"/>
        </w:rPr>
        <w:t>1</w:t>
      </w:r>
      <w:r w:rsidRPr="009714D2">
        <w:rPr>
          <w:rFonts w:ascii="Calibri" w:hAnsi="Calibri"/>
          <w:b/>
          <w:color w:val="0070C0"/>
          <w:sz w:val="28"/>
          <w:szCs w:val="26"/>
        </w:rPr>
        <w:t xml:space="preserve"> = </w:t>
      </w:r>
      <w:r w:rsidR="003E49F8">
        <w:rPr>
          <w:rFonts w:ascii="Calibri" w:hAnsi="Calibri"/>
          <w:b/>
          <w:color w:val="0070C0"/>
          <w:sz w:val="28"/>
          <w:szCs w:val="26"/>
        </w:rPr>
        <w:t>2</w:t>
      </w:r>
      <w:r w:rsidR="00F74057">
        <w:rPr>
          <w:rFonts w:ascii="Calibri" w:hAnsi="Calibri"/>
          <w:b/>
          <w:color w:val="0070C0"/>
          <w:sz w:val="28"/>
          <w:szCs w:val="26"/>
        </w:rPr>
        <w:t>7</w:t>
      </w:r>
      <w:r w:rsidRPr="009714D2">
        <w:rPr>
          <w:rFonts w:ascii="Calibri" w:hAnsi="Calibri"/>
          <w:b/>
          <w:color w:val="0070C0"/>
          <w:sz w:val="28"/>
          <w:szCs w:val="26"/>
        </w:rPr>
        <w:t xml:space="preserve"> </w:t>
      </w:r>
      <w:r>
        <w:rPr>
          <w:rFonts w:ascii="Calibri" w:hAnsi="Calibri"/>
          <w:b/>
          <w:color w:val="0070C0"/>
          <w:sz w:val="28"/>
          <w:szCs w:val="26"/>
        </w:rPr>
        <w:t>P</w:t>
      </w:r>
      <w:r w:rsidRPr="009714D2">
        <w:rPr>
          <w:rFonts w:ascii="Calibri" w:hAnsi="Calibri"/>
          <w:b/>
          <w:color w:val="0070C0"/>
          <w:sz w:val="28"/>
          <w:szCs w:val="26"/>
        </w:rPr>
        <w:t>uan)</w:t>
      </w:r>
    </w:p>
    <w:p w:rsidR="00E60AD5" w:rsidRPr="00F74057" w:rsidRDefault="00F74057" w:rsidP="00F74057">
      <w:pPr>
        <w:pStyle w:val="AralkYokChar"/>
        <w:numPr>
          <w:ilvl w:val="0"/>
          <w:numId w:val="43"/>
        </w:numPr>
        <w:tabs>
          <w:tab w:val="left" w:pos="426"/>
        </w:tabs>
        <w:spacing w:line="324" w:lineRule="auto"/>
        <w:ind w:left="0" w:firstLine="0"/>
        <w:rPr>
          <w:rFonts w:ascii="Calibri" w:hAnsi="Calibri" w:cs="Calibri"/>
          <w:sz w:val="27"/>
          <w:szCs w:val="27"/>
        </w:rPr>
      </w:pPr>
      <w:r w:rsidRPr="00F74057">
        <w:rPr>
          <w:rFonts w:ascii="Calibri" w:hAnsi="Calibri" w:cs="Calibri"/>
          <w:sz w:val="27"/>
          <w:szCs w:val="27"/>
        </w:rPr>
        <w:t xml:space="preserve">(……) </w:t>
      </w:r>
      <w:r w:rsidR="00E60AD5" w:rsidRPr="00F74057">
        <w:rPr>
          <w:rFonts w:ascii="Calibri" w:hAnsi="Calibri" w:cs="Calibri"/>
          <w:sz w:val="27"/>
          <w:szCs w:val="27"/>
        </w:rPr>
        <w:t xml:space="preserve">Islak elle elektrikli aletlere </w:t>
      </w:r>
      <w:r w:rsidR="00E60AD5" w:rsidRPr="00F74057">
        <w:rPr>
          <w:rFonts w:ascii="Calibri" w:hAnsi="Calibri" w:cs="Calibri"/>
          <w:sz w:val="27"/>
          <w:szCs w:val="27"/>
          <w:u w:val="single"/>
        </w:rPr>
        <w:t>dokunmamalıyız</w:t>
      </w:r>
      <w:r w:rsidR="00E60AD5" w:rsidRPr="00F74057">
        <w:rPr>
          <w:rFonts w:ascii="Calibri" w:hAnsi="Calibri" w:cs="Calibri"/>
          <w:sz w:val="27"/>
          <w:szCs w:val="27"/>
        </w:rPr>
        <w:t>.</w:t>
      </w:r>
    </w:p>
    <w:p w:rsidR="00307C26" w:rsidRPr="00F74057" w:rsidRDefault="00307C26" w:rsidP="00F74057">
      <w:pPr>
        <w:pStyle w:val="AralkYokChar"/>
        <w:numPr>
          <w:ilvl w:val="0"/>
          <w:numId w:val="43"/>
        </w:numPr>
        <w:tabs>
          <w:tab w:val="left" w:pos="426"/>
        </w:tabs>
        <w:spacing w:line="324" w:lineRule="auto"/>
        <w:ind w:left="0" w:firstLine="0"/>
        <w:rPr>
          <w:rFonts w:ascii="Calibri" w:hAnsi="Calibri" w:cs="Calibri"/>
          <w:sz w:val="27"/>
          <w:szCs w:val="27"/>
        </w:rPr>
      </w:pPr>
      <w:r w:rsidRPr="00F74057">
        <w:rPr>
          <w:rFonts w:ascii="Calibri" w:hAnsi="Calibri" w:cs="Calibri"/>
          <w:sz w:val="27"/>
          <w:szCs w:val="27"/>
        </w:rPr>
        <w:t xml:space="preserve">(……) </w:t>
      </w:r>
      <w:r w:rsidR="0063314E" w:rsidRPr="00F74057">
        <w:rPr>
          <w:rFonts w:ascii="Calibri" w:hAnsi="Calibri" w:cs="Calibri"/>
          <w:sz w:val="27"/>
          <w:szCs w:val="27"/>
        </w:rPr>
        <w:t>Su ısıtıcısı, mikser</w:t>
      </w:r>
      <w:r w:rsidRPr="00F74057">
        <w:rPr>
          <w:rFonts w:ascii="Calibri" w:hAnsi="Calibri" w:cs="Calibri"/>
          <w:sz w:val="27"/>
          <w:szCs w:val="27"/>
        </w:rPr>
        <w:t>(çırpıcı)</w:t>
      </w:r>
      <w:r w:rsidR="0063314E" w:rsidRPr="00F74057">
        <w:rPr>
          <w:rFonts w:ascii="Calibri" w:hAnsi="Calibri" w:cs="Calibri"/>
          <w:sz w:val="27"/>
          <w:szCs w:val="27"/>
        </w:rPr>
        <w:t>, meyve sıkacağı mutfaktaki</w:t>
      </w:r>
      <w:r w:rsidRPr="00F74057">
        <w:rPr>
          <w:rFonts w:ascii="Calibri" w:hAnsi="Calibri" w:cs="Calibri"/>
          <w:sz w:val="27"/>
          <w:szCs w:val="27"/>
        </w:rPr>
        <w:t xml:space="preserve"> elektrikle çalışan araçlardır.</w:t>
      </w:r>
    </w:p>
    <w:p w:rsidR="00E60AD5" w:rsidRPr="00F74057" w:rsidRDefault="00F74057" w:rsidP="00F74057">
      <w:pPr>
        <w:pStyle w:val="AralkYokChar"/>
        <w:numPr>
          <w:ilvl w:val="0"/>
          <w:numId w:val="43"/>
        </w:numPr>
        <w:tabs>
          <w:tab w:val="left" w:pos="426"/>
        </w:tabs>
        <w:spacing w:line="324" w:lineRule="auto"/>
        <w:ind w:left="0" w:firstLine="0"/>
        <w:rPr>
          <w:rFonts w:ascii="Calibri" w:hAnsi="Calibri" w:cs="Calibri"/>
          <w:sz w:val="27"/>
          <w:szCs w:val="27"/>
        </w:rPr>
      </w:pPr>
      <w:r w:rsidRPr="00F74057">
        <w:rPr>
          <w:rFonts w:ascii="Calibri" w:hAnsi="Calibri" w:cs="Calibri"/>
          <w:sz w:val="27"/>
          <w:szCs w:val="27"/>
        </w:rPr>
        <w:t xml:space="preserve">(……) </w:t>
      </w:r>
      <w:r w:rsidR="00E60AD5" w:rsidRPr="00F74057">
        <w:rPr>
          <w:rFonts w:ascii="Calibri" w:hAnsi="Calibri" w:cs="Calibri"/>
          <w:sz w:val="27"/>
          <w:szCs w:val="27"/>
        </w:rPr>
        <w:t>Gereksiz yanan lambaları söndürmeliyiz.</w:t>
      </w:r>
    </w:p>
    <w:p w:rsidR="00307C26" w:rsidRPr="00F74057" w:rsidRDefault="00307C26" w:rsidP="00F74057">
      <w:pPr>
        <w:pStyle w:val="AralkYokChar"/>
        <w:numPr>
          <w:ilvl w:val="0"/>
          <w:numId w:val="43"/>
        </w:numPr>
        <w:tabs>
          <w:tab w:val="left" w:pos="426"/>
        </w:tabs>
        <w:spacing w:line="324" w:lineRule="auto"/>
        <w:ind w:left="0" w:firstLine="0"/>
        <w:rPr>
          <w:rFonts w:ascii="Calibri" w:hAnsi="Calibri" w:cs="Calibri"/>
          <w:sz w:val="27"/>
          <w:szCs w:val="27"/>
        </w:rPr>
      </w:pPr>
      <w:r w:rsidRPr="00F74057">
        <w:rPr>
          <w:rFonts w:ascii="Calibri" w:hAnsi="Calibri" w:cs="Calibri"/>
          <w:sz w:val="27"/>
          <w:szCs w:val="27"/>
        </w:rPr>
        <w:t xml:space="preserve">(……) </w:t>
      </w:r>
      <w:r w:rsidR="0063314E" w:rsidRPr="00F74057">
        <w:rPr>
          <w:rFonts w:ascii="Calibri" w:hAnsi="Calibri" w:cs="Calibri"/>
          <w:sz w:val="27"/>
          <w:szCs w:val="27"/>
        </w:rPr>
        <w:t xml:space="preserve">Atık piller </w:t>
      </w:r>
      <w:r w:rsidRPr="00F74057">
        <w:rPr>
          <w:rFonts w:ascii="Calibri" w:hAnsi="Calibri" w:cs="Calibri"/>
          <w:sz w:val="27"/>
          <w:szCs w:val="27"/>
        </w:rPr>
        <w:t>yeniden kullanılabilir.</w:t>
      </w:r>
    </w:p>
    <w:p w:rsidR="00E60AD5" w:rsidRPr="00F74057" w:rsidRDefault="00F74057" w:rsidP="00F74057">
      <w:pPr>
        <w:pStyle w:val="AralkYokChar"/>
        <w:numPr>
          <w:ilvl w:val="0"/>
          <w:numId w:val="43"/>
        </w:numPr>
        <w:tabs>
          <w:tab w:val="left" w:pos="426"/>
        </w:tabs>
        <w:spacing w:line="324" w:lineRule="auto"/>
        <w:ind w:left="0" w:firstLine="0"/>
        <w:rPr>
          <w:rFonts w:ascii="Calibri" w:hAnsi="Calibri" w:cs="Calibri"/>
          <w:sz w:val="27"/>
          <w:szCs w:val="27"/>
        </w:rPr>
      </w:pPr>
      <w:r w:rsidRPr="00F74057">
        <w:rPr>
          <w:rFonts w:ascii="Calibri" w:hAnsi="Calibri" w:cs="Calibri"/>
          <w:sz w:val="27"/>
          <w:szCs w:val="27"/>
        </w:rPr>
        <w:t xml:space="preserve">(……) </w:t>
      </w:r>
      <w:r w:rsidR="00E60AD5" w:rsidRPr="00F74057">
        <w:rPr>
          <w:rFonts w:ascii="Calibri" w:hAnsi="Calibri" w:cs="Calibri"/>
          <w:sz w:val="27"/>
          <w:szCs w:val="27"/>
        </w:rPr>
        <w:t xml:space="preserve">Ucu açık kablolara </w:t>
      </w:r>
      <w:r w:rsidR="00E60AD5" w:rsidRPr="00AD075D">
        <w:rPr>
          <w:rFonts w:ascii="Calibri" w:hAnsi="Calibri" w:cs="Calibri"/>
          <w:sz w:val="27"/>
          <w:szCs w:val="27"/>
          <w:u w:val="single"/>
        </w:rPr>
        <w:t>dokunmamalıyız</w:t>
      </w:r>
      <w:r w:rsidR="00E60AD5" w:rsidRPr="00F74057">
        <w:rPr>
          <w:rFonts w:ascii="Calibri" w:hAnsi="Calibri" w:cs="Calibri"/>
          <w:sz w:val="27"/>
          <w:szCs w:val="27"/>
        </w:rPr>
        <w:t>.</w:t>
      </w:r>
    </w:p>
    <w:p w:rsidR="00307C26" w:rsidRPr="00F74057" w:rsidRDefault="00307C26" w:rsidP="00F74057">
      <w:pPr>
        <w:pStyle w:val="AralkYokChar"/>
        <w:numPr>
          <w:ilvl w:val="0"/>
          <w:numId w:val="43"/>
        </w:numPr>
        <w:tabs>
          <w:tab w:val="left" w:pos="426"/>
        </w:tabs>
        <w:spacing w:line="324" w:lineRule="auto"/>
        <w:ind w:left="0" w:firstLine="0"/>
        <w:rPr>
          <w:rFonts w:ascii="Calibri" w:hAnsi="Calibri" w:cs="Calibri"/>
          <w:sz w:val="27"/>
          <w:szCs w:val="27"/>
        </w:rPr>
      </w:pPr>
      <w:r w:rsidRPr="00F74057">
        <w:rPr>
          <w:rFonts w:ascii="Calibri" w:hAnsi="Calibri" w:cs="Calibri"/>
          <w:sz w:val="27"/>
          <w:szCs w:val="27"/>
        </w:rPr>
        <w:t xml:space="preserve">(……) </w:t>
      </w:r>
      <w:r w:rsidR="0063314E" w:rsidRPr="00F74057">
        <w:rPr>
          <w:rFonts w:ascii="Calibri" w:hAnsi="Calibri" w:cs="Calibri"/>
          <w:sz w:val="27"/>
          <w:szCs w:val="27"/>
        </w:rPr>
        <w:t xml:space="preserve">Buzdolabı besinlerimizin </w:t>
      </w:r>
      <w:r w:rsidRPr="00F74057">
        <w:rPr>
          <w:rFonts w:ascii="Calibri" w:hAnsi="Calibri" w:cs="Calibri"/>
          <w:sz w:val="27"/>
          <w:szCs w:val="27"/>
        </w:rPr>
        <w:t>bozulmadan saklanmasını sağlar.</w:t>
      </w:r>
    </w:p>
    <w:p w:rsidR="00E60AD5" w:rsidRPr="00F74057" w:rsidRDefault="00F74057" w:rsidP="00F74057">
      <w:pPr>
        <w:pStyle w:val="AralkYokChar"/>
        <w:numPr>
          <w:ilvl w:val="0"/>
          <w:numId w:val="43"/>
        </w:numPr>
        <w:tabs>
          <w:tab w:val="left" w:pos="426"/>
        </w:tabs>
        <w:spacing w:line="324" w:lineRule="auto"/>
        <w:ind w:left="0" w:firstLine="0"/>
        <w:rPr>
          <w:rFonts w:ascii="Calibri" w:hAnsi="Calibri" w:cs="Calibri"/>
          <w:sz w:val="27"/>
          <w:szCs w:val="27"/>
        </w:rPr>
      </w:pPr>
      <w:r w:rsidRPr="00F74057">
        <w:rPr>
          <w:rFonts w:ascii="Calibri" w:hAnsi="Calibri" w:cs="Calibri"/>
          <w:sz w:val="27"/>
          <w:szCs w:val="27"/>
        </w:rPr>
        <w:t xml:space="preserve">(……) </w:t>
      </w:r>
      <w:r w:rsidR="00E60AD5" w:rsidRPr="00F74057">
        <w:rPr>
          <w:rFonts w:ascii="Calibri" w:hAnsi="Calibri" w:cs="Calibri"/>
          <w:sz w:val="27"/>
          <w:szCs w:val="27"/>
        </w:rPr>
        <w:t>Elektrikli aletlerin fişi her zaman takılı olmalıdır.</w:t>
      </w:r>
    </w:p>
    <w:p w:rsidR="00307C26" w:rsidRPr="00F74057" w:rsidRDefault="00307C26" w:rsidP="00F74057">
      <w:pPr>
        <w:pStyle w:val="AralkYokChar"/>
        <w:numPr>
          <w:ilvl w:val="0"/>
          <w:numId w:val="43"/>
        </w:numPr>
        <w:tabs>
          <w:tab w:val="left" w:pos="426"/>
        </w:tabs>
        <w:spacing w:line="324" w:lineRule="auto"/>
        <w:ind w:left="0" w:firstLine="0"/>
        <w:rPr>
          <w:rFonts w:ascii="Calibri" w:hAnsi="Calibri" w:cs="Calibri"/>
          <w:sz w:val="27"/>
          <w:szCs w:val="27"/>
        </w:rPr>
      </w:pPr>
      <w:r w:rsidRPr="00F74057">
        <w:rPr>
          <w:rFonts w:ascii="Calibri" w:hAnsi="Calibri" w:cs="Calibri"/>
          <w:sz w:val="27"/>
          <w:szCs w:val="27"/>
        </w:rPr>
        <w:t xml:space="preserve">(……) </w:t>
      </w:r>
      <w:r w:rsidR="0063314E" w:rsidRPr="00F74057">
        <w:rPr>
          <w:rFonts w:ascii="Calibri" w:hAnsi="Calibri" w:cs="Calibri"/>
          <w:sz w:val="27"/>
          <w:szCs w:val="27"/>
        </w:rPr>
        <w:t>Bilgisayar, cep telefonu, televizyon gibi araçlar bilgi edin</w:t>
      </w:r>
      <w:r w:rsidRPr="00F74057">
        <w:rPr>
          <w:rFonts w:ascii="Calibri" w:hAnsi="Calibri" w:cs="Calibri"/>
          <w:sz w:val="27"/>
          <w:szCs w:val="27"/>
        </w:rPr>
        <w:t>mek amacıyla da kullanılabilir.</w:t>
      </w:r>
    </w:p>
    <w:p w:rsidR="00307C26" w:rsidRPr="00F74057" w:rsidRDefault="00307C26" w:rsidP="00F74057">
      <w:pPr>
        <w:pStyle w:val="AralkYokChar"/>
        <w:numPr>
          <w:ilvl w:val="0"/>
          <w:numId w:val="43"/>
        </w:numPr>
        <w:tabs>
          <w:tab w:val="left" w:pos="426"/>
        </w:tabs>
        <w:spacing w:line="324" w:lineRule="auto"/>
        <w:ind w:left="0" w:firstLine="0"/>
        <w:rPr>
          <w:rFonts w:ascii="Calibri" w:hAnsi="Calibri" w:cs="Calibri"/>
          <w:sz w:val="27"/>
          <w:szCs w:val="27"/>
        </w:rPr>
      </w:pPr>
      <w:r w:rsidRPr="00F74057">
        <w:rPr>
          <w:rFonts w:ascii="Calibri" w:hAnsi="Calibri" w:cs="Calibri"/>
          <w:sz w:val="27"/>
          <w:szCs w:val="27"/>
        </w:rPr>
        <w:t xml:space="preserve">(……) </w:t>
      </w:r>
      <w:r w:rsidR="0063314E" w:rsidRPr="00F74057">
        <w:rPr>
          <w:rFonts w:ascii="Calibri" w:hAnsi="Calibri" w:cs="Calibri"/>
          <w:sz w:val="27"/>
          <w:szCs w:val="27"/>
        </w:rPr>
        <w:t>Bitmi</w:t>
      </w:r>
      <w:r w:rsidRPr="00F74057">
        <w:rPr>
          <w:rFonts w:ascii="Calibri" w:hAnsi="Calibri" w:cs="Calibri"/>
          <w:sz w:val="27"/>
          <w:szCs w:val="27"/>
        </w:rPr>
        <w:t>ş piller, toprağa gömülmelidir.</w:t>
      </w:r>
    </w:p>
    <w:p w:rsidR="00307C26" w:rsidRPr="00F74057" w:rsidRDefault="00307C26" w:rsidP="00F74057">
      <w:pPr>
        <w:pStyle w:val="AralkYokChar"/>
        <w:numPr>
          <w:ilvl w:val="0"/>
          <w:numId w:val="43"/>
        </w:numPr>
        <w:tabs>
          <w:tab w:val="left" w:pos="426"/>
        </w:tabs>
        <w:spacing w:line="324" w:lineRule="auto"/>
        <w:ind w:left="0" w:firstLine="0"/>
        <w:rPr>
          <w:rFonts w:ascii="Calibri" w:hAnsi="Calibri" w:cs="Calibri"/>
          <w:sz w:val="27"/>
          <w:szCs w:val="27"/>
        </w:rPr>
      </w:pPr>
      <w:r w:rsidRPr="00F74057">
        <w:rPr>
          <w:rFonts w:ascii="Calibri" w:hAnsi="Calibri" w:cs="Calibri"/>
          <w:sz w:val="27"/>
          <w:szCs w:val="27"/>
        </w:rPr>
        <w:t xml:space="preserve">(……) </w:t>
      </w:r>
      <w:r w:rsidR="0063314E" w:rsidRPr="00F74057">
        <w:rPr>
          <w:rFonts w:ascii="Calibri" w:hAnsi="Calibri" w:cs="Calibri"/>
          <w:sz w:val="27"/>
          <w:szCs w:val="27"/>
        </w:rPr>
        <w:t>Elektrikli araçları kullanmadığımız zama</w:t>
      </w:r>
      <w:r w:rsidRPr="00F74057">
        <w:rPr>
          <w:rFonts w:ascii="Calibri" w:hAnsi="Calibri" w:cs="Calibri"/>
          <w:sz w:val="27"/>
          <w:szCs w:val="27"/>
        </w:rPr>
        <w:t>n onu düğmesinden kapatmalıyız.</w:t>
      </w:r>
    </w:p>
    <w:p w:rsidR="00307C26" w:rsidRPr="00F74057" w:rsidRDefault="00307C26" w:rsidP="00F74057">
      <w:pPr>
        <w:pStyle w:val="AralkYokChar"/>
        <w:numPr>
          <w:ilvl w:val="0"/>
          <w:numId w:val="43"/>
        </w:numPr>
        <w:tabs>
          <w:tab w:val="left" w:pos="426"/>
        </w:tabs>
        <w:spacing w:line="324" w:lineRule="auto"/>
        <w:ind w:left="0" w:firstLine="0"/>
        <w:rPr>
          <w:rFonts w:ascii="Calibri" w:hAnsi="Calibri" w:cs="Calibri"/>
          <w:sz w:val="27"/>
          <w:szCs w:val="27"/>
        </w:rPr>
      </w:pPr>
      <w:r w:rsidRPr="00F74057">
        <w:rPr>
          <w:rFonts w:ascii="Calibri" w:hAnsi="Calibri" w:cs="Calibri"/>
          <w:sz w:val="27"/>
          <w:szCs w:val="27"/>
        </w:rPr>
        <w:t xml:space="preserve">(……) </w:t>
      </w:r>
      <w:r w:rsidR="0063314E" w:rsidRPr="00F74057">
        <w:rPr>
          <w:rFonts w:ascii="Calibri" w:hAnsi="Calibri" w:cs="Calibri"/>
          <w:sz w:val="27"/>
          <w:szCs w:val="27"/>
        </w:rPr>
        <w:t>En güçlü el</w:t>
      </w:r>
      <w:r w:rsidRPr="00F74057">
        <w:rPr>
          <w:rFonts w:ascii="Calibri" w:hAnsi="Calibri" w:cs="Calibri"/>
          <w:sz w:val="27"/>
          <w:szCs w:val="27"/>
        </w:rPr>
        <w:t>ektrik enerjisi kaynağı aküdür.</w:t>
      </w:r>
    </w:p>
    <w:p w:rsidR="00307C26" w:rsidRPr="00F74057" w:rsidRDefault="00307C26" w:rsidP="00F74057">
      <w:pPr>
        <w:pStyle w:val="AralkYokChar"/>
        <w:numPr>
          <w:ilvl w:val="0"/>
          <w:numId w:val="43"/>
        </w:numPr>
        <w:tabs>
          <w:tab w:val="left" w:pos="426"/>
        </w:tabs>
        <w:spacing w:line="324" w:lineRule="auto"/>
        <w:ind w:left="0" w:firstLine="0"/>
        <w:rPr>
          <w:rFonts w:ascii="Calibri" w:hAnsi="Calibri" w:cs="Calibri"/>
          <w:sz w:val="27"/>
          <w:szCs w:val="27"/>
        </w:rPr>
      </w:pPr>
      <w:r w:rsidRPr="00F74057">
        <w:rPr>
          <w:rFonts w:ascii="Calibri" w:hAnsi="Calibri" w:cs="Calibri"/>
          <w:sz w:val="27"/>
          <w:szCs w:val="27"/>
        </w:rPr>
        <w:t xml:space="preserve">(……) </w:t>
      </w:r>
      <w:r w:rsidR="0063314E" w:rsidRPr="00F74057">
        <w:rPr>
          <w:rFonts w:ascii="Calibri" w:hAnsi="Calibri" w:cs="Calibri"/>
          <w:sz w:val="27"/>
          <w:szCs w:val="27"/>
        </w:rPr>
        <w:t xml:space="preserve">Sokak lambaları </w:t>
      </w:r>
      <w:r w:rsidRPr="00F74057">
        <w:rPr>
          <w:rFonts w:ascii="Calibri" w:hAnsi="Calibri" w:cs="Calibri"/>
          <w:sz w:val="27"/>
          <w:szCs w:val="27"/>
        </w:rPr>
        <w:t>aydınlatma amacıyla kullanılır.</w:t>
      </w:r>
    </w:p>
    <w:p w:rsidR="00307C26" w:rsidRPr="00F74057" w:rsidRDefault="00307C26" w:rsidP="00F74057">
      <w:pPr>
        <w:pStyle w:val="AralkYokChar"/>
        <w:numPr>
          <w:ilvl w:val="0"/>
          <w:numId w:val="43"/>
        </w:numPr>
        <w:tabs>
          <w:tab w:val="left" w:pos="426"/>
        </w:tabs>
        <w:spacing w:line="324" w:lineRule="auto"/>
        <w:ind w:left="0" w:firstLine="0"/>
        <w:rPr>
          <w:rFonts w:ascii="Calibri" w:hAnsi="Calibri" w:cs="Calibri"/>
          <w:sz w:val="27"/>
          <w:szCs w:val="27"/>
        </w:rPr>
      </w:pPr>
      <w:r w:rsidRPr="00F74057">
        <w:rPr>
          <w:rFonts w:ascii="Calibri" w:hAnsi="Calibri" w:cs="Calibri"/>
          <w:sz w:val="27"/>
          <w:szCs w:val="27"/>
        </w:rPr>
        <w:t xml:space="preserve">(……) </w:t>
      </w:r>
      <w:r w:rsidR="0063314E" w:rsidRPr="00F74057">
        <w:rPr>
          <w:rFonts w:ascii="Calibri" w:hAnsi="Calibri" w:cs="Calibri"/>
          <w:sz w:val="27"/>
          <w:szCs w:val="27"/>
        </w:rPr>
        <w:t>Akü, buzdolabı gibi fazla elektrik kullan</w:t>
      </w:r>
      <w:r w:rsidRPr="00F74057">
        <w:rPr>
          <w:rFonts w:ascii="Calibri" w:hAnsi="Calibri" w:cs="Calibri"/>
          <w:sz w:val="27"/>
          <w:szCs w:val="27"/>
        </w:rPr>
        <w:t>an makineler için üretilmiştir.</w:t>
      </w:r>
    </w:p>
    <w:p w:rsidR="00307C26" w:rsidRPr="00F74057" w:rsidRDefault="00307C26" w:rsidP="00F74057">
      <w:pPr>
        <w:pStyle w:val="AralkYokChar"/>
        <w:numPr>
          <w:ilvl w:val="0"/>
          <w:numId w:val="43"/>
        </w:numPr>
        <w:tabs>
          <w:tab w:val="left" w:pos="426"/>
        </w:tabs>
        <w:spacing w:line="324" w:lineRule="auto"/>
        <w:ind w:left="0" w:firstLine="0"/>
        <w:rPr>
          <w:rFonts w:ascii="Calibri" w:hAnsi="Calibri" w:cs="Calibri"/>
          <w:sz w:val="27"/>
          <w:szCs w:val="27"/>
        </w:rPr>
      </w:pPr>
      <w:r w:rsidRPr="00F74057">
        <w:rPr>
          <w:rFonts w:ascii="Calibri" w:hAnsi="Calibri" w:cs="Calibri"/>
          <w:sz w:val="27"/>
          <w:szCs w:val="27"/>
        </w:rPr>
        <w:t xml:space="preserve">(……) </w:t>
      </w:r>
      <w:r w:rsidR="0063314E" w:rsidRPr="00F74057">
        <w:rPr>
          <w:rFonts w:ascii="Calibri" w:hAnsi="Calibri" w:cs="Calibri"/>
          <w:sz w:val="27"/>
          <w:szCs w:val="27"/>
        </w:rPr>
        <w:t>Pil, aküden daha çok elektrik üretir.</w:t>
      </w:r>
    </w:p>
    <w:p w:rsidR="00307C26" w:rsidRPr="00F74057" w:rsidRDefault="00307C26" w:rsidP="00F74057">
      <w:pPr>
        <w:pStyle w:val="AralkYokChar"/>
        <w:numPr>
          <w:ilvl w:val="0"/>
          <w:numId w:val="43"/>
        </w:numPr>
        <w:tabs>
          <w:tab w:val="left" w:pos="426"/>
        </w:tabs>
        <w:spacing w:line="324" w:lineRule="auto"/>
        <w:ind w:left="0" w:firstLine="0"/>
        <w:rPr>
          <w:rFonts w:ascii="Calibri" w:hAnsi="Calibri" w:cs="Calibri"/>
          <w:sz w:val="27"/>
          <w:szCs w:val="27"/>
        </w:rPr>
      </w:pPr>
      <w:r w:rsidRPr="00F74057">
        <w:rPr>
          <w:rFonts w:ascii="Calibri" w:hAnsi="Calibri" w:cs="Calibri"/>
          <w:sz w:val="27"/>
          <w:szCs w:val="27"/>
        </w:rPr>
        <w:t xml:space="preserve">(……) </w:t>
      </w:r>
      <w:r w:rsidR="0063314E" w:rsidRPr="00F74057">
        <w:rPr>
          <w:rFonts w:ascii="Calibri" w:hAnsi="Calibri" w:cs="Calibri"/>
          <w:sz w:val="27"/>
          <w:szCs w:val="27"/>
        </w:rPr>
        <w:t>Elektrik bir enerjidir</w:t>
      </w:r>
      <w:r w:rsidRPr="00F74057">
        <w:rPr>
          <w:rFonts w:ascii="Calibri" w:hAnsi="Calibri" w:cs="Calibri"/>
          <w:sz w:val="27"/>
          <w:szCs w:val="27"/>
        </w:rPr>
        <w:t>.</w:t>
      </w:r>
    </w:p>
    <w:p w:rsidR="00307C26" w:rsidRPr="00F74057" w:rsidRDefault="00307C26" w:rsidP="00F74057">
      <w:pPr>
        <w:pStyle w:val="AralkYokChar"/>
        <w:numPr>
          <w:ilvl w:val="0"/>
          <w:numId w:val="43"/>
        </w:numPr>
        <w:tabs>
          <w:tab w:val="left" w:pos="426"/>
        </w:tabs>
        <w:spacing w:line="324" w:lineRule="auto"/>
        <w:ind w:left="0" w:firstLine="0"/>
        <w:rPr>
          <w:rFonts w:ascii="Calibri" w:hAnsi="Calibri" w:cs="Calibri"/>
          <w:sz w:val="27"/>
          <w:szCs w:val="27"/>
        </w:rPr>
      </w:pPr>
      <w:r w:rsidRPr="00F74057">
        <w:rPr>
          <w:rFonts w:ascii="Calibri" w:hAnsi="Calibri" w:cs="Calibri"/>
          <w:sz w:val="27"/>
          <w:szCs w:val="27"/>
        </w:rPr>
        <w:t xml:space="preserve">(……) </w:t>
      </w:r>
      <w:r w:rsidR="0063314E" w:rsidRPr="00F74057">
        <w:rPr>
          <w:rFonts w:ascii="Calibri" w:hAnsi="Calibri" w:cs="Calibri"/>
          <w:sz w:val="27"/>
          <w:szCs w:val="27"/>
        </w:rPr>
        <w:t>Bilgisayar</w:t>
      </w:r>
      <w:r w:rsidRPr="00F74057">
        <w:rPr>
          <w:rFonts w:ascii="Calibri" w:hAnsi="Calibri" w:cs="Calibri"/>
          <w:sz w:val="27"/>
          <w:szCs w:val="27"/>
        </w:rPr>
        <w:t>,</w:t>
      </w:r>
      <w:r w:rsidR="0063314E" w:rsidRPr="00F74057">
        <w:rPr>
          <w:rFonts w:ascii="Calibri" w:hAnsi="Calibri" w:cs="Calibri"/>
          <w:sz w:val="27"/>
          <w:szCs w:val="27"/>
        </w:rPr>
        <w:t xml:space="preserve"> çağımızın hızlı ve kolay bilgiye ulaştığımız </w:t>
      </w:r>
      <w:r w:rsidRPr="00F74057">
        <w:rPr>
          <w:rFonts w:ascii="Calibri" w:hAnsi="Calibri" w:cs="Calibri"/>
          <w:sz w:val="27"/>
          <w:szCs w:val="27"/>
        </w:rPr>
        <w:t>elektrikle çalışan bir araçtır.</w:t>
      </w:r>
    </w:p>
    <w:p w:rsidR="00307C26" w:rsidRPr="00F74057" w:rsidRDefault="00307C26" w:rsidP="00F74057">
      <w:pPr>
        <w:pStyle w:val="AralkYokChar"/>
        <w:numPr>
          <w:ilvl w:val="0"/>
          <w:numId w:val="43"/>
        </w:numPr>
        <w:tabs>
          <w:tab w:val="left" w:pos="426"/>
        </w:tabs>
        <w:spacing w:line="324" w:lineRule="auto"/>
        <w:ind w:left="0" w:firstLine="0"/>
        <w:rPr>
          <w:rFonts w:ascii="Calibri" w:hAnsi="Calibri" w:cs="Calibri"/>
          <w:sz w:val="27"/>
          <w:szCs w:val="27"/>
        </w:rPr>
      </w:pPr>
      <w:r w:rsidRPr="00F74057">
        <w:rPr>
          <w:rFonts w:ascii="Calibri" w:hAnsi="Calibri" w:cs="Calibri"/>
          <w:sz w:val="27"/>
          <w:szCs w:val="27"/>
        </w:rPr>
        <w:t xml:space="preserve">(……) </w:t>
      </w:r>
      <w:r w:rsidR="0063314E" w:rsidRPr="00F74057">
        <w:rPr>
          <w:rFonts w:ascii="Calibri" w:hAnsi="Calibri" w:cs="Calibri"/>
          <w:sz w:val="27"/>
          <w:szCs w:val="27"/>
        </w:rPr>
        <w:t>Radyo ile elek</w:t>
      </w:r>
      <w:r w:rsidRPr="00F74057">
        <w:rPr>
          <w:rFonts w:ascii="Calibri" w:hAnsi="Calibri" w:cs="Calibri"/>
          <w:sz w:val="27"/>
          <w:szCs w:val="27"/>
        </w:rPr>
        <w:t>trik enerjisi harekete dönüşür.</w:t>
      </w:r>
    </w:p>
    <w:p w:rsidR="00307C26" w:rsidRPr="00F74057" w:rsidRDefault="00307C26" w:rsidP="00F74057">
      <w:pPr>
        <w:pStyle w:val="AralkYokChar"/>
        <w:numPr>
          <w:ilvl w:val="0"/>
          <w:numId w:val="43"/>
        </w:numPr>
        <w:tabs>
          <w:tab w:val="left" w:pos="426"/>
        </w:tabs>
        <w:spacing w:line="324" w:lineRule="auto"/>
        <w:ind w:left="0" w:firstLine="0"/>
        <w:rPr>
          <w:rFonts w:ascii="Calibri" w:hAnsi="Calibri" w:cs="Calibri"/>
          <w:sz w:val="27"/>
          <w:szCs w:val="27"/>
        </w:rPr>
      </w:pPr>
      <w:r w:rsidRPr="00F74057">
        <w:rPr>
          <w:rFonts w:ascii="Calibri" w:hAnsi="Calibri" w:cs="Calibri"/>
          <w:sz w:val="27"/>
          <w:szCs w:val="27"/>
        </w:rPr>
        <w:t xml:space="preserve">(……) </w:t>
      </w:r>
      <w:r w:rsidR="0063314E" w:rsidRPr="00F74057">
        <w:rPr>
          <w:rFonts w:ascii="Calibri" w:hAnsi="Calibri" w:cs="Calibri"/>
          <w:sz w:val="27"/>
          <w:szCs w:val="27"/>
        </w:rPr>
        <w:t>Duva</w:t>
      </w:r>
      <w:r w:rsidRPr="00F74057">
        <w:rPr>
          <w:rFonts w:ascii="Calibri" w:hAnsi="Calibri" w:cs="Calibri"/>
          <w:sz w:val="27"/>
          <w:szCs w:val="27"/>
        </w:rPr>
        <w:t>r saatleri batarya ile çalışır.</w:t>
      </w:r>
    </w:p>
    <w:p w:rsidR="00307C26" w:rsidRPr="00F74057" w:rsidRDefault="00307C26" w:rsidP="00F74057">
      <w:pPr>
        <w:pStyle w:val="AralkYokChar"/>
        <w:numPr>
          <w:ilvl w:val="0"/>
          <w:numId w:val="43"/>
        </w:numPr>
        <w:tabs>
          <w:tab w:val="left" w:pos="426"/>
        </w:tabs>
        <w:spacing w:line="324" w:lineRule="auto"/>
        <w:ind w:left="0" w:firstLine="0"/>
        <w:rPr>
          <w:rFonts w:ascii="Calibri" w:hAnsi="Calibri" w:cs="Calibri"/>
          <w:sz w:val="27"/>
          <w:szCs w:val="27"/>
        </w:rPr>
      </w:pPr>
      <w:r w:rsidRPr="00F74057">
        <w:rPr>
          <w:rFonts w:ascii="Calibri" w:hAnsi="Calibri" w:cs="Calibri"/>
          <w:sz w:val="27"/>
          <w:szCs w:val="27"/>
        </w:rPr>
        <w:t xml:space="preserve">(……) </w:t>
      </w:r>
      <w:r w:rsidR="0063314E" w:rsidRPr="00F74057">
        <w:rPr>
          <w:rFonts w:ascii="Calibri" w:hAnsi="Calibri" w:cs="Calibri"/>
          <w:sz w:val="27"/>
          <w:szCs w:val="27"/>
        </w:rPr>
        <w:t>Bulaşık makinesi, elbiselerim</w:t>
      </w:r>
      <w:r w:rsidRPr="00F74057">
        <w:rPr>
          <w:rFonts w:ascii="Calibri" w:hAnsi="Calibri" w:cs="Calibri"/>
          <w:sz w:val="27"/>
          <w:szCs w:val="27"/>
        </w:rPr>
        <w:t>izi yıkama amacıyla kullanılır.</w:t>
      </w:r>
    </w:p>
    <w:p w:rsidR="00307C26" w:rsidRPr="00F74057" w:rsidRDefault="00307C26" w:rsidP="00F74057">
      <w:pPr>
        <w:pStyle w:val="AralkYokChar"/>
        <w:numPr>
          <w:ilvl w:val="0"/>
          <w:numId w:val="43"/>
        </w:numPr>
        <w:tabs>
          <w:tab w:val="left" w:pos="426"/>
        </w:tabs>
        <w:spacing w:line="324" w:lineRule="auto"/>
        <w:ind w:left="0" w:firstLine="0"/>
        <w:rPr>
          <w:rFonts w:ascii="Calibri" w:hAnsi="Calibri" w:cs="Calibri"/>
          <w:sz w:val="27"/>
          <w:szCs w:val="27"/>
        </w:rPr>
      </w:pPr>
      <w:r w:rsidRPr="00F74057">
        <w:rPr>
          <w:rFonts w:ascii="Calibri" w:hAnsi="Calibri" w:cs="Calibri"/>
          <w:sz w:val="27"/>
          <w:szCs w:val="27"/>
        </w:rPr>
        <w:t xml:space="preserve">(……) </w:t>
      </w:r>
      <w:r w:rsidR="0063314E" w:rsidRPr="00F74057">
        <w:rPr>
          <w:rFonts w:ascii="Calibri" w:hAnsi="Calibri" w:cs="Calibri"/>
          <w:sz w:val="27"/>
          <w:szCs w:val="27"/>
        </w:rPr>
        <w:t>Tek kullanımlık pil yerine şarj edi</w:t>
      </w:r>
      <w:r w:rsidRPr="00F74057">
        <w:rPr>
          <w:rFonts w:ascii="Calibri" w:hAnsi="Calibri" w:cs="Calibri"/>
          <w:sz w:val="27"/>
          <w:szCs w:val="27"/>
        </w:rPr>
        <w:t>lebilen piller kullanılmalıdır.</w:t>
      </w:r>
    </w:p>
    <w:p w:rsidR="00307C26" w:rsidRPr="00F74057" w:rsidRDefault="00307C26" w:rsidP="00F74057">
      <w:pPr>
        <w:pStyle w:val="AralkYokChar"/>
        <w:numPr>
          <w:ilvl w:val="0"/>
          <w:numId w:val="43"/>
        </w:numPr>
        <w:tabs>
          <w:tab w:val="left" w:pos="426"/>
        </w:tabs>
        <w:spacing w:line="324" w:lineRule="auto"/>
        <w:ind w:left="0" w:firstLine="0"/>
        <w:rPr>
          <w:rFonts w:ascii="Calibri" w:hAnsi="Calibri" w:cs="Calibri"/>
          <w:sz w:val="27"/>
          <w:szCs w:val="27"/>
        </w:rPr>
      </w:pPr>
      <w:r w:rsidRPr="00F74057">
        <w:rPr>
          <w:rFonts w:ascii="Calibri" w:hAnsi="Calibri" w:cs="Calibri"/>
          <w:sz w:val="27"/>
          <w:szCs w:val="27"/>
        </w:rPr>
        <w:t xml:space="preserve">(……) </w:t>
      </w:r>
      <w:r w:rsidR="0063314E" w:rsidRPr="00F74057">
        <w:rPr>
          <w:rFonts w:ascii="Calibri" w:hAnsi="Calibri" w:cs="Calibri"/>
          <w:sz w:val="27"/>
          <w:szCs w:val="27"/>
        </w:rPr>
        <w:t>Atık piller kalıcı çevre kirliliğine neden olur.</w:t>
      </w:r>
    </w:p>
    <w:p w:rsidR="00307C26" w:rsidRPr="00F74057" w:rsidRDefault="00307C26" w:rsidP="00F74057">
      <w:pPr>
        <w:pStyle w:val="AralkYokChar"/>
        <w:numPr>
          <w:ilvl w:val="0"/>
          <w:numId w:val="43"/>
        </w:numPr>
        <w:tabs>
          <w:tab w:val="left" w:pos="426"/>
        </w:tabs>
        <w:spacing w:line="324" w:lineRule="auto"/>
        <w:ind w:left="0" w:firstLine="0"/>
        <w:rPr>
          <w:rFonts w:ascii="Calibri" w:hAnsi="Calibri" w:cs="Calibri"/>
          <w:sz w:val="27"/>
          <w:szCs w:val="27"/>
        </w:rPr>
      </w:pPr>
      <w:r w:rsidRPr="00F74057">
        <w:rPr>
          <w:rFonts w:ascii="Calibri" w:hAnsi="Calibri" w:cs="Calibri"/>
          <w:sz w:val="27"/>
          <w:szCs w:val="27"/>
        </w:rPr>
        <w:t xml:space="preserve">(……) </w:t>
      </w:r>
      <w:r w:rsidR="0063314E" w:rsidRPr="00F74057">
        <w:rPr>
          <w:rFonts w:ascii="Calibri" w:hAnsi="Calibri" w:cs="Calibri"/>
          <w:sz w:val="27"/>
          <w:szCs w:val="27"/>
        </w:rPr>
        <w:t>Cep telefonu, tablet</w:t>
      </w:r>
      <w:r w:rsidR="00AD075D">
        <w:rPr>
          <w:rFonts w:ascii="Calibri" w:hAnsi="Calibri" w:cs="Calibri"/>
          <w:sz w:val="27"/>
          <w:szCs w:val="27"/>
        </w:rPr>
        <w:t>,</w:t>
      </w:r>
      <w:r w:rsidR="0063314E" w:rsidRPr="00F74057">
        <w:rPr>
          <w:rFonts w:ascii="Calibri" w:hAnsi="Calibri" w:cs="Calibri"/>
          <w:sz w:val="27"/>
          <w:szCs w:val="27"/>
        </w:rPr>
        <w:t xml:space="preserve"> bilgisayar, oyuncak t</w:t>
      </w:r>
      <w:r w:rsidRPr="00F74057">
        <w:rPr>
          <w:rFonts w:ascii="Calibri" w:hAnsi="Calibri" w:cs="Calibri"/>
          <w:sz w:val="27"/>
          <w:szCs w:val="27"/>
        </w:rPr>
        <w:t>ren şehir elektriğiyle çalışır.</w:t>
      </w:r>
    </w:p>
    <w:p w:rsidR="00307C26" w:rsidRPr="00F74057" w:rsidRDefault="00307C26" w:rsidP="00F74057">
      <w:pPr>
        <w:pStyle w:val="AralkYokChar"/>
        <w:numPr>
          <w:ilvl w:val="0"/>
          <w:numId w:val="43"/>
        </w:numPr>
        <w:tabs>
          <w:tab w:val="left" w:pos="426"/>
        </w:tabs>
        <w:spacing w:line="324" w:lineRule="auto"/>
        <w:ind w:left="0" w:firstLine="0"/>
        <w:rPr>
          <w:rFonts w:ascii="Calibri" w:hAnsi="Calibri" w:cs="Calibri"/>
          <w:sz w:val="27"/>
          <w:szCs w:val="27"/>
        </w:rPr>
      </w:pPr>
      <w:r w:rsidRPr="00F74057">
        <w:rPr>
          <w:rFonts w:ascii="Calibri" w:hAnsi="Calibri" w:cs="Calibri"/>
          <w:sz w:val="27"/>
          <w:szCs w:val="27"/>
        </w:rPr>
        <w:t xml:space="preserve">(……) </w:t>
      </w:r>
      <w:r w:rsidR="0063314E" w:rsidRPr="00F74057">
        <w:rPr>
          <w:rFonts w:ascii="Calibri" w:hAnsi="Calibri" w:cs="Calibri"/>
          <w:sz w:val="27"/>
          <w:szCs w:val="27"/>
        </w:rPr>
        <w:t>Ucu aç</w:t>
      </w:r>
      <w:r w:rsidRPr="00F74057">
        <w:rPr>
          <w:rFonts w:ascii="Calibri" w:hAnsi="Calibri" w:cs="Calibri"/>
          <w:sz w:val="27"/>
          <w:szCs w:val="27"/>
        </w:rPr>
        <w:t xml:space="preserve">ılmış kablolara </w:t>
      </w:r>
      <w:r w:rsidRPr="00F74057">
        <w:rPr>
          <w:rFonts w:ascii="Calibri" w:hAnsi="Calibri" w:cs="Calibri"/>
          <w:sz w:val="27"/>
          <w:szCs w:val="27"/>
          <w:u w:val="single"/>
        </w:rPr>
        <w:t>dokunmamalıyız</w:t>
      </w:r>
      <w:r w:rsidRPr="00F74057">
        <w:rPr>
          <w:rFonts w:ascii="Calibri" w:hAnsi="Calibri" w:cs="Calibri"/>
          <w:sz w:val="27"/>
          <w:szCs w:val="27"/>
        </w:rPr>
        <w:t>.</w:t>
      </w:r>
    </w:p>
    <w:p w:rsidR="00307C26" w:rsidRPr="00F74057" w:rsidRDefault="00307C26" w:rsidP="00F74057">
      <w:pPr>
        <w:pStyle w:val="AralkYokChar"/>
        <w:numPr>
          <w:ilvl w:val="0"/>
          <w:numId w:val="43"/>
        </w:numPr>
        <w:tabs>
          <w:tab w:val="left" w:pos="426"/>
        </w:tabs>
        <w:spacing w:line="324" w:lineRule="auto"/>
        <w:ind w:left="0" w:firstLine="0"/>
        <w:rPr>
          <w:rFonts w:ascii="Calibri" w:hAnsi="Calibri" w:cs="Calibri"/>
          <w:sz w:val="27"/>
          <w:szCs w:val="27"/>
        </w:rPr>
      </w:pPr>
      <w:r w:rsidRPr="00F74057">
        <w:rPr>
          <w:rFonts w:ascii="Calibri" w:hAnsi="Calibri" w:cs="Calibri"/>
          <w:sz w:val="27"/>
          <w:szCs w:val="27"/>
        </w:rPr>
        <w:t xml:space="preserve">(……) </w:t>
      </w:r>
      <w:r w:rsidR="0063314E" w:rsidRPr="00F74057">
        <w:rPr>
          <w:rFonts w:ascii="Calibri" w:hAnsi="Calibri" w:cs="Calibri"/>
          <w:sz w:val="27"/>
          <w:szCs w:val="27"/>
        </w:rPr>
        <w:t>Akmış pillere el sürmek tehlikelidir.</w:t>
      </w:r>
    </w:p>
    <w:p w:rsidR="00307C26" w:rsidRPr="00F74057" w:rsidRDefault="00307C26" w:rsidP="00F74057">
      <w:pPr>
        <w:pStyle w:val="AralkYokChar"/>
        <w:numPr>
          <w:ilvl w:val="0"/>
          <w:numId w:val="43"/>
        </w:numPr>
        <w:tabs>
          <w:tab w:val="left" w:pos="426"/>
        </w:tabs>
        <w:spacing w:line="324" w:lineRule="auto"/>
        <w:ind w:left="0" w:firstLine="0"/>
        <w:rPr>
          <w:rFonts w:ascii="Calibri" w:hAnsi="Calibri" w:cs="Calibri"/>
          <w:sz w:val="27"/>
          <w:szCs w:val="27"/>
        </w:rPr>
      </w:pPr>
      <w:r w:rsidRPr="00F74057">
        <w:rPr>
          <w:rFonts w:ascii="Calibri" w:hAnsi="Calibri" w:cs="Calibri"/>
          <w:sz w:val="27"/>
          <w:szCs w:val="27"/>
        </w:rPr>
        <w:t xml:space="preserve">(……) </w:t>
      </w:r>
      <w:r w:rsidR="0063314E" w:rsidRPr="00F74057">
        <w:rPr>
          <w:rFonts w:ascii="Calibri" w:hAnsi="Calibri" w:cs="Calibri"/>
          <w:sz w:val="27"/>
          <w:szCs w:val="27"/>
        </w:rPr>
        <w:t>Elektrikli araç gereçle</w:t>
      </w:r>
      <w:r w:rsidRPr="00F74057">
        <w:rPr>
          <w:rFonts w:ascii="Calibri" w:hAnsi="Calibri" w:cs="Calibri"/>
          <w:sz w:val="27"/>
          <w:szCs w:val="27"/>
        </w:rPr>
        <w:t>re</w:t>
      </w:r>
      <w:r w:rsidR="0063314E" w:rsidRPr="00F74057">
        <w:rPr>
          <w:rFonts w:ascii="Calibri" w:hAnsi="Calibri" w:cs="Calibri"/>
          <w:sz w:val="27"/>
          <w:szCs w:val="27"/>
        </w:rPr>
        <w:t xml:space="preserve"> ıslak elle</w:t>
      </w:r>
      <w:r w:rsidRPr="00F74057">
        <w:rPr>
          <w:rFonts w:ascii="Calibri" w:hAnsi="Calibri" w:cs="Calibri"/>
          <w:sz w:val="27"/>
          <w:szCs w:val="27"/>
        </w:rPr>
        <w:t xml:space="preserve"> dokunmalıyız.</w:t>
      </w:r>
    </w:p>
    <w:p w:rsidR="0063314E" w:rsidRPr="00F74057" w:rsidRDefault="00307C26" w:rsidP="00F74057">
      <w:pPr>
        <w:pStyle w:val="AralkYokChar"/>
        <w:numPr>
          <w:ilvl w:val="0"/>
          <w:numId w:val="43"/>
        </w:numPr>
        <w:tabs>
          <w:tab w:val="left" w:pos="426"/>
        </w:tabs>
        <w:spacing w:line="324" w:lineRule="auto"/>
        <w:ind w:left="0" w:firstLine="0"/>
        <w:rPr>
          <w:rFonts w:ascii="Calibri" w:hAnsi="Calibri" w:cs="Calibri"/>
          <w:sz w:val="27"/>
          <w:szCs w:val="27"/>
        </w:rPr>
      </w:pPr>
      <w:r w:rsidRPr="00F74057">
        <w:rPr>
          <w:rFonts w:ascii="Calibri" w:hAnsi="Calibri" w:cs="Calibri"/>
          <w:sz w:val="27"/>
          <w:szCs w:val="27"/>
        </w:rPr>
        <w:t xml:space="preserve">(……) </w:t>
      </w:r>
      <w:r w:rsidR="0063314E" w:rsidRPr="00F74057">
        <w:rPr>
          <w:rFonts w:ascii="Calibri" w:hAnsi="Calibri" w:cs="Calibri"/>
          <w:sz w:val="27"/>
          <w:szCs w:val="27"/>
        </w:rPr>
        <w:t>Batarya</w:t>
      </w:r>
      <w:r w:rsidR="00AD075D">
        <w:rPr>
          <w:rFonts w:ascii="Calibri" w:hAnsi="Calibri" w:cs="Calibri"/>
          <w:sz w:val="27"/>
          <w:szCs w:val="27"/>
        </w:rPr>
        <w:t>,</w:t>
      </w:r>
      <w:r w:rsidR="0063314E" w:rsidRPr="00F74057">
        <w:rPr>
          <w:rFonts w:ascii="Calibri" w:hAnsi="Calibri" w:cs="Calibri"/>
          <w:sz w:val="27"/>
          <w:szCs w:val="27"/>
        </w:rPr>
        <w:t xml:space="preserve"> birden çok pilin bir araya gelmesiyle oluşur.</w:t>
      </w:r>
    </w:p>
    <w:p w:rsidR="00E60AD5" w:rsidRPr="00F74057" w:rsidRDefault="00F74057" w:rsidP="00F74057">
      <w:pPr>
        <w:pStyle w:val="AralkYokChar"/>
        <w:numPr>
          <w:ilvl w:val="0"/>
          <w:numId w:val="43"/>
        </w:numPr>
        <w:tabs>
          <w:tab w:val="left" w:pos="426"/>
        </w:tabs>
        <w:spacing w:line="324" w:lineRule="auto"/>
        <w:ind w:left="0" w:firstLine="0"/>
        <w:rPr>
          <w:rFonts w:ascii="Calibri" w:hAnsi="Calibri" w:cs="Calibri"/>
          <w:sz w:val="27"/>
          <w:szCs w:val="27"/>
        </w:rPr>
      </w:pPr>
      <w:r w:rsidRPr="00F74057">
        <w:rPr>
          <w:rFonts w:ascii="Calibri" w:hAnsi="Calibri" w:cs="Calibri"/>
          <w:sz w:val="27"/>
          <w:szCs w:val="27"/>
        </w:rPr>
        <w:t xml:space="preserve">(……) </w:t>
      </w:r>
      <w:r w:rsidR="00E60AD5" w:rsidRPr="00F74057">
        <w:rPr>
          <w:rFonts w:ascii="Calibri" w:hAnsi="Calibri" w:cs="Calibri"/>
          <w:sz w:val="27"/>
          <w:szCs w:val="27"/>
        </w:rPr>
        <w:t xml:space="preserve">Elektrikli aletler yangınlara sebep </w:t>
      </w:r>
      <w:r w:rsidR="00E60AD5" w:rsidRPr="00D55229">
        <w:rPr>
          <w:rFonts w:ascii="Calibri" w:hAnsi="Calibri" w:cs="Calibri"/>
          <w:sz w:val="27"/>
          <w:szCs w:val="27"/>
          <w:u w:val="single"/>
        </w:rPr>
        <w:t>olmaz</w:t>
      </w:r>
      <w:r w:rsidR="00E60AD5" w:rsidRPr="00F74057">
        <w:rPr>
          <w:rFonts w:ascii="Calibri" w:hAnsi="Calibri" w:cs="Calibri"/>
          <w:sz w:val="27"/>
          <w:szCs w:val="27"/>
        </w:rPr>
        <w:t>.</w:t>
      </w:r>
    </w:p>
    <w:p w:rsidR="00512C02" w:rsidRDefault="00512C02" w:rsidP="00512C02">
      <w:pPr>
        <w:pStyle w:val="AralkYokChar"/>
        <w:ind w:firstLine="426"/>
        <w:rPr>
          <w:rFonts w:ascii="Calibri" w:hAnsi="Calibri" w:cs="Calibri"/>
          <w:b/>
          <w:color w:val="C00000"/>
          <w:sz w:val="28"/>
        </w:rPr>
      </w:pPr>
      <w:r w:rsidRPr="00D937EA">
        <w:rPr>
          <w:rFonts w:ascii="Calibri" w:hAnsi="Calibri" w:cs="Calibri"/>
          <w:b/>
          <w:color w:val="C00000"/>
          <w:sz w:val="28"/>
        </w:rPr>
        <w:lastRenderedPageBreak/>
        <w:t>Aşağıdaki kelimeleri uygun olan cümlelere yazınız.</w:t>
      </w:r>
      <w:r w:rsidRPr="00830387">
        <w:rPr>
          <w:rFonts w:ascii="Calibri" w:hAnsi="Calibri"/>
          <w:b/>
          <w:color w:val="0070C0"/>
          <w:sz w:val="28"/>
          <w:szCs w:val="26"/>
        </w:rPr>
        <w:t xml:space="preserve"> </w:t>
      </w:r>
      <w:r w:rsidRPr="009714D2">
        <w:rPr>
          <w:rFonts w:ascii="Calibri" w:hAnsi="Calibri"/>
          <w:b/>
          <w:color w:val="0070C0"/>
          <w:sz w:val="28"/>
          <w:szCs w:val="26"/>
        </w:rPr>
        <w:t>(</w:t>
      </w:r>
      <w:r>
        <w:rPr>
          <w:rFonts w:ascii="Calibri" w:hAnsi="Calibri"/>
          <w:b/>
          <w:color w:val="0070C0"/>
          <w:sz w:val="28"/>
          <w:szCs w:val="26"/>
        </w:rPr>
        <w:t>13</w:t>
      </w:r>
      <w:r w:rsidRPr="009714D2">
        <w:rPr>
          <w:rFonts w:ascii="Calibri" w:hAnsi="Calibri"/>
          <w:b/>
          <w:color w:val="0070C0"/>
          <w:sz w:val="28"/>
          <w:szCs w:val="26"/>
        </w:rPr>
        <w:t xml:space="preserve"> x</w:t>
      </w:r>
      <w:r>
        <w:rPr>
          <w:rFonts w:ascii="Calibri" w:hAnsi="Calibri"/>
          <w:b/>
          <w:color w:val="0070C0"/>
          <w:sz w:val="28"/>
          <w:szCs w:val="26"/>
        </w:rPr>
        <w:t xml:space="preserve"> </w:t>
      </w:r>
      <w:r w:rsidR="00356AFA">
        <w:rPr>
          <w:rFonts w:ascii="Calibri" w:hAnsi="Calibri"/>
          <w:b/>
          <w:color w:val="0070C0"/>
          <w:sz w:val="28"/>
          <w:szCs w:val="26"/>
        </w:rPr>
        <w:t>1</w:t>
      </w:r>
      <w:r w:rsidRPr="009714D2">
        <w:rPr>
          <w:rFonts w:ascii="Calibri" w:hAnsi="Calibri"/>
          <w:b/>
          <w:color w:val="0070C0"/>
          <w:sz w:val="28"/>
          <w:szCs w:val="26"/>
        </w:rPr>
        <w:t xml:space="preserve"> = </w:t>
      </w:r>
      <w:r w:rsidR="00356AFA">
        <w:rPr>
          <w:rFonts w:ascii="Calibri" w:hAnsi="Calibri"/>
          <w:b/>
          <w:color w:val="0070C0"/>
          <w:sz w:val="28"/>
          <w:szCs w:val="26"/>
        </w:rPr>
        <w:t>13</w:t>
      </w:r>
      <w:r w:rsidRPr="009714D2">
        <w:rPr>
          <w:rFonts w:ascii="Calibri" w:hAnsi="Calibri"/>
          <w:b/>
          <w:color w:val="0070C0"/>
          <w:sz w:val="28"/>
          <w:szCs w:val="26"/>
        </w:rPr>
        <w:t xml:space="preserve"> </w:t>
      </w:r>
      <w:r>
        <w:rPr>
          <w:rFonts w:ascii="Calibri" w:hAnsi="Calibri"/>
          <w:b/>
          <w:color w:val="0070C0"/>
          <w:sz w:val="28"/>
          <w:szCs w:val="26"/>
        </w:rPr>
        <w:t>P</w:t>
      </w:r>
      <w:r w:rsidRPr="009714D2">
        <w:rPr>
          <w:rFonts w:ascii="Calibri" w:hAnsi="Calibri"/>
          <w:b/>
          <w:color w:val="0070C0"/>
          <w:sz w:val="28"/>
          <w:szCs w:val="26"/>
        </w:rPr>
        <w:t>uan)</w:t>
      </w:r>
    </w:p>
    <w:p w:rsidR="00512C02" w:rsidRDefault="005E4934" w:rsidP="00512C02">
      <w:pPr>
        <w:pStyle w:val="AralkYokChar"/>
        <w:rPr>
          <w:rFonts w:ascii="Calibri" w:hAnsi="Calibri" w:cs="Calibri"/>
          <w:b/>
          <w:color w:val="C00000"/>
          <w:sz w:val="28"/>
        </w:rPr>
      </w:pPr>
      <w:r>
        <w:rPr>
          <w:rFonts w:ascii="Calibri" w:hAnsi="Calibri" w:cs="Calibri"/>
          <w:noProof/>
          <w:sz w:val="28"/>
          <w:lang w:eastAsia="tr-TR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179705</wp:posOffset>
                </wp:positionH>
                <wp:positionV relativeFrom="paragraph">
                  <wp:posOffset>179705</wp:posOffset>
                </wp:positionV>
                <wp:extent cx="6256655" cy="619760"/>
                <wp:effectExtent l="17780" t="17780" r="12065" b="10160"/>
                <wp:wrapNone/>
                <wp:docPr id="2" name="Group 68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56655" cy="619760"/>
                          <a:chOff x="917" y="946"/>
                          <a:chExt cx="8485" cy="976"/>
                        </a:xfrm>
                      </wpg:grpSpPr>
                      <wps:wsp>
                        <wps:cNvPr id="3" name="Rectangle 6809"/>
                        <wps:cNvSpPr>
                          <a:spLocks noChangeArrowheads="1"/>
                        </wps:cNvSpPr>
                        <wps:spPr bwMode="auto">
                          <a:xfrm>
                            <a:off x="6072" y="946"/>
                            <a:ext cx="1935" cy="487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7030A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2C02" w:rsidRPr="003E49F8" w:rsidRDefault="00155E11" w:rsidP="00512C02">
                              <w:pPr>
                                <w:jc w:val="center"/>
                                <w:rPr>
                                  <w:b/>
                                  <w:color w:val="C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b/>
                                  <w:color w:val="C00000"/>
                                  <w:sz w:val="26"/>
                                  <w:szCs w:val="26"/>
                                </w:rPr>
                                <w:t>ş</w:t>
                              </w:r>
                              <w:r w:rsidR="00512C02" w:rsidRPr="003E49F8">
                                <w:rPr>
                                  <w:b/>
                                  <w:color w:val="C00000"/>
                                  <w:sz w:val="26"/>
                                  <w:szCs w:val="26"/>
                                </w:rPr>
                                <w:t>ehir elektriği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6810"/>
                        <wps:cNvSpPr>
                          <a:spLocks noChangeArrowheads="1"/>
                        </wps:cNvSpPr>
                        <wps:spPr bwMode="auto">
                          <a:xfrm>
                            <a:off x="3077" y="1434"/>
                            <a:ext cx="848" cy="487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7030A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2C02" w:rsidRPr="00493EAF" w:rsidRDefault="00512C02" w:rsidP="00512C02">
                              <w:pPr>
                                <w:jc w:val="center"/>
                                <w:rPr>
                                  <w:b/>
                                  <w:sz w:val="26"/>
                                  <w:szCs w:val="26"/>
                                </w:rPr>
                              </w:pPr>
                              <w:r w:rsidRPr="00493EAF">
                                <w:rPr>
                                  <w:b/>
                                  <w:sz w:val="26"/>
                                  <w:szCs w:val="26"/>
                                </w:rPr>
                                <w:t>akü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6811"/>
                        <wps:cNvSpPr>
                          <a:spLocks noChangeArrowheads="1"/>
                        </wps:cNvSpPr>
                        <wps:spPr bwMode="auto">
                          <a:xfrm>
                            <a:off x="3077" y="947"/>
                            <a:ext cx="848" cy="487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7030A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2C02" w:rsidRPr="003E49F8" w:rsidRDefault="00512C02" w:rsidP="00512C02">
                              <w:pPr>
                                <w:jc w:val="center"/>
                                <w:rPr>
                                  <w:b/>
                                  <w:color w:val="C00000"/>
                                  <w:sz w:val="26"/>
                                  <w:szCs w:val="26"/>
                                </w:rPr>
                              </w:pPr>
                              <w:r w:rsidRPr="003E49F8">
                                <w:rPr>
                                  <w:b/>
                                  <w:color w:val="C00000"/>
                                  <w:sz w:val="26"/>
                                  <w:szCs w:val="26"/>
                                </w:rPr>
                                <w:t>pil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 6812"/>
                        <wps:cNvSpPr>
                          <a:spLocks noChangeArrowheads="1"/>
                        </wps:cNvSpPr>
                        <wps:spPr bwMode="auto">
                          <a:xfrm>
                            <a:off x="1870" y="946"/>
                            <a:ext cx="1207" cy="487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7030A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2C02" w:rsidRPr="00493EAF" w:rsidRDefault="00512C02" w:rsidP="00512C02">
                              <w:pPr>
                                <w:jc w:val="center"/>
                                <w:rPr>
                                  <w:b/>
                                  <w:sz w:val="26"/>
                                  <w:szCs w:val="26"/>
                                </w:rPr>
                              </w:pPr>
                              <w:r w:rsidRPr="00493EAF">
                                <w:rPr>
                                  <w:b/>
                                  <w:sz w:val="26"/>
                                  <w:szCs w:val="26"/>
                                </w:rPr>
                                <w:t>cisim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 6813"/>
                        <wps:cNvSpPr>
                          <a:spLocks noChangeArrowheads="1"/>
                        </wps:cNvSpPr>
                        <wps:spPr bwMode="auto">
                          <a:xfrm>
                            <a:off x="8007" y="947"/>
                            <a:ext cx="1395" cy="487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7030A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2C02" w:rsidRPr="003E49F8" w:rsidRDefault="00512C02" w:rsidP="00512C02">
                              <w:pPr>
                                <w:jc w:val="center"/>
                                <w:rPr>
                                  <w:b/>
                                  <w:color w:val="C00000"/>
                                  <w:sz w:val="26"/>
                                  <w:szCs w:val="26"/>
                                </w:rPr>
                              </w:pPr>
                              <w:r w:rsidRPr="003E49F8">
                                <w:rPr>
                                  <w:b/>
                                  <w:color w:val="C00000"/>
                                  <w:sz w:val="26"/>
                                  <w:szCs w:val="26"/>
                                </w:rPr>
                                <w:t>batarya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6814"/>
                        <wps:cNvSpPr>
                          <a:spLocks noChangeArrowheads="1"/>
                        </wps:cNvSpPr>
                        <wps:spPr bwMode="auto">
                          <a:xfrm>
                            <a:off x="3925" y="947"/>
                            <a:ext cx="2147" cy="487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7030A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2C02" w:rsidRPr="00493EAF" w:rsidRDefault="00155E11" w:rsidP="00512C02">
                              <w:pPr>
                                <w:jc w:val="center"/>
                                <w:rPr>
                                  <w:b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b/>
                                  <w:sz w:val="26"/>
                                  <w:szCs w:val="26"/>
                                </w:rPr>
                                <w:t>u</w:t>
                              </w:r>
                              <w:r w:rsidR="00512C02" w:rsidRPr="00493EAF">
                                <w:rPr>
                                  <w:b/>
                                  <w:sz w:val="26"/>
                                  <w:szCs w:val="26"/>
                                </w:rPr>
                                <w:t>zman kişilere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6815"/>
                        <wps:cNvSpPr>
                          <a:spLocks noChangeArrowheads="1"/>
                        </wps:cNvSpPr>
                        <wps:spPr bwMode="auto">
                          <a:xfrm>
                            <a:off x="917" y="946"/>
                            <a:ext cx="953" cy="487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7030A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2C02" w:rsidRPr="003E49F8" w:rsidRDefault="00512C02" w:rsidP="00512C02">
                              <w:pPr>
                                <w:jc w:val="center"/>
                                <w:rPr>
                                  <w:b/>
                                  <w:color w:val="C00000"/>
                                  <w:sz w:val="26"/>
                                  <w:szCs w:val="26"/>
                                </w:rPr>
                              </w:pPr>
                              <w:r w:rsidRPr="003E49F8">
                                <w:rPr>
                                  <w:b/>
                                  <w:color w:val="C00000"/>
                                  <w:sz w:val="26"/>
                                  <w:szCs w:val="26"/>
                                </w:rPr>
                                <w:t>fişini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6816"/>
                        <wps:cNvSpPr>
                          <a:spLocks noChangeArrowheads="1"/>
                        </wps:cNvSpPr>
                        <wps:spPr bwMode="auto">
                          <a:xfrm>
                            <a:off x="1870" y="1433"/>
                            <a:ext cx="1207" cy="487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7030A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2C02" w:rsidRPr="003E49F8" w:rsidRDefault="00512C02" w:rsidP="00512C02">
                              <w:pPr>
                                <w:jc w:val="center"/>
                                <w:rPr>
                                  <w:b/>
                                  <w:color w:val="C00000"/>
                                  <w:sz w:val="26"/>
                                  <w:szCs w:val="26"/>
                                </w:rPr>
                              </w:pPr>
                              <w:r w:rsidRPr="003E49F8">
                                <w:rPr>
                                  <w:b/>
                                  <w:color w:val="C00000"/>
                                  <w:sz w:val="26"/>
                                  <w:szCs w:val="26"/>
                                </w:rPr>
                                <w:t>uzakta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6817"/>
                        <wps:cNvSpPr>
                          <a:spLocks noChangeArrowheads="1"/>
                        </wps:cNvSpPr>
                        <wps:spPr bwMode="auto">
                          <a:xfrm>
                            <a:off x="7170" y="1432"/>
                            <a:ext cx="1110" cy="488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7030A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2C02" w:rsidRPr="003E49F8" w:rsidRDefault="00512C02" w:rsidP="00512C02">
                              <w:pPr>
                                <w:jc w:val="center"/>
                                <w:rPr>
                                  <w:b/>
                                  <w:color w:val="C00000"/>
                                  <w:sz w:val="26"/>
                                  <w:szCs w:val="26"/>
                                </w:rPr>
                              </w:pPr>
                              <w:r w:rsidRPr="003E49F8">
                                <w:rPr>
                                  <w:rFonts w:cs="Calibri"/>
                                  <w:b/>
                                  <w:color w:val="C00000"/>
                                  <w:sz w:val="26"/>
                                  <w:szCs w:val="26"/>
                                </w:rPr>
                                <w:t>112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6818"/>
                        <wps:cNvSpPr>
                          <a:spLocks noChangeArrowheads="1"/>
                        </wps:cNvSpPr>
                        <wps:spPr bwMode="auto">
                          <a:xfrm>
                            <a:off x="8280" y="1432"/>
                            <a:ext cx="1122" cy="488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7030A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2C02" w:rsidRPr="003E49F8" w:rsidRDefault="00512C02" w:rsidP="00512C02">
                              <w:pPr>
                                <w:jc w:val="center"/>
                                <w:rPr>
                                  <w:sz w:val="26"/>
                                  <w:szCs w:val="26"/>
                                </w:rPr>
                              </w:pPr>
                              <w:r w:rsidRPr="003E49F8">
                                <w:rPr>
                                  <w:rFonts w:cs="Calibri"/>
                                  <w:b/>
                                  <w:sz w:val="26"/>
                                  <w:szCs w:val="26"/>
                                </w:rPr>
                                <w:t>186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 6819"/>
                        <wps:cNvSpPr>
                          <a:spLocks noChangeArrowheads="1"/>
                        </wps:cNvSpPr>
                        <wps:spPr bwMode="auto">
                          <a:xfrm>
                            <a:off x="6072" y="1434"/>
                            <a:ext cx="1098" cy="488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7030A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2C02" w:rsidRPr="003E49F8" w:rsidRDefault="00512C02" w:rsidP="00512C02">
                              <w:pPr>
                                <w:pStyle w:val="AralkYokChar"/>
                                <w:jc w:val="center"/>
                                <w:rPr>
                                  <w:rFonts w:ascii="Calibri" w:hAnsi="Calibri" w:cs="Calibri"/>
                                  <w:b/>
                                  <w:sz w:val="26"/>
                                  <w:szCs w:val="26"/>
                                </w:rPr>
                              </w:pPr>
                              <w:r w:rsidRPr="003E49F8">
                                <w:rPr>
                                  <w:rFonts w:ascii="Calibri" w:hAnsi="Calibri" w:cs="Calibri"/>
                                  <w:b/>
                                  <w:sz w:val="26"/>
                                  <w:szCs w:val="26"/>
                                </w:rPr>
                                <w:t>110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6820"/>
                        <wps:cNvSpPr>
                          <a:spLocks noChangeArrowheads="1"/>
                        </wps:cNvSpPr>
                        <wps:spPr bwMode="auto">
                          <a:xfrm>
                            <a:off x="3925" y="1434"/>
                            <a:ext cx="2147" cy="488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7030A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2C02" w:rsidRPr="003E49F8" w:rsidRDefault="00155E11" w:rsidP="00512C02">
                              <w:pPr>
                                <w:jc w:val="center"/>
                                <w:rPr>
                                  <w:b/>
                                  <w:color w:val="C00000"/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b/>
                                  <w:color w:val="C00000"/>
                                  <w:sz w:val="26"/>
                                  <w:szCs w:val="26"/>
                                </w:rPr>
                                <w:t>a</w:t>
                              </w:r>
                              <w:r w:rsidR="00512C02" w:rsidRPr="003E49F8">
                                <w:rPr>
                                  <w:b/>
                                  <w:color w:val="C00000"/>
                                  <w:sz w:val="26"/>
                                  <w:szCs w:val="26"/>
                                </w:rPr>
                                <w:t>tık pil kutusuna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 6821"/>
                        <wps:cNvSpPr>
                          <a:spLocks noChangeArrowheads="1"/>
                        </wps:cNvSpPr>
                        <wps:spPr bwMode="auto">
                          <a:xfrm>
                            <a:off x="917" y="1433"/>
                            <a:ext cx="953" cy="488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7030A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2C02" w:rsidRPr="00493EAF" w:rsidRDefault="00512C02" w:rsidP="00512C02">
                              <w:pPr>
                                <w:jc w:val="center"/>
                                <w:rPr>
                                  <w:b/>
                                  <w:sz w:val="26"/>
                                  <w:szCs w:val="26"/>
                                </w:rPr>
                              </w:pPr>
                              <w:r w:rsidRPr="00493EAF">
                                <w:rPr>
                                  <w:b/>
                                  <w:sz w:val="26"/>
                                  <w:szCs w:val="26"/>
                                </w:rPr>
                                <w:t>prize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808" o:spid="_x0000_s1026" style="position:absolute;margin-left:14.15pt;margin-top:14.15pt;width:492.65pt;height:48.8pt;z-index:251658240" coordorigin="917,946" coordsize="8485,9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">
                <v:rect id="Rectangle 6809" o:spid="_x0000_s1027" style="position:absolute;left:6072;top:946;width:1935;height:4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UzHcEA&#10;AADaAAAADwAAAGRycy9kb3ducmV2LnhtbESPwWrDMBBE74H8g9hAb4lsF0Jwo4TiYGhuTZoPWKyt&#10;bGqtFEu1nb+vCoUeh5l5w+yPs+3FSEPoHCvINxkI4sbpjo2C20e93oEIEVlj75gUPCjA8bBc7LHU&#10;buILjddoRIJwKFFBG6MvpQxNSxbDxnni5H26wWJMcjBSDzgluO1lkWVbabHjtNCip6ql5uv6bRXI&#10;XeW99Ze6Pm1v97w4m6Iw70o9rebXFxCR5vgf/mu/aQXP8Hsl3QB5+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IFMx3BAAAA2gAAAA8AAAAAAAAAAAAAAAAAmAIAAGRycy9kb3du&#10;cmV2LnhtbFBLBQYAAAAABAAEAPUAAACGAwAAAAA=&#10;" filled="f" strokecolor="#7030a0" strokeweight="1.5pt">
                  <v:textbox>
                    <w:txbxContent>
                      <w:p w:rsidR="00512C02" w:rsidRPr="003E49F8" w:rsidRDefault="00155E11" w:rsidP="00512C02">
                        <w:pPr>
                          <w:jc w:val="center"/>
                          <w:rPr>
                            <w:b/>
                            <w:color w:val="C00000"/>
                            <w:sz w:val="26"/>
                            <w:szCs w:val="26"/>
                          </w:rPr>
                        </w:pPr>
                        <w:r>
                          <w:rPr>
                            <w:b/>
                            <w:color w:val="C00000"/>
                            <w:sz w:val="26"/>
                            <w:szCs w:val="26"/>
                          </w:rPr>
                          <w:t>ş</w:t>
                        </w:r>
                        <w:r w:rsidR="00512C02" w:rsidRPr="003E49F8">
                          <w:rPr>
                            <w:b/>
                            <w:color w:val="C00000"/>
                            <w:sz w:val="26"/>
                            <w:szCs w:val="26"/>
                          </w:rPr>
                          <w:t>ehir elektriği</w:t>
                        </w:r>
                      </w:p>
                    </w:txbxContent>
                  </v:textbox>
                </v:rect>
                <v:rect id="Rectangle 6810" o:spid="_x0000_s1028" style="position:absolute;left:3077;top:1434;width:848;height:4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yracEA&#10;AADaAAAADwAAAGRycy9kb3ducmV2LnhtbESPwWrDMBBE74H8g9hAb4lsU0Jwo4TiYGhuTZoPWKyt&#10;bGqtFEu1nb+vCoUeh5l5w+yPs+3FSEPoHCvINxkI4sbpjo2C20e93oEIEVlj75gUPCjA8bBc7LHU&#10;buILjddoRIJwKFFBG6MvpQxNSxbDxnni5H26wWJMcjBSDzgluO1lkWVbabHjtNCip6ql5uv6bRXI&#10;XeW99Ze6Pm1v97w4m6Iw70o9rebXFxCR5vgf/mu/aQXP8Hsl3QB5+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3sq2nBAAAA2gAAAA8AAAAAAAAAAAAAAAAAmAIAAGRycy9kb3du&#10;cmV2LnhtbFBLBQYAAAAABAAEAPUAAACGAwAAAAA=&#10;" filled="f" strokecolor="#7030a0" strokeweight="1.5pt">
                  <v:textbox>
                    <w:txbxContent>
                      <w:p w:rsidR="00512C02" w:rsidRPr="00493EAF" w:rsidRDefault="00512C02" w:rsidP="00512C02">
                        <w:pPr>
                          <w:jc w:val="center"/>
                          <w:rPr>
                            <w:b/>
                            <w:sz w:val="26"/>
                            <w:szCs w:val="26"/>
                          </w:rPr>
                        </w:pPr>
                        <w:r w:rsidRPr="00493EAF">
                          <w:rPr>
                            <w:b/>
                            <w:sz w:val="26"/>
                            <w:szCs w:val="26"/>
                          </w:rPr>
                          <w:t>akü</w:t>
                        </w:r>
                      </w:p>
                    </w:txbxContent>
                  </v:textbox>
                </v:rect>
                <v:rect id="Rectangle 6811" o:spid="_x0000_s1029" style="position:absolute;left:3077;top:947;width:848;height:4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AO8sEA&#10;AADaAAAADwAAAGRycy9kb3ducmV2LnhtbESPwWrDMBBE74H8g9hAb4lsQ0Nwo4TiYGhuTZoPWKyt&#10;bGqtFEu1nb+vCoUeh5l5w+yPs+3FSEPoHCvINxkI4sbpjo2C20e93oEIEVlj75gUPCjA8bBc7LHU&#10;buILjddoRIJwKFFBG6MvpQxNSxbDxnni5H26wWJMcjBSDzgluO1lkWVbabHjtNCip6ql5uv6bRXI&#10;XeW99Ze6Pm1v97w4m6Iw70o9rebXFxCR5vgf/mu/aQXP8Hsl3QB5+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KgDvLBAAAA2gAAAA8AAAAAAAAAAAAAAAAAmAIAAGRycy9kb3du&#10;cmV2LnhtbFBLBQYAAAAABAAEAPUAAACGAwAAAAA=&#10;" filled="f" strokecolor="#7030a0" strokeweight="1.5pt">
                  <v:textbox>
                    <w:txbxContent>
                      <w:p w:rsidR="00512C02" w:rsidRPr="003E49F8" w:rsidRDefault="00512C02" w:rsidP="00512C02">
                        <w:pPr>
                          <w:jc w:val="center"/>
                          <w:rPr>
                            <w:b/>
                            <w:color w:val="C00000"/>
                            <w:sz w:val="26"/>
                            <w:szCs w:val="26"/>
                          </w:rPr>
                        </w:pPr>
                        <w:r w:rsidRPr="003E49F8">
                          <w:rPr>
                            <w:b/>
                            <w:color w:val="C00000"/>
                            <w:sz w:val="26"/>
                            <w:szCs w:val="26"/>
                          </w:rPr>
                          <w:t>pil</w:t>
                        </w:r>
                      </w:p>
                    </w:txbxContent>
                  </v:textbox>
                </v:rect>
                <v:rect id="Rectangle 6812" o:spid="_x0000_s1030" style="position:absolute;left:1870;top:946;width:1207;height:4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KQhb8A&#10;AADaAAAADwAAAGRycy9kb3ducmV2LnhtbESPQYvCMBSE74L/ITxhb5raQ5FqFFEKeltdf8CjeabF&#10;5iU2Ueu/NwsLexxm5htmtRlsJ57Uh9axgvksA0FcO92yUXD5qaYLECEia+wck4I3Bdisx6MVltq9&#10;+ETPczQiQTiUqKCJ0ZdShrohi2HmPHHyrq63GJPsjdQ9vhLcdjLPskJabDktNOhp11B9Oz+sArnY&#10;eW/9qar2xeU+z48mz823Ul+TYbsEEWmI/+G/9kErKOD3SroBcv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CcpCFvwAAANoAAAAPAAAAAAAAAAAAAAAAAJgCAABkcnMvZG93bnJl&#10;di54bWxQSwUGAAAAAAQABAD1AAAAhAMAAAAA&#10;" filled="f" strokecolor="#7030a0" strokeweight="1.5pt">
                  <v:textbox>
                    <w:txbxContent>
                      <w:p w:rsidR="00512C02" w:rsidRPr="00493EAF" w:rsidRDefault="00512C02" w:rsidP="00512C02">
                        <w:pPr>
                          <w:jc w:val="center"/>
                          <w:rPr>
                            <w:b/>
                            <w:sz w:val="26"/>
                            <w:szCs w:val="26"/>
                          </w:rPr>
                        </w:pPr>
                        <w:r w:rsidRPr="00493EAF">
                          <w:rPr>
                            <w:b/>
                            <w:sz w:val="26"/>
                            <w:szCs w:val="26"/>
                          </w:rPr>
                          <w:t>cisim</w:t>
                        </w:r>
                      </w:p>
                    </w:txbxContent>
                  </v:textbox>
                </v:rect>
                <v:rect id="Rectangle 6813" o:spid="_x0000_s1031" style="position:absolute;left:8007;top:947;width:1395;height:4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41HsEA&#10;AADaAAAADwAAAGRycy9kb3ducmV2LnhtbESPwWrDMBBE74X8g9hAb41sH9LgRgnFwdDckjQfsFhb&#10;2dRaKZZqO39fBQo9DjPzhtnuZ9uLkYbQOVaQrzIQxI3THRsF18/6ZQMiRGSNvWNScKcA+93iaYul&#10;dhOfabxEIxKEQ4kK2hh9KWVoWrIYVs4TJ+/LDRZjkoOResApwW0viyxbS4sdp4UWPVUtNd+XH6tA&#10;birvrT/X9WF9veXF0RSFOSn1vJzf30BEmuN/+K/9oRW8wuNKugFy9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0+NR7BAAAA2gAAAA8AAAAAAAAAAAAAAAAAmAIAAGRycy9kb3du&#10;cmV2LnhtbFBLBQYAAAAABAAEAPUAAACGAwAAAAA=&#10;" filled="f" strokecolor="#7030a0" strokeweight="1.5pt">
                  <v:textbox>
                    <w:txbxContent>
                      <w:p w:rsidR="00512C02" w:rsidRPr="003E49F8" w:rsidRDefault="00512C02" w:rsidP="00512C02">
                        <w:pPr>
                          <w:jc w:val="center"/>
                          <w:rPr>
                            <w:b/>
                            <w:color w:val="C00000"/>
                            <w:sz w:val="26"/>
                            <w:szCs w:val="26"/>
                          </w:rPr>
                        </w:pPr>
                        <w:r w:rsidRPr="003E49F8">
                          <w:rPr>
                            <w:b/>
                            <w:color w:val="C00000"/>
                            <w:sz w:val="26"/>
                            <w:szCs w:val="26"/>
                          </w:rPr>
                          <w:t>batarya</w:t>
                        </w:r>
                      </w:p>
                    </w:txbxContent>
                  </v:textbox>
                </v:rect>
                <v:rect id="Rectangle 6814" o:spid="_x0000_s1032" style="position:absolute;left:3925;top:947;width:2147;height:4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GhbL0A&#10;AADaAAAADwAAAGRycy9kb3ducmV2LnhtbERPy4rCMBTdC/MP4Q7MzqZ2IVKNRToUxp2vD7g017TY&#10;3GSajNa/N4sBl4fz3lSTHcSdxtA7VrDIchDErdM9GwWXczNfgQgRWePgmBQ8KUC1/ZhtsNTuwUe6&#10;n6IRKYRDiQq6GH0pZWg7shgy54kTd3WjxZjgaKQe8ZHC7SCLPF9Kiz2nhg491R21t9OfVSBXtffW&#10;H5vme3n5XRR7UxTmoNTX57Rbg4g0xbf43/2jFaSt6Uq6AXL7A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3KGhbL0AAADaAAAADwAAAAAAAAAAAAAAAACYAgAAZHJzL2Rvd25yZXYu&#10;eG1sUEsFBgAAAAAEAAQA9QAAAIIDAAAAAA==&#10;" filled="f" strokecolor="#7030a0" strokeweight="1.5pt">
                  <v:textbox>
                    <w:txbxContent>
                      <w:p w:rsidR="00512C02" w:rsidRPr="00493EAF" w:rsidRDefault="00155E11" w:rsidP="00512C02">
                        <w:pPr>
                          <w:jc w:val="center"/>
                          <w:rPr>
                            <w:b/>
                            <w:sz w:val="26"/>
                            <w:szCs w:val="26"/>
                          </w:rPr>
                        </w:pPr>
                        <w:r>
                          <w:rPr>
                            <w:b/>
                            <w:sz w:val="26"/>
                            <w:szCs w:val="26"/>
                          </w:rPr>
                          <w:t>u</w:t>
                        </w:r>
                        <w:r w:rsidR="00512C02" w:rsidRPr="00493EAF">
                          <w:rPr>
                            <w:b/>
                            <w:sz w:val="26"/>
                            <w:szCs w:val="26"/>
                          </w:rPr>
                          <w:t>zman kişilere</w:t>
                        </w:r>
                      </w:p>
                    </w:txbxContent>
                  </v:textbox>
                </v:rect>
                <v:rect id="Rectangle 6815" o:spid="_x0000_s1033" style="position:absolute;left:917;top:946;width:953;height:4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0E98EA&#10;AADaAAAADwAAAGRycy9kb3ducmV2LnhtbESPwWrDMBBE74X8g9hAb41sH0LqRgnFwdDckjQfsFhb&#10;2dRaKZZqO39fBQo9DjPzhtnuZ9uLkYbQOVaQrzIQxI3THRsF18/6ZQMiRGSNvWNScKcA+93iaYul&#10;dhOfabxEIxKEQ4kK2hh9KWVoWrIYVs4TJ+/LDRZjkoOResApwW0viyxbS4sdp4UWPVUtNd+XH6tA&#10;birvrT/X9WF9veXF0RSFOSn1vJzf30BEmuN/+K/9oRW8wuNKugFy9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PtBPfBAAAA2gAAAA8AAAAAAAAAAAAAAAAAmAIAAGRycy9kb3du&#10;cmV2LnhtbFBLBQYAAAAABAAEAPUAAACGAwAAAAA=&#10;" filled="f" strokecolor="#7030a0" strokeweight="1.5pt">
                  <v:textbox>
                    <w:txbxContent>
                      <w:p w:rsidR="00512C02" w:rsidRPr="003E49F8" w:rsidRDefault="00512C02" w:rsidP="00512C02">
                        <w:pPr>
                          <w:jc w:val="center"/>
                          <w:rPr>
                            <w:b/>
                            <w:color w:val="C00000"/>
                            <w:sz w:val="26"/>
                            <w:szCs w:val="26"/>
                          </w:rPr>
                        </w:pPr>
                        <w:r w:rsidRPr="003E49F8">
                          <w:rPr>
                            <w:b/>
                            <w:color w:val="C00000"/>
                            <w:sz w:val="26"/>
                            <w:szCs w:val="26"/>
                          </w:rPr>
                          <w:t>fişini</w:t>
                        </w:r>
                      </w:p>
                    </w:txbxContent>
                  </v:textbox>
                </v:rect>
                <v:rect id="Rectangle 6816" o:spid="_x0000_s1034" style="position:absolute;left:1870;top:1433;width:1207;height:4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2nisIA&#10;AADbAAAADwAAAGRycy9kb3ducmV2LnhtbESPQWvDMAyF74X9B6PBbo3THErJ6oaSEdhua9cfIGLN&#10;CY1lL/ba7N9Ph8FuEu/pvU/7ZvGTutGcxsAGNkUJirgPdmRn4PLRrXegUka2OAUmAz+UoDk8rPZY&#10;23DnE93O2SkJ4VSjgSHnWGud+oE8piJEYtE+w+wxyzo7bWe8S7ifdFWWW+1xZGkYMFI7UH89f3sD&#10;etfG6OOp6162l69N9eaqyr0b8/S4HJ9BZVryv/nv+tUKvtDLLzKAPv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raeKwgAAANsAAAAPAAAAAAAAAAAAAAAAAJgCAABkcnMvZG93&#10;bnJldi54bWxQSwUGAAAAAAQABAD1AAAAhwMAAAAA&#10;" filled="f" strokecolor="#7030a0" strokeweight="1.5pt">
                  <v:textbox>
                    <w:txbxContent>
                      <w:p w:rsidR="00512C02" w:rsidRPr="003E49F8" w:rsidRDefault="00512C02" w:rsidP="00512C02">
                        <w:pPr>
                          <w:jc w:val="center"/>
                          <w:rPr>
                            <w:b/>
                            <w:color w:val="C00000"/>
                            <w:sz w:val="26"/>
                            <w:szCs w:val="26"/>
                          </w:rPr>
                        </w:pPr>
                        <w:r w:rsidRPr="003E49F8">
                          <w:rPr>
                            <w:b/>
                            <w:color w:val="C00000"/>
                            <w:sz w:val="26"/>
                            <w:szCs w:val="26"/>
                          </w:rPr>
                          <w:t>uzakta</w:t>
                        </w:r>
                      </w:p>
                    </w:txbxContent>
                  </v:textbox>
                </v:rect>
                <v:rect id="Rectangle 6817" o:spid="_x0000_s1035" style="position:absolute;left:7170;top:1432;width:1110;height:4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ECEb4A&#10;AADbAAAADwAAAGRycy9kb3ducmV2LnhtbERPzYrCMBC+C75DGGFvmrYHkWoUUQq7t9X1AYZmTIvN&#10;JDZR69sbQdjbfHy/s9oMthN36kPrWEE+y0AQ1063bBSc/qrpAkSIyBo7x6TgSQE26/FohaV2Dz7Q&#10;/RiNSCEcSlTQxOhLKUPdkMUwc544cWfXW4wJ9kbqHh8p3HayyLK5tNhyamjQ066h+nK8WQVysfPe&#10;+kNV7eena178mKIwv0p9TYbtEkSkIf6LP+5vnebn8P4lHSDXL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rhAhG+AAAA2wAAAA8AAAAAAAAAAAAAAAAAmAIAAGRycy9kb3ducmV2&#10;LnhtbFBLBQYAAAAABAAEAPUAAACDAwAAAAA=&#10;" filled="f" strokecolor="#7030a0" strokeweight="1.5pt">
                  <v:textbox>
                    <w:txbxContent>
                      <w:p w:rsidR="00512C02" w:rsidRPr="003E49F8" w:rsidRDefault="00512C02" w:rsidP="00512C02">
                        <w:pPr>
                          <w:jc w:val="center"/>
                          <w:rPr>
                            <w:b/>
                            <w:color w:val="C00000"/>
                            <w:sz w:val="26"/>
                            <w:szCs w:val="26"/>
                          </w:rPr>
                        </w:pPr>
                        <w:r w:rsidRPr="003E49F8">
                          <w:rPr>
                            <w:rFonts w:cs="Calibri"/>
                            <w:b/>
                            <w:color w:val="C00000"/>
                            <w:sz w:val="26"/>
                            <w:szCs w:val="26"/>
                          </w:rPr>
                          <w:t>112</w:t>
                        </w:r>
                      </w:p>
                    </w:txbxContent>
                  </v:textbox>
                </v:rect>
                <v:rect id="Rectangle 6818" o:spid="_x0000_s1036" style="position:absolute;left:8280;top:1432;width:1122;height:4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OcZr4A&#10;AADbAAAADwAAAGRycy9kb3ducmV2LnhtbERPzYrCMBC+C75DGMGbpuYgUo0iSmH3pq4PMDSzadlm&#10;Epuo3bffCMLe5uP7nc1ucJ14UB9bzxoW8wIEce1Ny1bD9auarUDEhGyw80wafinCbjsebbA0/sln&#10;elySFTmEY4kampRCKWWsG3IY5z4QZ+7b9w5Thr2VpsdnDnedVEWxlA5bzg0NBjo0VP9c7k6DXB1C&#10;cOFcVcfl9bZQn1Ype9J6Ohn2axCJhvQvfrs/TJ6v4PVLPkBu/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oznGa+AAAA2wAAAA8AAAAAAAAAAAAAAAAAmAIAAGRycy9kb3ducmV2&#10;LnhtbFBLBQYAAAAABAAEAPUAAACDAwAAAAA=&#10;" filled="f" strokecolor="#7030a0" strokeweight="1.5pt">
                  <v:textbox>
                    <w:txbxContent>
                      <w:p w:rsidR="00512C02" w:rsidRPr="003E49F8" w:rsidRDefault="00512C02" w:rsidP="00512C02">
                        <w:pPr>
                          <w:jc w:val="center"/>
                          <w:rPr>
                            <w:sz w:val="26"/>
                            <w:szCs w:val="26"/>
                          </w:rPr>
                        </w:pPr>
                        <w:r w:rsidRPr="003E49F8">
                          <w:rPr>
                            <w:rFonts w:cs="Calibri"/>
                            <w:b/>
                            <w:sz w:val="26"/>
                            <w:szCs w:val="26"/>
                          </w:rPr>
                          <w:t>186</w:t>
                        </w:r>
                      </w:p>
                    </w:txbxContent>
                  </v:textbox>
                </v:rect>
                <v:rect id="Rectangle 6819" o:spid="_x0000_s1037" style="position:absolute;left:6072;top:1434;width:1098;height:4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85/b4A&#10;AADbAAAADwAAAGRycy9kb3ducmV2LnhtbERP24rCMBB9F/yHMIJvmlpBpGsUUQrrm7cPGJrZtNhM&#10;YpPV+vdmYcG3OZzrrDa9bcWDutA4VjCbZiCIK6cbNgqul3KyBBEissbWMSl4UYDNejhYYaHdk0/0&#10;OEcjUgiHAhXUMfpCylDVZDFMnSdO3I/rLMYEOyN1h88UbluZZ9lCWmw4NdToaVdTdTv/WgVyufPe&#10;+lNZ7hfX+yw/mDw3R6XGo377BSJSHz/if/e3TvPn8PdLOkCu3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V/Of2+AAAA2wAAAA8AAAAAAAAAAAAAAAAAmAIAAGRycy9kb3ducmV2&#10;LnhtbFBLBQYAAAAABAAEAPUAAACDAwAAAAA=&#10;" filled="f" strokecolor="#7030a0" strokeweight="1.5pt">
                  <v:textbox>
                    <w:txbxContent>
                      <w:p w:rsidR="00512C02" w:rsidRPr="003E49F8" w:rsidRDefault="00512C02" w:rsidP="00512C02">
                        <w:pPr>
                          <w:pStyle w:val="AralkYokChar"/>
                          <w:jc w:val="center"/>
                          <w:rPr>
                            <w:rFonts w:ascii="Calibri" w:hAnsi="Calibri" w:cs="Calibri"/>
                            <w:b/>
                            <w:sz w:val="26"/>
                            <w:szCs w:val="26"/>
                          </w:rPr>
                        </w:pPr>
                        <w:r w:rsidRPr="003E49F8">
                          <w:rPr>
                            <w:rFonts w:ascii="Calibri" w:hAnsi="Calibri" w:cs="Calibri"/>
                            <w:b/>
                            <w:sz w:val="26"/>
                            <w:szCs w:val="26"/>
                          </w:rPr>
                          <w:t>110</w:t>
                        </w:r>
                      </w:p>
                    </w:txbxContent>
                  </v:textbox>
                </v:rect>
                <v:rect id="Rectangle 6820" o:spid="_x0000_s1038" style="position:absolute;left:3925;top:1434;width:2147;height:4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ahib4A&#10;AADbAAAADwAAAGRycy9kb3ducmV2LnhtbERP24rCMBB9F/yHMIJvmlpEpGsUUQrrm7cPGJrZtNhM&#10;YpPV+vdmYcG3OZzrrDa9bcWDutA4VjCbZiCIK6cbNgqul3KyBBEissbWMSl4UYDNejhYYaHdk0/0&#10;OEcjUgiHAhXUMfpCylDVZDFMnSdO3I/rLMYEOyN1h88UbluZZ9lCWmw4NdToaVdTdTv/WgVyufPe&#10;+lNZ7hfX+yw/mDw3R6XGo377BSJSHz/if/e3TvPn8PdLOkCu3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qWoYm+AAAA2wAAAA8AAAAAAAAAAAAAAAAAmAIAAGRycy9kb3ducmV2&#10;LnhtbFBLBQYAAAAABAAEAPUAAACDAwAAAAA=&#10;" filled="f" strokecolor="#7030a0" strokeweight="1.5pt">
                  <v:textbox>
                    <w:txbxContent>
                      <w:p w:rsidR="00512C02" w:rsidRPr="003E49F8" w:rsidRDefault="00155E11" w:rsidP="00512C02">
                        <w:pPr>
                          <w:jc w:val="center"/>
                          <w:rPr>
                            <w:b/>
                            <w:color w:val="C00000"/>
                            <w:sz w:val="26"/>
                            <w:szCs w:val="26"/>
                          </w:rPr>
                        </w:pPr>
                        <w:r>
                          <w:rPr>
                            <w:b/>
                            <w:color w:val="C00000"/>
                            <w:sz w:val="26"/>
                            <w:szCs w:val="26"/>
                          </w:rPr>
                          <w:t>a</w:t>
                        </w:r>
                        <w:r w:rsidR="00512C02" w:rsidRPr="003E49F8">
                          <w:rPr>
                            <w:b/>
                            <w:color w:val="C00000"/>
                            <w:sz w:val="26"/>
                            <w:szCs w:val="26"/>
                          </w:rPr>
                          <w:t>tık pil kutusuna</w:t>
                        </w:r>
                      </w:p>
                    </w:txbxContent>
                  </v:textbox>
                </v:rect>
                <v:rect id="Rectangle 6821" o:spid="_x0000_s1039" style="position:absolute;left:917;top:1433;width:953;height:4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oEEr4A&#10;AADbAAAADwAAAGRycy9kb3ducmV2LnhtbERP24rCMBB9F/yHMIJvmlpQpGsUUQrrm7cPGJrZtNhM&#10;YpPV+vdmYcG3OZzrrDa9bcWDutA4VjCbZiCIK6cbNgqul3KyBBEissbWMSl4UYDNejhYYaHdk0/0&#10;OEcjUgiHAhXUMfpCylDVZDFMnSdO3I/rLMYEOyN1h88UbluZZ9lCWmw4NdToaVdTdTv/WgVyufPe&#10;+lNZ7hfX+yw/mDw3R6XGo377BSJSHz/if/e3TvPn8PdLOkCu3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XaBBK+AAAA2wAAAA8AAAAAAAAAAAAAAAAAmAIAAGRycy9kb3ducmV2&#10;LnhtbFBLBQYAAAAABAAEAPUAAACDAwAAAAA=&#10;" filled="f" strokecolor="#7030a0" strokeweight="1.5pt">
                  <v:textbox>
                    <w:txbxContent>
                      <w:p w:rsidR="00512C02" w:rsidRPr="00493EAF" w:rsidRDefault="00512C02" w:rsidP="00512C02">
                        <w:pPr>
                          <w:jc w:val="center"/>
                          <w:rPr>
                            <w:b/>
                            <w:sz w:val="26"/>
                            <w:szCs w:val="26"/>
                          </w:rPr>
                        </w:pPr>
                        <w:r w:rsidRPr="00493EAF">
                          <w:rPr>
                            <w:b/>
                            <w:sz w:val="26"/>
                            <w:szCs w:val="26"/>
                          </w:rPr>
                          <w:t>prize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:rsidR="00512C02" w:rsidRPr="00D937EA" w:rsidRDefault="00512C02" w:rsidP="00512C02">
      <w:pPr>
        <w:pStyle w:val="AralkYokChar"/>
        <w:tabs>
          <w:tab w:val="left" w:pos="3750"/>
          <w:tab w:val="left" w:pos="8265"/>
        </w:tabs>
        <w:rPr>
          <w:rFonts w:ascii="Calibri" w:hAnsi="Calibri" w:cs="Calibri"/>
          <w:b/>
          <w:color w:val="C00000"/>
        </w:rPr>
      </w:pPr>
      <w:r>
        <w:rPr>
          <w:rFonts w:ascii="Calibri" w:hAnsi="Calibri" w:cs="Calibri"/>
          <w:b/>
          <w:color w:val="C00000"/>
        </w:rPr>
        <w:tab/>
      </w:r>
      <w:r>
        <w:rPr>
          <w:rFonts w:ascii="Calibri" w:hAnsi="Calibri" w:cs="Calibri"/>
          <w:b/>
          <w:color w:val="C00000"/>
        </w:rPr>
        <w:tab/>
      </w:r>
    </w:p>
    <w:p w:rsidR="00512C02" w:rsidRDefault="00512C02" w:rsidP="00512C02">
      <w:pPr>
        <w:pStyle w:val="AralkYokChar"/>
        <w:rPr>
          <w:rFonts w:ascii="Calibri" w:hAnsi="Calibri" w:cs="Calibri"/>
          <w:sz w:val="28"/>
        </w:rPr>
      </w:pPr>
    </w:p>
    <w:p w:rsidR="00512C02" w:rsidRDefault="00512C02" w:rsidP="00512C02">
      <w:pPr>
        <w:pStyle w:val="AralkYokChar"/>
        <w:tabs>
          <w:tab w:val="left" w:pos="7845"/>
        </w:tabs>
        <w:rPr>
          <w:rFonts w:ascii="Calibri" w:hAnsi="Calibri" w:cs="Calibri"/>
          <w:b/>
          <w:color w:val="C00000"/>
          <w:sz w:val="28"/>
        </w:rPr>
      </w:pPr>
    </w:p>
    <w:p w:rsidR="00512C02" w:rsidRDefault="00512C02" w:rsidP="00512C02">
      <w:pPr>
        <w:pStyle w:val="AralkYokChar"/>
        <w:tabs>
          <w:tab w:val="left" w:pos="7845"/>
        </w:tabs>
        <w:rPr>
          <w:rFonts w:ascii="Calibri" w:hAnsi="Calibri" w:cs="Calibri"/>
          <w:b/>
          <w:color w:val="C00000"/>
          <w:sz w:val="28"/>
        </w:rPr>
      </w:pPr>
      <w:r>
        <w:rPr>
          <w:rFonts w:ascii="Calibri" w:hAnsi="Calibri" w:cs="Calibri"/>
          <w:b/>
          <w:color w:val="C00000"/>
          <w:sz w:val="28"/>
        </w:rPr>
        <w:tab/>
      </w:r>
    </w:p>
    <w:p w:rsidR="00512C02" w:rsidRDefault="00512C02" w:rsidP="00512C02">
      <w:pPr>
        <w:pStyle w:val="AralkYokChar"/>
        <w:numPr>
          <w:ilvl w:val="0"/>
          <w:numId w:val="39"/>
        </w:numPr>
        <w:tabs>
          <w:tab w:val="left" w:pos="426"/>
        </w:tabs>
        <w:spacing w:line="360" w:lineRule="auto"/>
        <w:ind w:left="0" w:firstLine="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 xml:space="preserve">Elektrik prizlerine herhangi bir </w:t>
      </w:r>
      <w:r w:rsidRPr="00E9581D">
        <w:rPr>
          <w:rFonts w:ascii="Calibri" w:hAnsi="Calibri" w:cs="Calibri"/>
          <w:sz w:val="26"/>
          <w:szCs w:val="26"/>
        </w:rPr>
        <w:t>…………………………</w:t>
      </w:r>
      <w:r>
        <w:rPr>
          <w:rFonts w:ascii="Calibri" w:hAnsi="Calibri" w:cs="Calibri"/>
          <w:sz w:val="26"/>
          <w:szCs w:val="26"/>
        </w:rPr>
        <w:t xml:space="preserve"> sokmamalıyız.</w:t>
      </w:r>
    </w:p>
    <w:p w:rsidR="00512C02" w:rsidRDefault="00512C02" w:rsidP="00512C02">
      <w:pPr>
        <w:pStyle w:val="AralkYokChar"/>
        <w:numPr>
          <w:ilvl w:val="0"/>
          <w:numId w:val="39"/>
        </w:numPr>
        <w:tabs>
          <w:tab w:val="left" w:pos="426"/>
        </w:tabs>
        <w:spacing w:line="360" w:lineRule="auto"/>
        <w:ind w:left="0" w:firstLine="0"/>
        <w:rPr>
          <w:rFonts w:ascii="Calibri" w:hAnsi="Calibri" w:cs="Calibri"/>
          <w:sz w:val="26"/>
          <w:szCs w:val="26"/>
        </w:rPr>
      </w:pPr>
      <w:r w:rsidRPr="00E9581D">
        <w:rPr>
          <w:rFonts w:ascii="Calibri" w:hAnsi="Calibri" w:cs="Calibri"/>
          <w:sz w:val="26"/>
          <w:szCs w:val="26"/>
        </w:rPr>
        <w:t>Ütüle</w:t>
      </w:r>
      <w:r>
        <w:rPr>
          <w:rFonts w:ascii="Calibri" w:hAnsi="Calibri" w:cs="Calibri"/>
          <w:sz w:val="26"/>
          <w:szCs w:val="26"/>
        </w:rPr>
        <w:t>r ……………………………………………………………………</w:t>
      </w:r>
      <w:r w:rsidRPr="00E9581D">
        <w:rPr>
          <w:rFonts w:ascii="Calibri" w:hAnsi="Calibri" w:cs="Calibri"/>
          <w:sz w:val="26"/>
          <w:szCs w:val="26"/>
        </w:rPr>
        <w:t xml:space="preserve"> ile çalıştığı için ………………………… takmalıyız.</w:t>
      </w:r>
    </w:p>
    <w:p w:rsidR="00512C02" w:rsidRPr="00E9581D" w:rsidRDefault="00512C02" w:rsidP="00512C02">
      <w:pPr>
        <w:pStyle w:val="AralkYokChar"/>
        <w:numPr>
          <w:ilvl w:val="0"/>
          <w:numId w:val="39"/>
        </w:numPr>
        <w:tabs>
          <w:tab w:val="left" w:pos="426"/>
        </w:tabs>
        <w:spacing w:line="360" w:lineRule="auto"/>
        <w:ind w:left="0" w:firstLine="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 xml:space="preserve">Arabaların çalışması için ilk enerjiyi </w:t>
      </w:r>
      <w:r w:rsidRPr="00E9581D">
        <w:rPr>
          <w:rFonts w:ascii="Calibri" w:hAnsi="Calibri" w:cs="Calibri"/>
          <w:sz w:val="26"/>
          <w:szCs w:val="26"/>
        </w:rPr>
        <w:t>………………………</w:t>
      </w:r>
      <w:r>
        <w:rPr>
          <w:rFonts w:ascii="Calibri" w:hAnsi="Calibri" w:cs="Calibri"/>
          <w:sz w:val="26"/>
          <w:szCs w:val="26"/>
        </w:rPr>
        <w:t xml:space="preserve"> sağlar.</w:t>
      </w:r>
    </w:p>
    <w:p w:rsidR="00512C02" w:rsidRDefault="00512C02" w:rsidP="00512C02">
      <w:pPr>
        <w:pStyle w:val="AralkYokChar"/>
        <w:numPr>
          <w:ilvl w:val="0"/>
          <w:numId w:val="39"/>
        </w:numPr>
        <w:tabs>
          <w:tab w:val="left" w:pos="426"/>
        </w:tabs>
        <w:spacing w:line="360" w:lineRule="auto"/>
        <w:ind w:left="0" w:firstLine="0"/>
        <w:rPr>
          <w:rFonts w:ascii="Calibri" w:hAnsi="Calibri" w:cs="Calibri"/>
          <w:sz w:val="26"/>
          <w:szCs w:val="26"/>
        </w:rPr>
      </w:pPr>
      <w:r w:rsidRPr="00E9581D">
        <w:rPr>
          <w:rFonts w:ascii="Calibri" w:hAnsi="Calibri" w:cs="Calibri"/>
          <w:sz w:val="26"/>
          <w:szCs w:val="26"/>
        </w:rPr>
        <w:t xml:space="preserve">Acil yardım ve Kurtarma telefonu </w:t>
      </w:r>
      <w:r>
        <w:rPr>
          <w:rFonts w:ascii="Calibri" w:hAnsi="Calibri" w:cs="Calibri"/>
          <w:sz w:val="26"/>
          <w:szCs w:val="26"/>
        </w:rPr>
        <w:t xml:space="preserve">……………, </w:t>
      </w:r>
      <w:r w:rsidRPr="00E9581D">
        <w:rPr>
          <w:rFonts w:ascii="Calibri" w:hAnsi="Calibri" w:cs="Calibri"/>
          <w:sz w:val="26"/>
          <w:szCs w:val="26"/>
        </w:rPr>
        <w:t>Elektrik Arıza</w:t>
      </w:r>
      <w:r>
        <w:rPr>
          <w:rFonts w:ascii="Calibri" w:hAnsi="Calibri" w:cs="Calibri"/>
          <w:sz w:val="26"/>
          <w:szCs w:val="26"/>
        </w:rPr>
        <w:t xml:space="preserve"> ……………, </w:t>
      </w:r>
      <w:r w:rsidRPr="00E9581D">
        <w:rPr>
          <w:rFonts w:ascii="Calibri" w:hAnsi="Calibri" w:cs="Calibri"/>
          <w:sz w:val="26"/>
          <w:szCs w:val="26"/>
        </w:rPr>
        <w:t>Yangın İhbarı</w:t>
      </w:r>
      <w:r>
        <w:rPr>
          <w:rFonts w:ascii="Calibri" w:hAnsi="Calibri" w:cs="Calibri"/>
          <w:sz w:val="26"/>
          <w:szCs w:val="26"/>
        </w:rPr>
        <w:t xml:space="preserve"> ……………’dur</w:t>
      </w:r>
    </w:p>
    <w:p w:rsidR="00512C02" w:rsidRPr="00E9581D" w:rsidRDefault="00512C02" w:rsidP="00512C02">
      <w:pPr>
        <w:pStyle w:val="AralkYokChar"/>
        <w:numPr>
          <w:ilvl w:val="0"/>
          <w:numId w:val="39"/>
        </w:numPr>
        <w:tabs>
          <w:tab w:val="left" w:pos="426"/>
        </w:tabs>
        <w:spacing w:line="360" w:lineRule="auto"/>
        <w:ind w:left="0" w:firstLine="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 xml:space="preserve">Hesap makinesi ve saat gibi cihazlar  </w:t>
      </w:r>
      <w:r w:rsidRPr="00E9581D">
        <w:rPr>
          <w:rFonts w:ascii="Calibri" w:hAnsi="Calibri" w:cs="Calibri"/>
          <w:sz w:val="26"/>
          <w:szCs w:val="26"/>
        </w:rPr>
        <w:t>………………………</w:t>
      </w:r>
      <w:r>
        <w:rPr>
          <w:rFonts w:ascii="Calibri" w:hAnsi="Calibri" w:cs="Calibri"/>
          <w:sz w:val="26"/>
          <w:szCs w:val="26"/>
        </w:rPr>
        <w:t xml:space="preserve"> ile çalışmaktadır.</w:t>
      </w:r>
    </w:p>
    <w:p w:rsidR="00512C02" w:rsidRDefault="00512C02" w:rsidP="00512C02">
      <w:pPr>
        <w:pStyle w:val="AralkYokChar"/>
        <w:numPr>
          <w:ilvl w:val="0"/>
          <w:numId w:val="39"/>
        </w:numPr>
        <w:tabs>
          <w:tab w:val="left" w:pos="426"/>
        </w:tabs>
        <w:spacing w:line="360" w:lineRule="auto"/>
        <w:ind w:left="0" w:firstLine="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>Birden fazla pilin bir araya gelmesiyle oluşturulan elektrik kaynağına ……………………………… denir.</w:t>
      </w:r>
    </w:p>
    <w:p w:rsidR="00512C02" w:rsidRDefault="00512C02" w:rsidP="00512C02">
      <w:pPr>
        <w:pStyle w:val="AralkYokChar"/>
        <w:numPr>
          <w:ilvl w:val="0"/>
          <w:numId w:val="39"/>
        </w:numPr>
        <w:tabs>
          <w:tab w:val="left" w:pos="426"/>
        </w:tabs>
        <w:spacing w:line="360" w:lineRule="auto"/>
        <w:ind w:left="0" w:firstLine="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>Biten pillerimizi …………………………………………………………………… atmalıyız.</w:t>
      </w:r>
    </w:p>
    <w:p w:rsidR="00512C02" w:rsidRDefault="00512C02" w:rsidP="00512C02">
      <w:pPr>
        <w:pStyle w:val="AralkYokChar"/>
        <w:numPr>
          <w:ilvl w:val="0"/>
          <w:numId w:val="39"/>
        </w:numPr>
        <w:tabs>
          <w:tab w:val="left" w:pos="426"/>
        </w:tabs>
        <w:spacing w:line="360" w:lineRule="auto"/>
        <w:ind w:left="0" w:firstLine="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>Arızalanan elektrik aletlerin tamirini …………………………………………………………………… yaptırmalıyız.</w:t>
      </w:r>
    </w:p>
    <w:p w:rsidR="00512C02" w:rsidRDefault="00512C02" w:rsidP="00512C02">
      <w:pPr>
        <w:pStyle w:val="AralkYokChar"/>
        <w:numPr>
          <w:ilvl w:val="0"/>
          <w:numId w:val="39"/>
        </w:numPr>
        <w:tabs>
          <w:tab w:val="left" w:pos="426"/>
        </w:tabs>
        <w:spacing w:line="360" w:lineRule="auto"/>
        <w:ind w:left="0" w:firstLine="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 xml:space="preserve">Kullanmadığımız elektrikli aletlerin </w:t>
      </w:r>
      <w:r w:rsidRPr="00E9581D">
        <w:rPr>
          <w:rFonts w:ascii="Calibri" w:hAnsi="Calibri" w:cs="Calibri"/>
          <w:sz w:val="26"/>
          <w:szCs w:val="26"/>
        </w:rPr>
        <w:t>………………………</w:t>
      </w:r>
      <w:r>
        <w:rPr>
          <w:rFonts w:ascii="Calibri" w:hAnsi="Calibri" w:cs="Calibri"/>
          <w:sz w:val="26"/>
          <w:szCs w:val="26"/>
        </w:rPr>
        <w:t xml:space="preserve"> prizden çekmeliyiz.</w:t>
      </w:r>
    </w:p>
    <w:p w:rsidR="00512C02" w:rsidRPr="00493EAF" w:rsidRDefault="00512C02" w:rsidP="00512C02">
      <w:pPr>
        <w:pStyle w:val="AralkYokChar"/>
        <w:numPr>
          <w:ilvl w:val="0"/>
          <w:numId w:val="39"/>
        </w:numPr>
        <w:tabs>
          <w:tab w:val="left" w:pos="426"/>
        </w:tabs>
        <w:spacing w:line="360" w:lineRule="auto"/>
        <w:ind w:left="0" w:firstLine="0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>Uçurtmalarımızı elektrik direklerinden ve tellerinden ……………………………… uçurmalıyız.</w:t>
      </w:r>
    </w:p>
    <w:p w:rsidR="00512C02" w:rsidRDefault="00512C02" w:rsidP="00512C02">
      <w:pPr>
        <w:pStyle w:val="AralkYokChar"/>
      </w:pPr>
    </w:p>
    <w:p w:rsidR="00F4335B" w:rsidRPr="00512C02" w:rsidRDefault="00F4335B" w:rsidP="00512C02">
      <w:pPr>
        <w:pStyle w:val="AralkYokChar"/>
      </w:pPr>
    </w:p>
    <w:p w:rsidR="003104C0" w:rsidRDefault="003104C0" w:rsidP="003104C0">
      <w:pPr>
        <w:pStyle w:val="AralkYokChar"/>
        <w:spacing w:line="360" w:lineRule="auto"/>
        <w:rPr>
          <w:rFonts w:ascii="Calibri" w:hAnsi="Calibri" w:cs="Calibri"/>
          <w:b/>
          <w:color w:val="C00000"/>
          <w:sz w:val="28"/>
        </w:rPr>
      </w:pPr>
      <w:r w:rsidRPr="003104C0">
        <w:rPr>
          <w:rFonts w:ascii="Calibri" w:hAnsi="Calibri" w:cs="Calibri"/>
          <w:b/>
          <w:color w:val="C00000"/>
          <w:sz w:val="28"/>
        </w:rPr>
        <w:t>Aşağıdaki soruların cevaplarını belirtilen karelere yazarak bulmacayı çözelim.</w:t>
      </w:r>
      <w:r w:rsidR="00C30DF5">
        <w:rPr>
          <w:rFonts w:ascii="Calibri" w:hAnsi="Calibri" w:cs="Calibri"/>
          <w:b/>
          <w:color w:val="C00000"/>
          <w:sz w:val="28"/>
        </w:rPr>
        <w:t xml:space="preserve"> </w:t>
      </w:r>
      <w:r w:rsidR="00C30DF5" w:rsidRPr="009714D2">
        <w:rPr>
          <w:rFonts w:ascii="Calibri" w:hAnsi="Calibri"/>
          <w:b/>
          <w:color w:val="0070C0"/>
          <w:sz w:val="28"/>
          <w:szCs w:val="26"/>
        </w:rPr>
        <w:t>(</w:t>
      </w:r>
      <w:r w:rsidR="00C30DF5">
        <w:rPr>
          <w:rFonts w:ascii="Calibri" w:hAnsi="Calibri"/>
          <w:b/>
          <w:color w:val="0070C0"/>
          <w:sz w:val="28"/>
          <w:szCs w:val="26"/>
        </w:rPr>
        <w:t>6x</w:t>
      </w:r>
      <w:r w:rsidR="007C1764">
        <w:rPr>
          <w:rFonts w:ascii="Calibri" w:hAnsi="Calibri"/>
          <w:b/>
          <w:color w:val="0070C0"/>
          <w:sz w:val="28"/>
          <w:szCs w:val="26"/>
        </w:rPr>
        <w:t>1</w:t>
      </w:r>
      <w:r w:rsidR="002270E4">
        <w:rPr>
          <w:rFonts w:ascii="Calibri" w:hAnsi="Calibri"/>
          <w:b/>
          <w:color w:val="0070C0"/>
          <w:sz w:val="28"/>
          <w:szCs w:val="26"/>
        </w:rPr>
        <w:t>,5</w:t>
      </w:r>
      <w:r w:rsidR="00C30DF5">
        <w:rPr>
          <w:rFonts w:ascii="Calibri" w:hAnsi="Calibri"/>
          <w:b/>
          <w:color w:val="0070C0"/>
          <w:sz w:val="28"/>
          <w:szCs w:val="26"/>
        </w:rPr>
        <w:t>=</w:t>
      </w:r>
      <w:r w:rsidR="002270E4">
        <w:rPr>
          <w:rFonts w:ascii="Calibri" w:hAnsi="Calibri"/>
          <w:b/>
          <w:color w:val="0070C0"/>
          <w:sz w:val="28"/>
          <w:szCs w:val="26"/>
        </w:rPr>
        <w:t>9</w:t>
      </w:r>
      <w:r w:rsidR="00C30DF5">
        <w:rPr>
          <w:rFonts w:ascii="Calibri" w:hAnsi="Calibri"/>
          <w:b/>
          <w:color w:val="0070C0"/>
          <w:sz w:val="28"/>
          <w:szCs w:val="26"/>
        </w:rPr>
        <w:t xml:space="preserve"> p</w:t>
      </w:r>
      <w:r w:rsidR="00C30DF5" w:rsidRPr="009714D2">
        <w:rPr>
          <w:rFonts w:ascii="Calibri" w:hAnsi="Calibri"/>
          <w:b/>
          <w:color w:val="0070C0"/>
          <w:sz w:val="28"/>
          <w:szCs w:val="26"/>
        </w:rPr>
        <w:t>)</w:t>
      </w:r>
    </w:p>
    <w:p w:rsidR="00F4335B" w:rsidRPr="003104C0" w:rsidRDefault="00F4335B" w:rsidP="00F4335B">
      <w:pPr>
        <w:pStyle w:val="AralkYokChar"/>
        <w:numPr>
          <w:ilvl w:val="0"/>
          <w:numId w:val="44"/>
        </w:numPr>
        <w:tabs>
          <w:tab w:val="left" w:pos="426"/>
        </w:tabs>
        <w:spacing w:line="276" w:lineRule="auto"/>
        <w:ind w:left="0" w:hanging="11"/>
        <w:rPr>
          <w:rFonts w:ascii="Calibri" w:hAnsi="Calibri" w:cs="Calibri"/>
          <w:sz w:val="28"/>
        </w:rPr>
      </w:pPr>
      <w:r w:rsidRPr="003104C0">
        <w:rPr>
          <w:rFonts w:ascii="Calibri" w:hAnsi="Calibri" w:cs="Calibri"/>
          <w:sz w:val="28"/>
        </w:rPr>
        <w:t>Çamaşır makinesini çalıştıran enerji kaynağı.</w:t>
      </w:r>
    </w:p>
    <w:p w:rsidR="00F4335B" w:rsidRPr="003104C0" w:rsidRDefault="00F4335B" w:rsidP="00F4335B">
      <w:pPr>
        <w:pStyle w:val="AralkYokChar"/>
        <w:numPr>
          <w:ilvl w:val="0"/>
          <w:numId w:val="44"/>
        </w:numPr>
        <w:tabs>
          <w:tab w:val="left" w:pos="426"/>
        </w:tabs>
        <w:spacing w:line="276" w:lineRule="auto"/>
        <w:ind w:left="0" w:hanging="11"/>
        <w:rPr>
          <w:rFonts w:ascii="Calibri" w:hAnsi="Calibri" w:cs="Calibri"/>
          <w:sz w:val="28"/>
        </w:rPr>
      </w:pPr>
      <w:r w:rsidRPr="003104C0">
        <w:rPr>
          <w:rFonts w:ascii="Calibri" w:hAnsi="Calibri" w:cs="Calibri"/>
          <w:sz w:val="28"/>
        </w:rPr>
        <w:t>Diz üstü bilgisayarların kullandığı elektrik enerjisi.</w:t>
      </w:r>
    </w:p>
    <w:p w:rsidR="00F4335B" w:rsidRPr="003104C0" w:rsidRDefault="00F4335B" w:rsidP="00F4335B">
      <w:pPr>
        <w:pStyle w:val="AralkYokChar"/>
        <w:numPr>
          <w:ilvl w:val="0"/>
          <w:numId w:val="44"/>
        </w:numPr>
        <w:tabs>
          <w:tab w:val="left" w:pos="426"/>
        </w:tabs>
        <w:spacing w:line="276" w:lineRule="auto"/>
        <w:ind w:left="0" w:hanging="11"/>
        <w:rPr>
          <w:rFonts w:ascii="Calibri" w:hAnsi="Calibri" w:cs="Calibri"/>
          <w:sz w:val="28"/>
        </w:rPr>
      </w:pPr>
      <w:r w:rsidRPr="003104C0">
        <w:rPr>
          <w:rFonts w:ascii="Calibri" w:hAnsi="Calibri" w:cs="Calibri"/>
          <w:sz w:val="28"/>
        </w:rPr>
        <w:t>Saatlerin çalışmasını sağlayan enerji kaynağı.</w:t>
      </w:r>
    </w:p>
    <w:p w:rsidR="00F4335B" w:rsidRPr="003104C0" w:rsidRDefault="00F4335B" w:rsidP="00F4335B">
      <w:pPr>
        <w:pStyle w:val="AralkYokChar"/>
        <w:numPr>
          <w:ilvl w:val="0"/>
          <w:numId w:val="44"/>
        </w:numPr>
        <w:tabs>
          <w:tab w:val="left" w:pos="426"/>
        </w:tabs>
        <w:spacing w:line="276" w:lineRule="auto"/>
        <w:ind w:left="0" w:hanging="11"/>
        <w:rPr>
          <w:rFonts w:ascii="Calibri" w:hAnsi="Calibri" w:cs="Calibri"/>
          <w:sz w:val="28"/>
        </w:rPr>
      </w:pPr>
      <w:r w:rsidRPr="003104C0">
        <w:rPr>
          <w:rFonts w:ascii="Calibri" w:hAnsi="Calibri" w:cs="Calibri"/>
          <w:sz w:val="28"/>
        </w:rPr>
        <w:t>Elektrikli aleti çalıştırmak için fişin takıldığı yer.</w:t>
      </w:r>
    </w:p>
    <w:p w:rsidR="00F4335B" w:rsidRPr="003104C0" w:rsidRDefault="00F4335B" w:rsidP="00F4335B">
      <w:pPr>
        <w:pStyle w:val="AralkYokChar"/>
        <w:numPr>
          <w:ilvl w:val="0"/>
          <w:numId w:val="44"/>
        </w:numPr>
        <w:tabs>
          <w:tab w:val="left" w:pos="426"/>
        </w:tabs>
        <w:spacing w:line="276" w:lineRule="auto"/>
        <w:ind w:left="0" w:hanging="11"/>
        <w:rPr>
          <w:rFonts w:ascii="Calibri" w:hAnsi="Calibri" w:cs="Calibri"/>
          <w:sz w:val="28"/>
        </w:rPr>
      </w:pPr>
      <w:r w:rsidRPr="003104C0">
        <w:rPr>
          <w:rFonts w:ascii="Calibri" w:hAnsi="Calibri" w:cs="Calibri"/>
          <w:sz w:val="28"/>
        </w:rPr>
        <w:t>Isınma amaçlı kullanılan elektrikli aracımız.</w:t>
      </w:r>
    </w:p>
    <w:p w:rsidR="00F4335B" w:rsidRPr="00C30DF5" w:rsidRDefault="005E4934" w:rsidP="00F4335B">
      <w:pPr>
        <w:pStyle w:val="AralkYokChar"/>
        <w:numPr>
          <w:ilvl w:val="0"/>
          <w:numId w:val="44"/>
        </w:numPr>
        <w:tabs>
          <w:tab w:val="left" w:pos="426"/>
        </w:tabs>
        <w:spacing w:line="276" w:lineRule="auto"/>
        <w:ind w:left="0" w:hanging="11"/>
        <w:rPr>
          <w:rFonts w:ascii="Calibri" w:hAnsi="Calibri" w:cs="Calibri"/>
          <w:sz w:val="28"/>
        </w:rPr>
      </w:pPr>
      <w:r>
        <w:rPr>
          <w:noProof/>
          <w:lang w:eastAsia="tr-TR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179705</wp:posOffset>
            </wp:positionH>
            <wp:positionV relativeFrom="paragraph">
              <wp:posOffset>221615</wp:posOffset>
            </wp:positionV>
            <wp:extent cx="6047105" cy="3503930"/>
            <wp:effectExtent l="0" t="0" r="0" b="1270"/>
            <wp:wrapNone/>
            <wp:docPr id="6803" name="Resim 6803" descr="fen3s-1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03" descr="fen3s-1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7105" cy="3503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335B" w:rsidRPr="003104C0">
        <w:rPr>
          <w:rFonts w:ascii="Calibri" w:hAnsi="Calibri" w:cs="Calibri"/>
          <w:sz w:val="28"/>
        </w:rPr>
        <w:t>Kullanım süresi bitmiş piller.</w:t>
      </w:r>
    </w:p>
    <w:p w:rsidR="00C30DF5" w:rsidRDefault="00C30DF5" w:rsidP="00C66956">
      <w:pPr>
        <w:pStyle w:val="AralkYokChar"/>
        <w:ind w:firstLine="426"/>
        <w:rPr>
          <w:rFonts w:ascii="Calibri" w:hAnsi="Calibri" w:cs="Calibri"/>
          <w:b/>
          <w:color w:val="C00000"/>
          <w:sz w:val="28"/>
          <w:szCs w:val="28"/>
        </w:rPr>
      </w:pPr>
    </w:p>
    <w:p w:rsidR="00C30DF5" w:rsidRDefault="00C30DF5" w:rsidP="00C66956">
      <w:pPr>
        <w:pStyle w:val="AralkYokChar"/>
        <w:ind w:firstLine="426"/>
        <w:rPr>
          <w:rFonts w:ascii="Calibri" w:hAnsi="Calibri" w:cs="Calibri"/>
          <w:b/>
          <w:color w:val="C00000"/>
          <w:sz w:val="28"/>
          <w:szCs w:val="28"/>
        </w:rPr>
      </w:pPr>
    </w:p>
    <w:p w:rsidR="00C30DF5" w:rsidRDefault="00C30DF5" w:rsidP="00C66956">
      <w:pPr>
        <w:pStyle w:val="AralkYokChar"/>
        <w:ind w:firstLine="426"/>
        <w:rPr>
          <w:rFonts w:ascii="Calibri" w:hAnsi="Calibri" w:cs="Calibri"/>
          <w:b/>
          <w:color w:val="C00000"/>
          <w:sz w:val="28"/>
          <w:szCs w:val="28"/>
        </w:rPr>
      </w:pPr>
    </w:p>
    <w:p w:rsidR="00C30DF5" w:rsidRDefault="00C30DF5" w:rsidP="00C66956">
      <w:pPr>
        <w:pStyle w:val="AralkYokChar"/>
        <w:ind w:firstLine="426"/>
        <w:rPr>
          <w:rFonts w:ascii="Calibri" w:hAnsi="Calibri" w:cs="Calibri"/>
          <w:b/>
          <w:color w:val="C00000"/>
          <w:sz w:val="28"/>
          <w:szCs w:val="28"/>
        </w:rPr>
      </w:pPr>
    </w:p>
    <w:p w:rsidR="00C30DF5" w:rsidRDefault="00C30DF5" w:rsidP="00C66956">
      <w:pPr>
        <w:pStyle w:val="AralkYokChar"/>
        <w:ind w:firstLine="426"/>
        <w:rPr>
          <w:rFonts w:ascii="Calibri" w:hAnsi="Calibri" w:cs="Calibri"/>
          <w:b/>
          <w:color w:val="C00000"/>
          <w:sz w:val="28"/>
          <w:szCs w:val="28"/>
        </w:rPr>
      </w:pPr>
    </w:p>
    <w:p w:rsidR="00C30DF5" w:rsidRDefault="00C30DF5" w:rsidP="00C66956">
      <w:pPr>
        <w:pStyle w:val="AralkYokChar"/>
        <w:ind w:firstLine="426"/>
        <w:rPr>
          <w:rFonts w:ascii="Calibri" w:hAnsi="Calibri" w:cs="Calibri"/>
          <w:b/>
          <w:color w:val="C00000"/>
          <w:sz w:val="28"/>
          <w:szCs w:val="28"/>
        </w:rPr>
      </w:pPr>
    </w:p>
    <w:p w:rsidR="00C30DF5" w:rsidRDefault="00C30DF5" w:rsidP="00C66956">
      <w:pPr>
        <w:pStyle w:val="AralkYokChar"/>
        <w:ind w:firstLine="426"/>
        <w:rPr>
          <w:rFonts w:ascii="Calibri" w:hAnsi="Calibri" w:cs="Calibri"/>
          <w:b/>
          <w:color w:val="C00000"/>
          <w:sz w:val="28"/>
          <w:szCs w:val="28"/>
        </w:rPr>
      </w:pPr>
    </w:p>
    <w:p w:rsidR="00C30DF5" w:rsidRDefault="00C30DF5" w:rsidP="00C66956">
      <w:pPr>
        <w:pStyle w:val="AralkYokChar"/>
        <w:ind w:firstLine="426"/>
        <w:rPr>
          <w:rFonts w:ascii="Calibri" w:hAnsi="Calibri" w:cs="Calibri"/>
          <w:b/>
          <w:color w:val="C00000"/>
          <w:sz w:val="28"/>
          <w:szCs w:val="28"/>
        </w:rPr>
      </w:pPr>
    </w:p>
    <w:p w:rsidR="00C30DF5" w:rsidRDefault="00C30DF5" w:rsidP="00C66956">
      <w:pPr>
        <w:pStyle w:val="AralkYokChar"/>
        <w:ind w:firstLine="426"/>
        <w:rPr>
          <w:rFonts w:ascii="Calibri" w:hAnsi="Calibri" w:cs="Calibri"/>
          <w:b/>
          <w:color w:val="C00000"/>
          <w:sz w:val="28"/>
          <w:szCs w:val="28"/>
        </w:rPr>
      </w:pPr>
    </w:p>
    <w:p w:rsidR="00C30DF5" w:rsidRDefault="00C30DF5" w:rsidP="00C66956">
      <w:pPr>
        <w:pStyle w:val="AralkYokChar"/>
        <w:ind w:firstLine="426"/>
        <w:rPr>
          <w:rFonts w:ascii="Calibri" w:hAnsi="Calibri" w:cs="Calibri"/>
          <w:b/>
          <w:color w:val="C00000"/>
          <w:sz w:val="28"/>
          <w:szCs w:val="28"/>
        </w:rPr>
      </w:pPr>
    </w:p>
    <w:p w:rsidR="00C30DF5" w:rsidRDefault="00C30DF5" w:rsidP="00C66956">
      <w:pPr>
        <w:pStyle w:val="AralkYokChar"/>
        <w:ind w:firstLine="426"/>
        <w:rPr>
          <w:rFonts w:ascii="Calibri" w:hAnsi="Calibri" w:cs="Calibri"/>
          <w:b/>
          <w:color w:val="C00000"/>
          <w:sz w:val="28"/>
          <w:szCs w:val="28"/>
        </w:rPr>
      </w:pPr>
    </w:p>
    <w:p w:rsidR="00C30DF5" w:rsidRDefault="00C30DF5" w:rsidP="00C66956">
      <w:pPr>
        <w:pStyle w:val="AralkYokChar"/>
        <w:ind w:firstLine="426"/>
        <w:rPr>
          <w:rFonts w:ascii="Calibri" w:hAnsi="Calibri" w:cs="Calibri"/>
          <w:b/>
          <w:color w:val="C00000"/>
          <w:sz w:val="28"/>
          <w:szCs w:val="28"/>
        </w:rPr>
      </w:pPr>
    </w:p>
    <w:p w:rsidR="003104C0" w:rsidRDefault="00F4335B" w:rsidP="00AA6DD5">
      <w:pPr>
        <w:pStyle w:val="AralkYokChar"/>
        <w:spacing w:line="360" w:lineRule="auto"/>
        <w:ind w:firstLine="426"/>
        <w:rPr>
          <w:rFonts w:ascii="Calibri" w:hAnsi="Calibri" w:cs="Calibri"/>
          <w:b/>
          <w:color w:val="C00000"/>
          <w:sz w:val="28"/>
          <w:szCs w:val="28"/>
        </w:rPr>
      </w:pPr>
      <w:r>
        <w:rPr>
          <w:rFonts w:ascii="Calibri" w:hAnsi="Calibri" w:cs="Calibri"/>
          <w:b/>
          <w:color w:val="C00000"/>
          <w:sz w:val="28"/>
          <w:szCs w:val="28"/>
        </w:rPr>
        <w:br w:type="page"/>
      </w:r>
      <w:r w:rsidR="003104C0" w:rsidRPr="006B44D8">
        <w:rPr>
          <w:rFonts w:ascii="Calibri" w:hAnsi="Calibri" w:cs="Calibri"/>
          <w:b/>
          <w:color w:val="C00000"/>
          <w:sz w:val="28"/>
          <w:szCs w:val="28"/>
        </w:rPr>
        <w:lastRenderedPageBreak/>
        <w:t>Aşağıda verilen görsellerin altına hangi elektrik kaynağı ile çalıştığını yazınız.</w:t>
      </w:r>
      <w:r w:rsidR="00AA6DD5">
        <w:rPr>
          <w:rFonts w:ascii="Calibri" w:hAnsi="Calibri" w:cs="Calibri"/>
          <w:b/>
          <w:color w:val="C00000"/>
          <w:sz w:val="28"/>
          <w:szCs w:val="28"/>
        </w:rPr>
        <w:t xml:space="preserve"> </w:t>
      </w:r>
      <w:r w:rsidR="00AA6DD5" w:rsidRPr="009714D2">
        <w:rPr>
          <w:rFonts w:ascii="Calibri" w:hAnsi="Calibri"/>
          <w:b/>
          <w:color w:val="0070C0"/>
          <w:sz w:val="28"/>
          <w:szCs w:val="26"/>
        </w:rPr>
        <w:t>(</w:t>
      </w:r>
      <w:r w:rsidR="00AA6DD5">
        <w:rPr>
          <w:rFonts w:ascii="Calibri" w:hAnsi="Calibri"/>
          <w:b/>
          <w:color w:val="0070C0"/>
          <w:sz w:val="28"/>
          <w:szCs w:val="26"/>
        </w:rPr>
        <w:t>12 p</w:t>
      </w:r>
      <w:r w:rsidR="00AA6DD5" w:rsidRPr="009714D2">
        <w:rPr>
          <w:rFonts w:ascii="Calibri" w:hAnsi="Calibri"/>
          <w:b/>
          <w:color w:val="0070C0"/>
          <w:sz w:val="28"/>
          <w:szCs w:val="26"/>
        </w:rPr>
        <w:t>)</w:t>
      </w: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2480"/>
        <w:gridCol w:w="2481"/>
        <w:gridCol w:w="2480"/>
        <w:gridCol w:w="2481"/>
      </w:tblGrid>
      <w:tr w:rsidR="00C30DF5" w:rsidRPr="003C10DF" w:rsidTr="003C10DF">
        <w:tc>
          <w:tcPr>
            <w:tcW w:w="2480" w:type="dxa"/>
          </w:tcPr>
          <w:p w:rsidR="00C30DF5" w:rsidRPr="003C10DF" w:rsidRDefault="00C30DF5" w:rsidP="003C10DF">
            <w:pPr>
              <w:pStyle w:val="AralkYokChar"/>
              <w:spacing w:line="360" w:lineRule="auto"/>
              <w:jc w:val="center"/>
              <w:rPr>
                <w:rFonts w:ascii="Calibri" w:hAnsi="Calibri" w:cs="Calibri"/>
                <w:b/>
                <w:color w:val="C00000"/>
                <w:sz w:val="28"/>
                <w:szCs w:val="28"/>
              </w:rPr>
            </w:pPr>
            <w:r w:rsidRPr="003C10DF">
              <w:rPr>
                <w:rFonts w:ascii="Calibri" w:hAnsi="Calibri" w:cs="Calibri"/>
                <w:b/>
                <w:color w:val="C00000"/>
                <w:sz w:val="28"/>
                <w:szCs w:val="26"/>
              </w:rPr>
              <w:t xml:space="preserve">Şehir Elektriği( </w:t>
            </w:r>
            <w:r w:rsidRPr="003C10DF">
              <w:rPr>
                <w:rFonts w:ascii="Calibri" w:hAnsi="Calibri" w:cs="Calibri"/>
                <w:b/>
                <w:color w:val="002060"/>
                <w:sz w:val="28"/>
                <w:szCs w:val="26"/>
              </w:rPr>
              <w:t xml:space="preserve">Ş </w:t>
            </w:r>
            <w:r w:rsidRPr="003C10DF">
              <w:rPr>
                <w:rFonts w:ascii="Calibri" w:hAnsi="Calibri" w:cs="Calibri"/>
                <w:b/>
                <w:color w:val="C00000"/>
                <w:sz w:val="28"/>
                <w:szCs w:val="26"/>
              </w:rPr>
              <w:t>)</w:t>
            </w:r>
          </w:p>
        </w:tc>
        <w:tc>
          <w:tcPr>
            <w:tcW w:w="2481" w:type="dxa"/>
          </w:tcPr>
          <w:p w:rsidR="00C30DF5" w:rsidRPr="003C10DF" w:rsidRDefault="00C30DF5" w:rsidP="003C10DF">
            <w:pPr>
              <w:pStyle w:val="AralkYokChar"/>
              <w:spacing w:line="360" w:lineRule="auto"/>
              <w:jc w:val="center"/>
              <w:rPr>
                <w:rFonts w:ascii="Calibri" w:hAnsi="Calibri" w:cs="Calibri"/>
                <w:b/>
                <w:color w:val="C00000"/>
                <w:sz w:val="28"/>
                <w:szCs w:val="28"/>
              </w:rPr>
            </w:pPr>
            <w:r w:rsidRPr="003C10DF">
              <w:rPr>
                <w:rFonts w:ascii="Calibri" w:hAnsi="Calibri" w:cs="Calibri"/>
                <w:b/>
                <w:color w:val="C00000"/>
                <w:sz w:val="28"/>
                <w:szCs w:val="26"/>
              </w:rPr>
              <w:t xml:space="preserve">Akü( </w:t>
            </w:r>
            <w:r w:rsidRPr="003C10DF">
              <w:rPr>
                <w:rFonts w:ascii="Calibri" w:hAnsi="Calibri" w:cs="Calibri"/>
                <w:b/>
                <w:color w:val="002060"/>
                <w:sz w:val="28"/>
                <w:szCs w:val="26"/>
              </w:rPr>
              <w:t xml:space="preserve">A </w:t>
            </w:r>
            <w:r w:rsidRPr="003C10DF">
              <w:rPr>
                <w:rFonts w:ascii="Calibri" w:hAnsi="Calibri" w:cs="Calibri"/>
                <w:b/>
                <w:color w:val="C00000"/>
                <w:sz w:val="28"/>
                <w:szCs w:val="26"/>
              </w:rPr>
              <w:t>)</w:t>
            </w:r>
          </w:p>
        </w:tc>
        <w:tc>
          <w:tcPr>
            <w:tcW w:w="2480" w:type="dxa"/>
          </w:tcPr>
          <w:p w:rsidR="00C30DF5" w:rsidRPr="003C10DF" w:rsidRDefault="00C30DF5" w:rsidP="003C10DF">
            <w:pPr>
              <w:pStyle w:val="AralkYokChar"/>
              <w:spacing w:line="360" w:lineRule="auto"/>
              <w:jc w:val="center"/>
              <w:rPr>
                <w:rFonts w:ascii="Calibri" w:hAnsi="Calibri" w:cs="Calibri"/>
                <w:b/>
                <w:color w:val="C00000"/>
                <w:sz w:val="28"/>
                <w:szCs w:val="28"/>
              </w:rPr>
            </w:pPr>
            <w:r w:rsidRPr="003C10DF">
              <w:rPr>
                <w:rFonts w:ascii="Calibri" w:hAnsi="Calibri" w:cs="Calibri"/>
                <w:b/>
                <w:color w:val="C00000"/>
                <w:sz w:val="28"/>
                <w:szCs w:val="26"/>
              </w:rPr>
              <w:t xml:space="preserve">Batarya( </w:t>
            </w:r>
            <w:r w:rsidRPr="003C10DF">
              <w:rPr>
                <w:rFonts w:ascii="Calibri" w:hAnsi="Calibri" w:cs="Calibri"/>
                <w:b/>
                <w:color w:val="002060"/>
                <w:sz w:val="28"/>
                <w:szCs w:val="26"/>
              </w:rPr>
              <w:t xml:space="preserve">B </w:t>
            </w:r>
            <w:r w:rsidRPr="003C10DF">
              <w:rPr>
                <w:rFonts w:ascii="Calibri" w:hAnsi="Calibri" w:cs="Calibri"/>
                <w:b/>
                <w:color w:val="C00000"/>
                <w:sz w:val="28"/>
                <w:szCs w:val="26"/>
              </w:rPr>
              <w:t>)</w:t>
            </w:r>
          </w:p>
        </w:tc>
        <w:tc>
          <w:tcPr>
            <w:tcW w:w="2481" w:type="dxa"/>
          </w:tcPr>
          <w:p w:rsidR="00C30DF5" w:rsidRPr="003C10DF" w:rsidRDefault="00205042" w:rsidP="003C10DF">
            <w:pPr>
              <w:pStyle w:val="AralkYokChar"/>
              <w:spacing w:line="360" w:lineRule="auto"/>
              <w:jc w:val="center"/>
              <w:rPr>
                <w:rFonts w:ascii="Calibri" w:hAnsi="Calibri" w:cs="Calibri"/>
                <w:b/>
                <w:color w:val="C00000"/>
                <w:sz w:val="28"/>
                <w:szCs w:val="28"/>
              </w:rPr>
            </w:pPr>
            <w:r w:rsidRPr="003C10DF">
              <w:rPr>
                <w:rFonts w:ascii="Calibri" w:hAnsi="Calibri" w:cs="Calibri"/>
                <w:b/>
                <w:color w:val="C00000"/>
                <w:sz w:val="28"/>
                <w:szCs w:val="26"/>
              </w:rPr>
              <w:t>Pil</w:t>
            </w:r>
            <w:r w:rsidR="00C30DF5" w:rsidRPr="003C10DF">
              <w:rPr>
                <w:rFonts w:ascii="Calibri" w:hAnsi="Calibri" w:cs="Calibri"/>
                <w:b/>
                <w:color w:val="C00000"/>
                <w:sz w:val="28"/>
                <w:szCs w:val="26"/>
              </w:rPr>
              <w:t xml:space="preserve">( </w:t>
            </w:r>
            <w:r w:rsidRPr="003C10DF">
              <w:rPr>
                <w:rFonts w:ascii="Calibri" w:hAnsi="Calibri" w:cs="Calibri"/>
                <w:b/>
                <w:color w:val="002060"/>
                <w:sz w:val="28"/>
                <w:szCs w:val="26"/>
              </w:rPr>
              <w:t>P</w:t>
            </w:r>
            <w:r w:rsidR="00C30DF5" w:rsidRPr="003C10DF">
              <w:rPr>
                <w:rFonts w:ascii="Calibri" w:hAnsi="Calibri" w:cs="Calibri"/>
                <w:b/>
                <w:color w:val="002060"/>
                <w:sz w:val="28"/>
                <w:szCs w:val="26"/>
              </w:rPr>
              <w:t xml:space="preserve"> </w:t>
            </w:r>
            <w:r w:rsidR="00C30DF5" w:rsidRPr="003C10DF">
              <w:rPr>
                <w:rFonts w:ascii="Calibri" w:hAnsi="Calibri" w:cs="Calibri"/>
                <w:b/>
                <w:color w:val="C00000"/>
                <w:sz w:val="28"/>
                <w:szCs w:val="26"/>
              </w:rPr>
              <w:t>)</w:t>
            </w:r>
          </w:p>
        </w:tc>
      </w:tr>
    </w:tbl>
    <w:p w:rsidR="006B44D8" w:rsidRPr="006B44D8" w:rsidRDefault="005E4934" w:rsidP="00C30DF5">
      <w:pPr>
        <w:pStyle w:val="AralkYokChar"/>
        <w:ind w:firstLine="426"/>
        <w:jc w:val="center"/>
        <w:rPr>
          <w:rFonts w:ascii="Calibri" w:hAnsi="Calibri" w:cs="Calibri"/>
          <w:b/>
          <w:color w:val="C00000"/>
          <w:sz w:val="28"/>
        </w:rPr>
      </w:pPr>
      <w:r>
        <w:rPr>
          <w:rFonts w:ascii="Calibri" w:hAnsi="Calibri" w:cs="Calibri"/>
          <w:b/>
          <w:noProof/>
          <w:color w:val="C00000"/>
          <w:sz w:val="28"/>
          <w:szCs w:val="28"/>
          <w:lang w:eastAsia="tr-TR"/>
        </w:rPr>
        <w:drawing>
          <wp:inline distT="0" distB="0" distL="0" distR="0">
            <wp:extent cx="6343650" cy="5410200"/>
            <wp:effectExtent l="0" t="0" r="0" b="0"/>
            <wp:docPr id="1" name="Resim 1" descr="fen3s-2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en3s-2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50" cy="541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4057" w:rsidRDefault="00F74057" w:rsidP="00F74057">
      <w:pPr>
        <w:pStyle w:val="AralkYokChar"/>
        <w:rPr>
          <w:rFonts w:ascii="Calibri" w:hAnsi="Calibri" w:cs="Calibri"/>
          <w:b/>
          <w:color w:val="C00000"/>
          <w:sz w:val="28"/>
        </w:rPr>
      </w:pPr>
    </w:p>
    <w:p w:rsidR="00F4560B" w:rsidRDefault="0013432C" w:rsidP="00F74057">
      <w:pPr>
        <w:pStyle w:val="AralkYokChar"/>
        <w:rPr>
          <w:rFonts w:ascii="Calibri" w:hAnsi="Calibri" w:cs="Calibri"/>
          <w:b/>
          <w:color w:val="C00000"/>
          <w:sz w:val="28"/>
          <w:szCs w:val="26"/>
        </w:rPr>
      </w:pPr>
      <w:r w:rsidRPr="0013432C">
        <w:rPr>
          <w:rFonts w:ascii="Calibri" w:hAnsi="Calibri" w:cs="Calibri"/>
          <w:b/>
          <w:color w:val="C00000"/>
          <w:sz w:val="28"/>
          <w:szCs w:val="26"/>
        </w:rPr>
        <w:t>Aşağıdaki</w:t>
      </w:r>
      <w:r>
        <w:rPr>
          <w:rFonts w:ascii="Calibri" w:hAnsi="Calibri" w:cs="Calibri"/>
          <w:b/>
          <w:color w:val="C00000"/>
          <w:sz w:val="28"/>
          <w:szCs w:val="26"/>
        </w:rPr>
        <w:t xml:space="preserve"> çoktan seçmeli sorularda doğru cevabı yuvarlak içine alınız.</w:t>
      </w:r>
      <w:r w:rsidR="00B26E3B">
        <w:rPr>
          <w:rFonts w:ascii="Calibri" w:hAnsi="Calibri" w:cs="Calibri"/>
          <w:b/>
          <w:color w:val="C00000"/>
          <w:sz w:val="28"/>
          <w:szCs w:val="26"/>
        </w:rPr>
        <w:t xml:space="preserve"> </w:t>
      </w:r>
      <w:r w:rsidR="00B26E3B" w:rsidRPr="00B552E5">
        <w:rPr>
          <w:rFonts w:ascii="Calibri" w:hAnsi="Calibri"/>
          <w:b/>
          <w:color w:val="0070C0"/>
          <w:sz w:val="28"/>
          <w:szCs w:val="26"/>
        </w:rPr>
        <w:t>(</w:t>
      </w:r>
      <w:r w:rsidR="00356AFA">
        <w:rPr>
          <w:rFonts w:ascii="Calibri" w:hAnsi="Calibri"/>
          <w:b/>
          <w:color w:val="0070C0"/>
          <w:sz w:val="28"/>
          <w:szCs w:val="26"/>
        </w:rPr>
        <w:t>2</w:t>
      </w:r>
      <w:r w:rsidR="00B26E3B">
        <w:rPr>
          <w:rFonts w:ascii="Calibri" w:hAnsi="Calibri"/>
          <w:b/>
          <w:color w:val="0070C0"/>
          <w:sz w:val="28"/>
          <w:szCs w:val="26"/>
        </w:rPr>
        <w:t>6</w:t>
      </w:r>
      <w:r w:rsidR="00356AFA">
        <w:rPr>
          <w:rFonts w:ascii="Calibri" w:hAnsi="Calibri"/>
          <w:b/>
          <w:color w:val="0070C0"/>
          <w:sz w:val="28"/>
          <w:szCs w:val="26"/>
        </w:rPr>
        <w:t>x</w:t>
      </w:r>
      <w:r w:rsidR="00B26E3B" w:rsidRPr="00B552E5">
        <w:rPr>
          <w:rFonts w:ascii="Calibri" w:hAnsi="Calibri"/>
          <w:b/>
          <w:color w:val="0070C0"/>
          <w:sz w:val="28"/>
          <w:szCs w:val="26"/>
        </w:rPr>
        <w:t>1</w:t>
      </w:r>
      <w:r w:rsidR="00356AFA">
        <w:rPr>
          <w:rFonts w:ascii="Calibri" w:hAnsi="Calibri"/>
          <w:b/>
          <w:color w:val="0070C0"/>
          <w:sz w:val="28"/>
          <w:szCs w:val="26"/>
        </w:rPr>
        <w:t>,5</w:t>
      </w:r>
      <w:r w:rsidR="00B26E3B" w:rsidRPr="00B552E5">
        <w:rPr>
          <w:rFonts w:ascii="Calibri" w:hAnsi="Calibri"/>
          <w:b/>
          <w:color w:val="0070C0"/>
          <w:sz w:val="28"/>
          <w:szCs w:val="26"/>
        </w:rPr>
        <w:t xml:space="preserve"> = </w:t>
      </w:r>
      <w:r w:rsidR="00356AFA">
        <w:rPr>
          <w:rFonts w:ascii="Calibri" w:hAnsi="Calibri"/>
          <w:b/>
          <w:color w:val="0070C0"/>
          <w:sz w:val="28"/>
          <w:szCs w:val="26"/>
        </w:rPr>
        <w:t>39</w:t>
      </w:r>
      <w:r w:rsidR="00B26E3B" w:rsidRPr="00B552E5">
        <w:rPr>
          <w:rFonts w:ascii="Calibri" w:hAnsi="Calibri"/>
          <w:b/>
          <w:color w:val="0070C0"/>
          <w:sz w:val="28"/>
          <w:szCs w:val="26"/>
        </w:rPr>
        <w:t xml:space="preserve"> Puan)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93"/>
        <w:gridCol w:w="5313"/>
      </w:tblGrid>
      <w:tr w:rsidR="003D48D0" w:rsidRPr="004A7E4E" w:rsidTr="004A7E4E">
        <w:tc>
          <w:tcPr>
            <w:tcW w:w="5393" w:type="dxa"/>
          </w:tcPr>
          <w:p w:rsidR="003D48D0" w:rsidRPr="0068052D" w:rsidRDefault="00AC3973" w:rsidP="002F5B24">
            <w:pPr>
              <w:pStyle w:val="AralkYokChar"/>
              <w:numPr>
                <w:ilvl w:val="0"/>
                <w:numId w:val="45"/>
              </w:numPr>
              <w:tabs>
                <w:tab w:val="left" w:pos="284"/>
              </w:tabs>
              <w:ind w:left="0" w:firstLine="0"/>
              <w:jc w:val="both"/>
              <w:rPr>
                <w:rFonts w:ascii="Calibri" w:hAnsi="Calibri" w:cs="Calibri"/>
                <w:b/>
                <w:bCs/>
                <w:color w:val="212529"/>
                <w:sz w:val="26"/>
                <w:szCs w:val="26"/>
              </w:rPr>
            </w:pPr>
            <w:r w:rsidRPr="0068052D">
              <w:rPr>
                <w:rFonts w:ascii="Calibri" w:hAnsi="Calibri" w:cs="Calibri"/>
                <w:b/>
                <w:color w:val="212529"/>
                <w:sz w:val="26"/>
                <w:szCs w:val="26"/>
              </w:rPr>
              <w:t>Elektrik enerjisinde tasarruf için aşağıdakilerden </w:t>
            </w:r>
            <w:r w:rsidRPr="0068052D">
              <w:rPr>
                <w:rFonts w:ascii="Calibri" w:hAnsi="Calibri" w:cs="Calibri"/>
                <w:b/>
                <w:bCs/>
                <w:color w:val="212529"/>
                <w:sz w:val="26"/>
                <w:szCs w:val="26"/>
              </w:rPr>
              <w:t xml:space="preserve">hangisi </w:t>
            </w:r>
            <w:r w:rsidRPr="0068052D">
              <w:rPr>
                <w:rFonts w:ascii="Calibri" w:hAnsi="Calibri" w:cs="Calibri"/>
                <w:b/>
                <w:bCs/>
                <w:color w:val="212529"/>
                <w:sz w:val="26"/>
                <w:szCs w:val="26"/>
                <w:u w:val="single"/>
              </w:rPr>
              <w:t>yapılmaz</w:t>
            </w:r>
            <w:r w:rsidRPr="0068052D">
              <w:rPr>
                <w:rFonts w:ascii="Calibri" w:hAnsi="Calibri" w:cs="Calibri"/>
                <w:b/>
                <w:bCs/>
                <w:color w:val="212529"/>
                <w:sz w:val="26"/>
                <w:szCs w:val="26"/>
              </w:rPr>
              <w:t>?</w:t>
            </w:r>
          </w:p>
          <w:p w:rsidR="00AC3973" w:rsidRDefault="00AC3973" w:rsidP="002F5B24">
            <w:pPr>
              <w:pStyle w:val="AralkYokChar"/>
              <w:numPr>
                <w:ilvl w:val="0"/>
                <w:numId w:val="46"/>
              </w:numPr>
              <w:tabs>
                <w:tab w:val="left" w:pos="284"/>
              </w:tabs>
              <w:ind w:left="0" w:firstLine="0"/>
              <w:jc w:val="both"/>
              <w:rPr>
                <w:rFonts w:ascii="Calibri" w:hAnsi="Calibri" w:cs="Calibri"/>
                <w:color w:val="212529"/>
                <w:sz w:val="26"/>
                <w:szCs w:val="26"/>
              </w:rPr>
            </w:pPr>
            <w:r w:rsidRPr="00E17C37">
              <w:rPr>
                <w:rFonts w:ascii="Calibri" w:hAnsi="Calibri" w:cs="Calibri"/>
                <w:color w:val="212529"/>
                <w:sz w:val="26"/>
                <w:szCs w:val="26"/>
              </w:rPr>
              <w:t>Gereksiz yanan ışıklar söndürülmeli</w:t>
            </w:r>
          </w:p>
          <w:p w:rsidR="00356AFA" w:rsidRDefault="00AC3973" w:rsidP="002F5B24">
            <w:pPr>
              <w:pStyle w:val="AralkYokChar"/>
              <w:numPr>
                <w:ilvl w:val="0"/>
                <w:numId w:val="46"/>
              </w:numPr>
              <w:tabs>
                <w:tab w:val="left" w:pos="284"/>
              </w:tabs>
              <w:ind w:left="0" w:firstLine="0"/>
              <w:jc w:val="both"/>
              <w:rPr>
                <w:rFonts w:ascii="Calibri" w:hAnsi="Calibri" w:cs="Calibri"/>
                <w:color w:val="212529"/>
                <w:sz w:val="26"/>
                <w:szCs w:val="26"/>
              </w:rPr>
            </w:pPr>
            <w:r w:rsidRPr="00E17C37">
              <w:rPr>
                <w:rFonts w:ascii="Calibri" w:hAnsi="Calibri" w:cs="Calibri"/>
                <w:color w:val="212529"/>
                <w:sz w:val="26"/>
                <w:szCs w:val="26"/>
              </w:rPr>
              <w:t>Tasarruflu ampuller takılmalı</w:t>
            </w:r>
          </w:p>
          <w:p w:rsidR="00AC3973" w:rsidRPr="00356AFA" w:rsidRDefault="00AC3973" w:rsidP="002F5B24">
            <w:pPr>
              <w:pStyle w:val="AralkYokChar"/>
              <w:numPr>
                <w:ilvl w:val="0"/>
                <w:numId w:val="46"/>
              </w:numPr>
              <w:tabs>
                <w:tab w:val="left" w:pos="284"/>
              </w:tabs>
              <w:ind w:left="0" w:firstLine="0"/>
              <w:jc w:val="both"/>
              <w:rPr>
                <w:rFonts w:ascii="Calibri" w:hAnsi="Calibri" w:cs="Calibri"/>
                <w:color w:val="212529"/>
                <w:sz w:val="26"/>
                <w:szCs w:val="26"/>
              </w:rPr>
            </w:pPr>
            <w:r w:rsidRPr="00356AFA">
              <w:rPr>
                <w:rFonts w:ascii="Calibri" w:hAnsi="Calibri" w:cs="Calibri"/>
                <w:color w:val="000000"/>
                <w:sz w:val="26"/>
                <w:szCs w:val="26"/>
              </w:rPr>
              <w:t>Sabaha kadar salonun ışığı açık bırakılmalı</w:t>
            </w:r>
          </w:p>
        </w:tc>
        <w:tc>
          <w:tcPr>
            <w:tcW w:w="5313" w:type="dxa"/>
          </w:tcPr>
          <w:p w:rsidR="002F5B24" w:rsidRPr="00AF7700" w:rsidRDefault="002F5B24" w:rsidP="002F5B24">
            <w:pPr>
              <w:pStyle w:val="AralkYokChar"/>
              <w:numPr>
                <w:ilvl w:val="0"/>
                <w:numId w:val="45"/>
              </w:numPr>
              <w:tabs>
                <w:tab w:val="left" w:pos="426"/>
              </w:tabs>
              <w:ind w:left="0" w:firstLine="0"/>
              <w:jc w:val="both"/>
              <w:rPr>
                <w:rFonts w:ascii="Calibri" w:hAnsi="Calibri" w:cs="Calibri"/>
                <w:b/>
                <w:bCs/>
                <w:color w:val="212529"/>
                <w:sz w:val="26"/>
                <w:szCs w:val="26"/>
              </w:rPr>
            </w:pPr>
            <w:r w:rsidRPr="00AF7700">
              <w:rPr>
                <w:rFonts w:ascii="Calibri" w:hAnsi="Calibri" w:cs="Calibri"/>
                <w:b/>
                <w:color w:val="212529"/>
                <w:sz w:val="26"/>
                <w:szCs w:val="26"/>
              </w:rPr>
              <w:t>Doğru ve güvenli şekilde kullanılmayan elektrik</w:t>
            </w:r>
            <w:r w:rsidRPr="00AF7700">
              <w:rPr>
                <w:rFonts w:ascii="Calibri" w:hAnsi="Calibri" w:cs="Calibri"/>
                <w:b/>
                <w:bCs/>
                <w:color w:val="212529"/>
                <w:sz w:val="26"/>
                <w:szCs w:val="26"/>
              </w:rPr>
              <w:t> aşağıdakilerden hangisine yol açar?</w:t>
            </w:r>
          </w:p>
          <w:p w:rsidR="002F5B24" w:rsidRDefault="002F5B24" w:rsidP="002F5B24">
            <w:pPr>
              <w:pStyle w:val="AralkYokChar"/>
              <w:numPr>
                <w:ilvl w:val="1"/>
                <w:numId w:val="45"/>
              </w:numPr>
              <w:tabs>
                <w:tab w:val="left" w:pos="426"/>
              </w:tabs>
              <w:ind w:left="0" w:firstLine="0"/>
              <w:jc w:val="both"/>
              <w:rPr>
                <w:rFonts w:ascii="Calibri" w:hAnsi="Calibri" w:cs="Calibri"/>
                <w:sz w:val="26"/>
                <w:szCs w:val="26"/>
              </w:rPr>
            </w:pPr>
            <w:r w:rsidRPr="00E17C37">
              <w:rPr>
                <w:rFonts w:ascii="Calibri" w:hAnsi="Calibri" w:cs="Calibri"/>
                <w:sz w:val="26"/>
                <w:szCs w:val="26"/>
              </w:rPr>
              <w:t>Elektrikte tasarruf etmeye</w:t>
            </w:r>
            <w:r>
              <w:rPr>
                <w:rFonts w:ascii="Calibri" w:hAnsi="Calibri" w:cs="Calibri"/>
                <w:sz w:val="26"/>
                <w:szCs w:val="26"/>
              </w:rPr>
              <w:t>.</w:t>
            </w:r>
          </w:p>
          <w:p w:rsidR="00356AFA" w:rsidRDefault="002F5B24" w:rsidP="002F5B24">
            <w:pPr>
              <w:pStyle w:val="AralkYokChar"/>
              <w:numPr>
                <w:ilvl w:val="1"/>
                <w:numId w:val="45"/>
              </w:numPr>
              <w:tabs>
                <w:tab w:val="left" w:pos="426"/>
              </w:tabs>
              <w:ind w:left="0" w:firstLine="0"/>
              <w:jc w:val="both"/>
              <w:rPr>
                <w:rFonts w:ascii="Calibri" w:hAnsi="Calibri" w:cs="Calibri"/>
                <w:sz w:val="26"/>
                <w:szCs w:val="26"/>
              </w:rPr>
            </w:pPr>
            <w:r w:rsidRPr="00E17C37">
              <w:rPr>
                <w:rFonts w:ascii="Calibri" w:hAnsi="Calibri" w:cs="Calibri"/>
                <w:sz w:val="26"/>
                <w:szCs w:val="26"/>
              </w:rPr>
              <w:t>Elektrikli aletlerin ömrünün uzamasına</w:t>
            </w:r>
            <w:r>
              <w:rPr>
                <w:rFonts w:ascii="Calibri" w:hAnsi="Calibri" w:cs="Calibri"/>
                <w:sz w:val="26"/>
                <w:szCs w:val="26"/>
              </w:rPr>
              <w:t>.</w:t>
            </w:r>
          </w:p>
          <w:p w:rsidR="003D48D0" w:rsidRPr="00356AFA" w:rsidRDefault="002F5B24" w:rsidP="002F5B24">
            <w:pPr>
              <w:pStyle w:val="AralkYokChar"/>
              <w:numPr>
                <w:ilvl w:val="1"/>
                <w:numId w:val="45"/>
              </w:numPr>
              <w:tabs>
                <w:tab w:val="left" w:pos="426"/>
              </w:tabs>
              <w:ind w:left="0" w:firstLine="0"/>
              <w:jc w:val="both"/>
              <w:rPr>
                <w:rFonts w:ascii="Calibri" w:hAnsi="Calibri" w:cs="Calibri"/>
                <w:sz w:val="26"/>
                <w:szCs w:val="26"/>
              </w:rPr>
            </w:pPr>
            <w:r w:rsidRPr="00356AFA">
              <w:rPr>
                <w:rFonts w:ascii="Calibri" w:hAnsi="Calibri" w:cs="Calibri"/>
                <w:sz w:val="26"/>
                <w:szCs w:val="26"/>
              </w:rPr>
              <w:t>Elektrik çarpmalarına.</w:t>
            </w:r>
          </w:p>
        </w:tc>
      </w:tr>
      <w:tr w:rsidR="00B30032" w:rsidRPr="004A7E4E" w:rsidTr="004A7E4E">
        <w:tc>
          <w:tcPr>
            <w:tcW w:w="5393" w:type="dxa"/>
          </w:tcPr>
          <w:p w:rsidR="00B30032" w:rsidRPr="0068052D" w:rsidRDefault="00AC3973" w:rsidP="002F5B24">
            <w:pPr>
              <w:pStyle w:val="AralkYokChar"/>
              <w:numPr>
                <w:ilvl w:val="0"/>
                <w:numId w:val="45"/>
              </w:numPr>
              <w:tabs>
                <w:tab w:val="left" w:pos="284"/>
              </w:tabs>
              <w:ind w:left="0" w:firstLine="0"/>
              <w:jc w:val="both"/>
              <w:rPr>
                <w:rFonts w:ascii="Calibri" w:hAnsi="Calibri" w:cs="Calibri"/>
                <w:b/>
                <w:bCs/>
                <w:color w:val="212529"/>
                <w:sz w:val="26"/>
                <w:szCs w:val="26"/>
              </w:rPr>
            </w:pPr>
            <w:r w:rsidRPr="0068052D">
              <w:rPr>
                <w:rFonts w:ascii="Calibri" w:hAnsi="Calibri" w:cs="Calibri"/>
                <w:b/>
                <w:color w:val="212529"/>
                <w:sz w:val="26"/>
                <w:szCs w:val="26"/>
              </w:rPr>
              <w:t>Aşağıdakilerden hangisi </w:t>
            </w:r>
            <w:r w:rsidRPr="0068052D">
              <w:rPr>
                <w:rFonts w:ascii="Calibri" w:hAnsi="Calibri" w:cs="Calibri"/>
                <w:b/>
                <w:bCs/>
                <w:color w:val="212529"/>
                <w:sz w:val="26"/>
                <w:szCs w:val="26"/>
              </w:rPr>
              <w:t>pil ile çalışır?</w:t>
            </w:r>
          </w:p>
          <w:p w:rsidR="00AC3973" w:rsidRPr="002F5B24" w:rsidRDefault="0068052D" w:rsidP="002F5B24">
            <w:pPr>
              <w:pStyle w:val="AralkYokChar"/>
              <w:tabs>
                <w:tab w:val="left" w:pos="284"/>
              </w:tabs>
              <w:jc w:val="both"/>
              <w:rPr>
                <w:rFonts w:ascii="Calibri" w:hAnsi="Calibri" w:cs="Calibri"/>
                <w:color w:val="212529"/>
                <w:sz w:val="26"/>
                <w:szCs w:val="26"/>
              </w:rPr>
            </w:pPr>
            <w:r>
              <w:rPr>
                <w:rFonts w:ascii="Calibri" w:hAnsi="Calibri" w:cs="Calibri"/>
                <w:color w:val="212529"/>
                <w:sz w:val="26"/>
                <w:szCs w:val="26"/>
              </w:rPr>
              <w:t xml:space="preserve">A) </w:t>
            </w:r>
            <w:r w:rsidR="00AC3973" w:rsidRPr="00E17C37">
              <w:rPr>
                <w:rFonts w:ascii="Calibri" w:hAnsi="Calibri" w:cs="Calibri"/>
                <w:color w:val="212529"/>
                <w:sz w:val="26"/>
                <w:szCs w:val="26"/>
              </w:rPr>
              <w:t>Kumanda</w:t>
            </w:r>
            <w:r w:rsidR="002F5B24">
              <w:rPr>
                <w:rFonts w:ascii="Calibri" w:hAnsi="Calibri" w:cs="Calibri"/>
                <w:color w:val="212529"/>
                <w:sz w:val="26"/>
                <w:szCs w:val="26"/>
              </w:rPr>
              <w:tab/>
            </w:r>
            <w:r>
              <w:rPr>
                <w:rFonts w:ascii="Calibri" w:hAnsi="Calibri" w:cs="Calibri"/>
                <w:color w:val="212529"/>
                <w:sz w:val="26"/>
                <w:szCs w:val="26"/>
              </w:rPr>
              <w:t xml:space="preserve">B) </w:t>
            </w:r>
            <w:r w:rsidR="00AC3973" w:rsidRPr="00E17C37">
              <w:rPr>
                <w:rFonts w:ascii="Calibri" w:hAnsi="Calibri" w:cs="Calibri"/>
                <w:color w:val="212529"/>
                <w:sz w:val="26"/>
                <w:szCs w:val="26"/>
              </w:rPr>
              <w:t>Şehir elekt</w:t>
            </w:r>
            <w:r w:rsidR="00AC3973">
              <w:rPr>
                <w:rFonts w:ascii="Calibri" w:hAnsi="Calibri" w:cs="Calibri"/>
                <w:color w:val="212529"/>
                <w:sz w:val="26"/>
                <w:szCs w:val="26"/>
              </w:rPr>
              <w:t>r</w:t>
            </w:r>
            <w:r w:rsidR="00AC3973" w:rsidRPr="00E17C37">
              <w:rPr>
                <w:rFonts w:ascii="Calibri" w:hAnsi="Calibri" w:cs="Calibri"/>
                <w:color w:val="212529"/>
                <w:sz w:val="26"/>
                <w:szCs w:val="26"/>
              </w:rPr>
              <w:t>iği</w:t>
            </w:r>
            <w:r w:rsidR="002F5B24">
              <w:rPr>
                <w:rFonts w:ascii="Calibri" w:hAnsi="Calibri" w:cs="Calibri"/>
                <w:color w:val="212529"/>
                <w:sz w:val="26"/>
                <w:szCs w:val="26"/>
              </w:rPr>
              <w:tab/>
            </w:r>
            <w:r>
              <w:rPr>
                <w:rFonts w:ascii="Calibri" w:hAnsi="Calibri" w:cs="Calibri"/>
                <w:color w:val="000000"/>
                <w:sz w:val="26"/>
                <w:szCs w:val="26"/>
              </w:rPr>
              <w:t xml:space="preserve">C) </w:t>
            </w:r>
            <w:r w:rsidR="00AC3973" w:rsidRPr="00E17C37">
              <w:rPr>
                <w:rFonts w:ascii="Calibri" w:hAnsi="Calibri" w:cs="Calibri"/>
                <w:color w:val="000000"/>
                <w:sz w:val="26"/>
                <w:szCs w:val="26"/>
              </w:rPr>
              <w:t>Jeneratör</w:t>
            </w:r>
          </w:p>
        </w:tc>
        <w:tc>
          <w:tcPr>
            <w:tcW w:w="5313" w:type="dxa"/>
          </w:tcPr>
          <w:p w:rsidR="002F5B24" w:rsidRPr="0068052D" w:rsidRDefault="002F5B24" w:rsidP="002F5B24">
            <w:pPr>
              <w:pStyle w:val="AralkYokChar"/>
              <w:numPr>
                <w:ilvl w:val="0"/>
                <w:numId w:val="45"/>
              </w:numPr>
              <w:tabs>
                <w:tab w:val="left" w:pos="284"/>
              </w:tabs>
              <w:ind w:left="0" w:firstLine="0"/>
              <w:jc w:val="both"/>
              <w:rPr>
                <w:rFonts w:ascii="Calibri" w:hAnsi="Calibri" w:cs="Calibri"/>
                <w:b/>
                <w:color w:val="212529"/>
                <w:sz w:val="26"/>
                <w:szCs w:val="26"/>
              </w:rPr>
            </w:pPr>
            <w:r w:rsidRPr="0068052D">
              <w:rPr>
                <w:rFonts w:ascii="Calibri" w:hAnsi="Calibri" w:cs="Calibri"/>
                <w:b/>
                <w:bCs/>
                <w:color w:val="212529"/>
                <w:sz w:val="26"/>
                <w:szCs w:val="26"/>
              </w:rPr>
              <w:t>Bilgisayar</w:t>
            </w:r>
            <w:r w:rsidRPr="0068052D">
              <w:rPr>
                <w:rFonts w:ascii="Calibri" w:hAnsi="Calibri" w:cs="Calibri"/>
                <w:b/>
                <w:color w:val="212529"/>
                <w:sz w:val="26"/>
                <w:szCs w:val="26"/>
              </w:rPr>
              <w:t> hangi amaçla kullanılmaktadır?</w:t>
            </w:r>
          </w:p>
          <w:p w:rsidR="00B30032" w:rsidRPr="004A7E4E" w:rsidRDefault="002F5B24" w:rsidP="002F5B24">
            <w:pPr>
              <w:pStyle w:val="AralkYokChar"/>
              <w:tabs>
                <w:tab w:val="left" w:pos="284"/>
              </w:tabs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212529"/>
                <w:sz w:val="26"/>
                <w:szCs w:val="26"/>
              </w:rPr>
              <w:t xml:space="preserve">A) </w:t>
            </w:r>
            <w:r w:rsidRPr="00E17C37">
              <w:rPr>
                <w:rFonts w:ascii="Calibri" w:hAnsi="Calibri" w:cs="Calibri"/>
                <w:color w:val="212529"/>
                <w:sz w:val="26"/>
                <w:szCs w:val="26"/>
              </w:rPr>
              <w:t>Aydınlanma</w:t>
            </w:r>
            <w:r>
              <w:rPr>
                <w:rFonts w:ascii="Calibri" w:hAnsi="Calibri" w:cs="Calibri"/>
                <w:color w:val="212529"/>
                <w:sz w:val="26"/>
                <w:szCs w:val="26"/>
              </w:rPr>
              <w:tab/>
              <w:t xml:space="preserve">B) </w:t>
            </w:r>
            <w:r w:rsidRPr="00E17C37">
              <w:rPr>
                <w:rFonts w:ascii="Calibri" w:hAnsi="Calibri" w:cs="Calibri"/>
                <w:color w:val="212529"/>
                <w:sz w:val="26"/>
                <w:szCs w:val="26"/>
              </w:rPr>
              <w:t>İletişim</w:t>
            </w:r>
            <w:r>
              <w:rPr>
                <w:rFonts w:ascii="Calibri" w:hAnsi="Calibri" w:cs="Calibri"/>
                <w:color w:val="212529"/>
                <w:sz w:val="26"/>
                <w:szCs w:val="26"/>
              </w:rPr>
              <w:tab/>
              <w:t xml:space="preserve">C) </w:t>
            </w:r>
            <w:r w:rsidRPr="00E17C37">
              <w:rPr>
                <w:rFonts w:ascii="Calibri" w:hAnsi="Calibri" w:cs="Calibri"/>
                <w:color w:val="212529"/>
                <w:sz w:val="26"/>
                <w:szCs w:val="26"/>
              </w:rPr>
              <w:t>Isınma</w:t>
            </w:r>
          </w:p>
        </w:tc>
      </w:tr>
      <w:tr w:rsidR="00B30032" w:rsidRPr="004A7E4E" w:rsidTr="004A7E4E">
        <w:tc>
          <w:tcPr>
            <w:tcW w:w="5393" w:type="dxa"/>
          </w:tcPr>
          <w:p w:rsidR="00AC3973" w:rsidRPr="0068052D" w:rsidRDefault="00AC3973" w:rsidP="002F5B24">
            <w:pPr>
              <w:pStyle w:val="AralkYokChar"/>
              <w:numPr>
                <w:ilvl w:val="0"/>
                <w:numId w:val="45"/>
              </w:numPr>
              <w:tabs>
                <w:tab w:val="left" w:pos="284"/>
              </w:tabs>
              <w:ind w:left="0" w:firstLine="0"/>
              <w:jc w:val="both"/>
              <w:rPr>
                <w:rFonts w:ascii="Calibri" w:hAnsi="Calibri" w:cs="Calibri"/>
                <w:b/>
                <w:bCs/>
                <w:color w:val="212529"/>
                <w:sz w:val="26"/>
                <w:szCs w:val="26"/>
              </w:rPr>
            </w:pPr>
            <w:r w:rsidRPr="0068052D">
              <w:rPr>
                <w:rFonts w:ascii="Calibri" w:hAnsi="Calibri" w:cs="Calibri"/>
                <w:b/>
                <w:color w:val="212529"/>
                <w:sz w:val="26"/>
                <w:szCs w:val="26"/>
              </w:rPr>
              <w:t>Aşağıdaki ifadelerden </w:t>
            </w:r>
            <w:r w:rsidRPr="0068052D">
              <w:rPr>
                <w:rFonts w:ascii="Calibri" w:hAnsi="Calibri" w:cs="Calibri"/>
                <w:b/>
                <w:bCs/>
                <w:color w:val="212529"/>
                <w:sz w:val="26"/>
                <w:szCs w:val="26"/>
              </w:rPr>
              <w:t>hangisi doğrudur?</w:t>
            </w:r>
          </w:p>
          <w:p w:rsidR="00AC3973" w:rsidRDefault="00AC3973" w:rsidP="002F5B24">
            <w:pPr>
              <w:pStyle w:val="AralkYokChar"/>
              <w:numPr>
                <w:ilvl w:val="1"/>
                <w:numId w:val="45"/>
              </w:numPr>
              <w:tabs>
                <w:tab w:val="left" w:pos="284"/>
              </w:tabs>
              <w:ind w:left="0" w:firstLine="0"/>
              <w:jc w:val="both"/>
              <w:rPr>
                <w:rFonts w:ascii="Calibri" w:hAnsi="Calibri" w:cs="Calibri"/>
                <w:color w:val="212529"/>
                <w:sz w:val="26"/>
                <w:szCs w:val="26"/>
              </w:rPr>
            </w:pPr>
            <w:r w:rsidRPr="00E17C37">
              <w:rPr>
                <w:rFonts w:ascii="Calibri" w:hAnsi="Calibri" w:cs="Calibri"/>
                <w:color w:val="212529"/>
                <w:sz w:val="26"/>
                <w:szCs w:val="26"/>
              </w:rPr>
              <w:t>Çocukların güvenliği için prizlere kapak takılmalı</w:t>
            </w:r>
            <w:r w:rsidR="0068052D">
              <w:rPr>
                <w:rFonts w:ascii="Calibri" w:hAnsi="Calibri" w:cs="Calibri"/>
                <w:color w:val="212529"/>
                <w:sz w:val="26"/>
                <w:szCs w:val="26"/>
              </w:rPr>
              <w:t>.</w:t>
            </w:r>
          </w:p>
          <w:p w:rsidR="00356AFA" w:rsidRDefault="00AC3973" w:rsidP="002F5B24">
            <w:pPr>
              <w:pStyle w:val="AralkYokChar"/>
              <w:numPr>
                <w:ilvl w:val="1"/>
                <w:numId w:val="45"/>
              </w:numPr>
              <w:tabs>
                <w:tab w:val="left" w:pos="284"/>
              </w:tabs>
              <w:ind w:left="0" w:firstLine="0"/>
              <w:jc w:val="both"/>
              <w:rPr>
                <w:rFonts w:ascii="Calibri" w:hAnsi="Calibri" w:cs="Calibri"/>
                <w:color w:val="212529"/>
                <w:sz w:val="26"/>
                <w:szCs w:val="26"/>
              </w:rPr>
            </w:pPr>
            <w:r w:rsidRPr="00E17C37">
              <w:rPr>
                <w:rFonts w:ascii="Calibri" w:hAnsi="Calibri" w:cs="Calibri"/>
                <w:color w:val="212529"/>
                <w:sz w:val="26"/>
                <w:szCs w:val="26"/>
              </w:rPr>
              <w:t>Prizlere ıslak elle dokunulmalı</w:t>
            </w:r>
            <w:r w:rsidR="0068052D">
              <w:rPr>
                <w:rFonts w:ascii="Calibri" w:hAnsi="Calibri" w:cs="Calibri"/>
                <w:color w:val="212529"/>
                <w:sz w:val="26"/>
                <w:szCs w:val="26"/>
              </w:rPr>
              <w:t>.</w:t>
            </w:r>
          </w:p>
          <w:p w:rsidR="00AC3973" w:rsidRPr="00356AFA" w:rsidRDefault="00AC3973" w:rsidP="002F5B24">
            <w:pPr>
              <w:pStyle w:val="AralkYokChar"/>
              <w:numPr>
                <w:ilvl w:val="1"/>
                <w:numId w:val="45"/>
              </w:numPr>
              <w:tabs>
                <w:tab w:val="left" w:pos="284"/>
              </w:tabs>
              <w:ind w:left="0" w:firstLine="0"/>
              <w:jc w:val="both"/>
              <w:rPr>
                <w:rFonts w:ascii="Calibri" w:hAnsi="Calibri" w:cs="Calibri"/>
                <w:color w:val="212529"/>
                <w:sz w:val="26"/>
                <w:szCs w:val="26"/>
              </w:rPr>
            </w:pPr>
            <w:r w:rsidRPr="00356AFA">
              <w:rPr>
                <w:rFonts w:ascii="Calibri" w:hAnsi="Calibri" w:cs="Calibri"/>
                <w:color w:val="000000"/>
                <w:sz w:val="26"/>
                <w:szCs w:val="26"/>
              </w:rPr>
              <w:t>Prizlere çivi, vida benzeri şeyler sokulmalı</w:t>
            </w:r>
            <w:r w:rsidR="0068052D" w:rsidRPr="00356AFA">
              <w:rPr>
                <w:rFonts w:ascii="Calibri" w:hAnsi="Calibri" w:cs="Calibri"/>
                <w:color w:val="000000"/>
                <w:sz w:val="26"/>
                <w:szCs w:val="26"/>
              </w:rPr>
              <w:t>.</w:t>
            </w:r>
          </w:p>
        </w:tc>
        <w:tc>
          <w:tcPr>
            <w:tcW w:w="5313" w:type="dxa"/>
          </w:tcPr>
          <w:p w:rsidR="002F5B24" w:rsidRPr="00B227DD" w:rsidRDefault="002F5B24" w:rsidP="002F5B24">
            <w:pPr>
              <w:pStyle w:val="AralkYokChar"/>
              <w:numPr>
                <w:ilvl w:val="0"/>
                <w:numId w:val="45"/>
              </w:numPr>
              <w:tabs>
                <w:tab w:val="left" w:pos="426"/>
              </w:tabs>
              <w:ind w:left="0" w:firstLine="0"/>
              <w:jc w:val="both"/>
              <w:rPr>
                <w:rFonts w:ascii="Calibri" w:hAnsi="Calibri" w:cs="Calibri"/>
                <w:b/>
                <w:sz w:val="26"/>
                <w:szCs w:val="26"/>
              </w:rPr>
            </w:pPr>
            <w:r w:rsidRPr="00B227DD">
              <w:rPr>
                <w:rFonts w:ascii="Calibri" w:hAnsi="Calibri" w:cs="Calibri"/>
                <w:b/>
                <w:sz w:val="26"/>
                <w:szCs w:val="26"/>
              </w:rPr>
              <w:t>Aşağıdakilerden hangisi kalem pil ile çalışmaktadır?</w:t>
            </w:r>
          </w:p>
          <w:p w:rsidR="002F5B24" w:rsidRDefault="002F5B24" w:rsidP="002F5B24">
            <w:pPr>
              <w:pStyle w:val="AralkYokChar"/>
              <w:tabs>
                <w:tab w:val="left" w:pos="426"/>
              </w:tabs>
              <w:jc w:val="both"/>
              <w:rPr>
                <w:rFonts w:ascii="Calibri" w:hAnsi="Calibri" w:cs="Calibri"/>
                <w:sz w:val="26"/>
                <w:szCs w:val="26"/>
              </w:rPr>
            </w:pPr>
            <w:r>
              <w:rPr>
                <w:rFonts w:ascii="Calibri" w:hAnsi="Calibri" w:cs="Calibri"/>
                <w:sz w:val="26"/>
                <w:szCs w:val="26"/>
              </w:rPr>
              <w:t xml:space="preserve">A) </w:t>
            </w:r>
            <w:r w:rsidRPr="00E17C37">
              <w:rPr>
                <w:rFonts w:ascii="Calibri" w:hAnsi="Calibri" w:cs="Calibri"/>
                <w:sz w:val="26"/>
                <w:szCs w:val="26"/>
              </w:rPr>
              <w:t>Fırın</w:t>
            </w:r>
          </w:p>
          <w:p w:rsidR="002F5B24" w:rsidRDefault="002F5B24" w:rsidP="002F5B24">
            <w:pPr>
              <w:pStyle w:val="AralkYokChar"/>
              <w:tabs>
                <w:tab w:val="left" w:pos="426"/>
              </w:tabs>
              <w:jc w:val="both"/>
              <w:rPr>
                <w:rFonts w:ascii="Calibri" w:hAnsi="Calibri" w:cs="Calibri"/>
                <w:sz w:val="26"/>
                <w:szCs w:val="26"/>
              </w:rPr>
            </w:pPr>
            <w:r w:rsidRPr="00E17C37">
              <w:rPr>
                <w:rFonts w:ascii="Calibri" w:hAnsi="Calibri" w:cs="Calibri"/>
                <w:sz w:val="26"/>
                <w:szCs w:val="26"/>
              </w:rPr>
              <w:t>B) Televizyon kumandası</w:t>
            </w:r>
          </w:p>
          <w:p w:rsidR="00B30032" w:rsidRPr="004A7E4E" w:rsidRDefault="002F5B24" w:rsidP="002F5B24">
            <w:pPr>
              <w:pStyle w:val="AralkYokChar"/>
              <w:tabs>
                <w:tab w:val="left" w:pos="284"/>
              </w:tabs>
              <w:jc w:val="both"/>
              <w:rPr>
                <w:rFonts w:ascii="Calibri" w:hAnsi="Calibri" w:cs="Calibri"/>
              </w:rPr>
            </w:pPr>
            <w:r w:rsidRPr="00E17C37">
              <w:rPr>
                <w:rFonts w:ascii="Calibri" w:hAnsi="Calibri" w:cs="Calibri"/>
                <w:sz w:val="26"/>
                <w:szCs w:val="26"/>
              </w:rPr>
              <w:t>C) Kol saati</w:t>
            </w:r>
          </w:p>
        </w:tc>
      </w:tr>
      <w:tr w:rsidR="00C630EF" w:rsidRPr="004A7E4E" w:rsidTr="004A7E4E">
        <w:tc>
          <w:tcPr>
            <w:tcW w:w="5393" w:type="dxa"/>
          </w:tcPr>
          <w:p w:rsidR="00C630EF" w:rsidRPr="0068052D" w:rsidRDefault="00AC3973" w:rsidP="002F5B24">
            <w:pPr>
              <w:pStyle w:val="AralkYokChar"/>
              <w:numPr>
                <w:ilvl w:val="0"/>
                <w:numId w:val="45"/>
              </w:numPr>
              <w:tabs>
                <w:tab w:val="left" w:pos="284"/>
              </w:tabs>
              <w:ind w:left="0" w:firstLine="0"/>
              <w:rPr>
                <w:rFonts w:ascii="Calibri" w:hAnsi="Calibri" w:cs="Calibri"/>
                <w:b/>
                <w:bCs/>
                <w:color w:val="212529"/>
                <w:sz w:val="26"/>
                <w:szCs w:val="26"/>
              </w:rPr>
            </w:pPr>
            <w:r w:rsidRPr="0068052D">
              <w:rPr>
                <w:rFonts w:ascii="Calibri" w:hAnsi="Calibri" w:cs="Calibri"/>
                <w:b/>
                <w:color w:val="212529"/>
                <w:sz w:val="26"/>
                <w:szCs w:val="26"/>
              </w:rPr>
              <w:t>Aşağıdakilerden hangisi </w:t>
            </w:r>
            <w:r w:rsidRPr="0068052D">
              <w:rPr>
                <w:rFonts w:ascii="Calibri" w:hAnsi="Calibri" w:cs="Calibri"/>
                <w:b/>
                <w:bCs/>
                <w:color w:val="212529"/>
                <w:sz w:val="26"/>
                <w:szCs w:val="26"/>
              </w:rPr>
              <w:t>batarya ile çalışır?</w:t>
            </w:r>
          </w:p>
          <w:p w:rsidR="00AC3973" w:rsidRPr="0068052D" w:rsidRDefault="0068052D" w:rsidP="002F5B24">
            <w:pPr>
              <w:pStyle w:val="AralkYokChar"/>
              <w:rPr>
                <w:rFonts w:ascii="Calibri" w:hAnsi="Calibri" w:cs="Calibri"/>
                <w:sz w:val="26"/>
                <w:szCs w:val="26"/>
              </w:rPr>
            </w:pPr>
            <w:r>
              <w:rPr>
                <w:rFonts w:ascii="Calibri" w:hAnsi="Calibri" w:cs="Calibri"/>
                <w:sz w:val="26"/>
                <w:szCs w:val="26"/>
              </w:rPr>
              <w:t xml:space="preserve">A) </w:t>
            </w:r>
            <w:r w:rsidR="00AC3973" w:rsidRPr="0068052D">
              <w:rPr>
                <w:rFonts w:ascii="Calibri" w:hAnsi="Calibri" w:cs="Calibri"/>
                <w:sz w:val="26"/>
                <w:szCs w:val="26"/>
              </w:rPr>
              <w:t>Televizyon</w:t>
            </w:r>
            <w:r>
              <w:rPr>
                <w:rFonts w:ascii="Calibri" w:hAnsi="Calibri" w:cs="Calibri"/>
                <w:sz w:val="26"/>
                <w:szCs w:val="26"/>
              </w:rPr>
              <w:tab/>
            </w:r>
            <w:r>
              <w:rPr>
                <w:rFonts w:ascii="Calibri" w:hAnsi="Calibri" w:cs="Calibri"/>
                <w:sz w:val="26"/>
                <w:szCs w:val="26"/>
              </w:rPr>
              <w:tab/>
              <w:t xml:space="preserve">B) </w:t>
            </w:r>
            <w:r w:rsidR="00AC3973" w:rsidRPr="0068052D">
              <w:rPr>
                <w:rFonts w:ascii="Calibri" w:hAnsi="Calibri" w:cs="Calibri"/>
                <w:sz w:val="26"/>
                <w:szCs w:val="26"/>
              </w:rPr>
              <w:t>Fırın</w:t>
            </w:r>
            <w:r>
              <w:rPr>
                <w:rFonts w:ascii="Calibri" w:hAnsi="Calibri" w:cs="Calibri"/>
                <w:sz w:val="26"/>
                <w:szCs w:val="26"/>
              </w:rPr>
              <w:tab/>
              <w:t xml:space="preserve">C) </w:t>
            </w:r>
            <w:r w:rsidR="00AC3973" w:rsidRPr="0068052D">
              <w:rPr>
                <w:rFonts w:ascii="Calibri" w:hAnsi="Calibri" w:cs="Calibri"/>
                <w:sz w:val="26"/>
                <w:szCs w:val="26"/>
              </w:rPr>
              <w:t>Cep telefonu</w:t>
            </w:r>
          </w:p>
        </w:tc>
        <w:tc>
          <w:tcPr>
            <w:tcW w:w="5313" w:type="dxa"/>
          </w:tcPr>
          <w:p w:rsidR="002F5B24" w:rsidRPr="00AF7700" w:rsidRDefault="002F5B24" w:rsidP="002F5B24">
            <w:pPr>
              <w:pStyle w:val="AralkYokChar"/>
              <w:numPr>
                <w:ilvl w:val="0"/>
                <w:numId w:val="45"/>
              </w:numPr>
              <w:tabs>
                <w:tab w:val="left" w:pos="284"/>
              </w:tabs>
              <w:ind w:left="0" w:firstLine="0"/>
              <w:jc w:val="both"/>
              <w:rPr>
                <w:rFonts w:ascii="Calibri" w:hAnsi="Calibri" w:cs="Calibri"/>
                <w:b/>
                <w:bCs/>
                <w:color w:val="212529"/>
                <w:sz w:val="26"/>
                <w:szCs w:val="26"/>
              </w:rPr>
            </w:pPr>
            <w:r w:rsidRPr="00AF7700">
              <w:rPr>
                <w:rFonts w:ascii="Calibri" w:hAnsi="Calibri" w:cs="Calibri"/>
                <w:b/>
                <w:color w:val="212529"/>
                <w:sz w:val="26"/>
                <w:szCs w:val="26"/>
              </w:rPr>
              <w:t>Aşağıdakilerden hangisi </w:t>
            </w:r>
            <w:r w:rsidRPr="00AF7700">
              <w:rPr>
                <w:rFonts w:ascii="Calibri" w:hAnsi="Calibri" w:cs="Calibri"/>
                <w:b/>
                <w:bCs/>
                <w:color w:val="212529"/>
                <w:sz w:val="26"/>
                <w:szCs w:val="26"/>
              </w:rPr>
              <w:t xml:space="preserve">pil ile </w:t>
            </w:r>
            <w:r w:rsidRPr="00AF7700">
              <w:rPr>
                <w:rFonts w:ascii="Calibri" w:hAnsi="Calibri" w:cs="Calibri"/>
                <w:b/>
                <w:bCs/>
                <w:color w:val="212529"/>
                <w:sz w:val="26"/>
                <w:szCs w:val="26"/>
                <w:u w:val="single"/>
              </w:rPr>
              <w:t>çalışmaz</w:t>
            </w:r>
            <w:r w:rsidRPr="00AF7700">
              <w:rPr>
                <w:rFonts w:ascii="Calibri" w:hAnsi="Calibri" w:cs="Calibri"/>
                <w:b/>
                <w:bCs/>
                <w:color w:val="212529"/>
                <w:sz w:val="26"/>
                <w:szCs w:val="26"/>
              </w:rPr>
              <w:t>?</w:t>
            </w:r>
          </w:p>
          <w:p w:rsidR="00C630EF" w:rsidRPr="004A7E4E" w:rsidRDefault="002F5B24" w:rsidP="002F5B24">
            <w:pPr>
              <w:pStyle w:val="AralkYokChar"/>
              <w:tabs>
                <w:tab w:val="left" w:pos="284"/>
              </w:tabs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6"/>
                <w:szCs w:val="26"/>
              </w:rPr>
              <w:t xml:space="preserve">A) </w:t>
            </w:r>
            <w:r w:rsidRPr="00E17C37">
              <w:rPr>
                <w:rFonts w:ascii="Calibri" w:hAnsi="Calibri" w:cs="Calibri"/>
                <w:sz w:val="26"/>
                <w:szCs w:val="26"/>
              </w:rPr>
              <w:t>Fener</w:t>
            </w:r>
            <w:r>
              <w:rPr>
                <w:rFonts w:ascii="Calibri" w:hAnsi="Calibri" w:cs="Calibri"/>
                <w:sz w:val="26"/>
                <w:szCs w:val="26"/>
              </w:rPr>
              <w:tab/>
              <w:t xml:space="preserve">B) </w:t>
            </w:r>
            <w:r w:rsidRPr="00E17C37">
              <w:rPr>
                <w:rFonts w:ascii="Calibri" w:hAnsi="Calibri" w:cs="Calibri"/>
                <w:sz w:val="26"/>
                <w:szCs w:val="26"/>
              </w:rPr>
              <w:t>Kol saati</w:t>
            </w:r>
            <w:r>
              <w:rPr>
                <w:rFonts w:ascii="Calibri" w:hAnsi="Calibri" w:cs="Calibri"/>
                <w:sz w:val="26"/>
                <w:szCs w:val="26"/>
              </w:rPr>
              <w:tab/>
            </w:r>
            <w:r>
              <w:rPr>
                <w:rFonts w:ascii="Calibri" w:hAnsi="Calibri" w:cs="Calibri"/>
                <w:sz w:val="26"/>
                <w:szCs w:val="26"/>
              </w:rPr>
              <w:tab/>
              <w:t xml:space="preserve">C) </w:t>
            </w:r>
            <w:r w:rsidRPr="00E17C37">
              <w:rPr>
                <w:rFonts w:ascii="Calibri" w:hAnsi="Calibri" w:cs="Calibri"/>
                <w:sz w:val="26"/>
                <w:szCs w:val="26"/>
              </w:rPr>
              <w:t>Ütü</w:t>
            </w:r>
          </w:p>
        </w:tc>
      </w:tr>
      <w:tr w:rsidR="00C630EF" w:rsidRPr="004A7E4E" w:rsidTr="004A7E4E">
        <w:tc>
          <w:tcPr>
            <w:tcW w:w="5393" w:type="dxa"/>
          </w:tcPr>
          <w:p w:rsidR="00C630EF" w:rsidRPr="0068052D" w:rsidRDefault="00AC3973" w:rsidP="002F5B24">
            <w:pPr>
              <w:pStyle w:val="AralkYokChar"/>
              <w:numPr>
                <w:ilvl w:val="0"/>
                <w:numId w:val="45"/>
              </w:numPr>
              <w:tabs>
                <w:tab w:val="left" w:pos="426"/>
              </w:tabs>
              <w:ind w:left="0" w:firstLine="0"/>
              <w:jc w:val="both"/>
              <w:rPr>
                <w:rFonts w:ascii="Calibri" w:hAnsi="Calibri" w:cs="Calibri"/>
                <w:b/>
                <w:bCs/>
                <w:color w:val="212529"/>
                <w:sz w:val="26"/>
                <w:szCs w:val="26"/>
              </w:rPr>
            </w:pPr>
            <w:r w:rsidRPr="0068052D">
              <w:rPr>
                <w:rFonts w:ascii="Calibri" w:hAnsi="Calibri" w:cs="Calibri"/>
                <w:b/>
                <w:color w:val="212529"/>
                <w:sz w:val="26"/>
                <w:szCs w:val="26"/>
              </w:rPr>
              <w:t>Aşağıdaki elektrikli araçlardan hangisi </w:t>
            </w:r>
            <w:r w:rsidRPr="0068052D">
              <w:rPr>
                <w:rFonts w:ascii="Calibri" w:hAnsi="Calibri" w:cs="Calibri"/>
                <w:b/>
                <w:bCs/>
                <w:color w:val="212529"/>
                <w:sz w:val="26"/>
                <w:szCs w:val="26"/>
              </w:rPr>
              <w:t>odamızı aydınlatır?</w:t>
            </w:r>
          </w:p>
          <w:p w:rsidR="00AC3973" w:rsidRPr="0068052D" w:rsidRDefault="0068052D" w:rsidP="002F5B24">
            <w:pPr>
              <w:pStyle w:val="AralkYokChar"/>
              <w:tabs>
                <w:tab w:val="left" w:pos="426"/>
              </w:tabs>
              <w:jc w:val="both"/>
              <w:rPr>
                <w:rFonts w:ascii="Calibri" w:hAnsi="Calibri" w:cs="Calibri"/>
                <w:color w:val="212529"/>
                <w:sz w:val="26"/>
                <w:szCs w:val="26"/>
              </w:rPr>
            </w:pPr>
            <w:r>
              <w:rPr>
                <w:rFonts w:ascii="Calibri" w:hAnsi="Calibri" w:cs="Calibri"/>
                <w:color w:val="212529"/>
                <w:sz w:val="26"/>
                <w:szCs w:val="26"/>
              </w:rPr>
              <w:t xml:space="preserve">A) </w:t>
            </w:r>
            <w:r w:rsidR="00AC3973" w:rsidRPr="0068052D">
              <w:rPr>
                <w:rFonts w:ascii="Calibri" w:hAnsi="Calibri" w:cs="Calibri"/>
                <w:color w:val="212529"/>
                <w:sz w:val="26"/>
                <w:szCs w:val="26"/>
              </w:rPr>
              <w:t>Ütü</w:t>
            </w:r>
            <w:r>
              <w:rPr>
                <w:rFonts w:ascii="Calibri" w:hAnsi="Calibri" w:cs="Calibri"/>
                <w:color w:val="212529"/>
                <w:sz w:val="26"/>
                <w:szCs w:val="26"/>
              </w:rPr>
              <w:tab/>
            </w:r>
            <w:r>
              <w:rPr>
                <w:rFonts w:ascii="Calibri" w:hAnsi="Calibri" w:cs="Calibri"/>
                <w:color w:val="212529"/>
                <w:sz w:val="26"/>
                <w:szCs w:val="26"/>
              </w:rPr>
              <w:tab/>
              <w:t xml:space="preserve">B) </w:t>
            </w:r>
            <w:r w:rsidR="00AC3973" w:rsidRPr="0068052D">
              <w:rPr>
                <w:rFonts w:ascii="Calibri" w:hAnsi="Calibri" w:cs="Calibri"/>
                <w:color w:val="212529"/>
                <w:sz w:val="26"/>
                <w:szCs w:val="26"/>
              </w:rPr>
              <w:t>Ampul</w:t>
            </w:r>
            <w:r>
              <w:rPr>
                <w:rFonts w:ascii="Calibri" w:hAnsi="Calibri" w:cs="Calibri"/>
                <w:color w:val="212529"/>
                <w:sz w:val="26"/>
                <w:szCs w:val="26"/>
              </w:rPr>
              <w:tab/>
              <w:t xml:space="preserve">C) </w:t>
            </w:r>
            <w:r w:rsidR="00AC3973" w:rsidRPr="0068052D">
              <w:rPr>
                <w:rFonts w:ascii="Calibri" w:hAnsi="Calibri" w:cs="Calibri"/>
                <w:color w:val="212529"/>
                <w:sz w:val="26"/>
                <w:szCs w:val="26"/>
              </w:rPr>
              <w:t>Tost makinesi</w:t>
            </w:r>
          </w:p>
        </w:tc>
        <w:tc>
          <w:tcPr>
            <w:tcW w:w="5313" w:type="dxa"/>
          </w:tcPr>
          <w:p w:rsidR="002F5B24" w:rsidRPr="00AF7700" w:rsidRDefault="002F5B24" w:rsidP="002F5B24">
            <w:pPr>
              <w:pStyle w:val="AralkYokChar"/>
              <w:numPr>
                <w:ilvl w:val="0"/>
                <w:numId w:val="45"/>
              </w:numPr>
              <w:tabs>
                <w:tab w:val="left" w:pos="426"/>
              </w:tabs>
              <w:ind w:left="0" w:firstLine="0"/>
              <w:jc w:val="both"/>
              <w:rPr>
                <w:rFonts w:ascii="Calibri" w:hAnsi="Calibri" w:cs="Calibri"/>
                <w:b/>
                <w:bCs/>
                <w:color w:val="212529"/>
                <w:sz w:val="26"/>
                <w:szCs w:val="26"/>
              </w:rPr>
            </w:pPr>
            <w:r w:rsidRPr="00AF7700">
              <w:rPr>
                <w:rFonts w:ascii="Calibri" w:hAnsi="Calibri" w:cs="Calibri"/>
                <w:b/>
                <w:color w:val="212529"/>
                <w:sz w:val="26"/>
                <w:szCs w:val="26"/>
              </w:rPr>
              <w:t>Aşağıdakilerden hangisi kullandığı elektriği</w:t>
            </w:r>
            <w:r w:rsidRPr="00AF7700">
              <w:rPr>
                <w:rFonts w:ascii="Calibri" w:hAnsi="Calibri" w:cs="Calibri"/>
                <w:b/>
                <w:bCs/>
                <w:color w:val="212529"/>
                <w:sz w:val="26"/>
                <w:szCs w:val="26"/>
              </w:rPr>
              <w:t> soğutma görevi görmek için kullanır?</w:t>
            </w:r>
          </w:p>
          <w:p w:rsidR="00C630EF" w:rsidRPr="004A7E4E" w:rsidRDefault="002F5B24" w:rsidP="002F5B24">
            <w:pPr>
              <w:pStyle w:val="AralkYokChar"/>
              <w:tabs>
                <w:tab w:val="left" w:pos="426"/>
              </w:tabs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6"/>
                <w:szCs w:val="26"/>
              </w:rPr>
              <w:t xml:space="preserve">A) </w:t>
            </w:r>
            <w:r w:rsidRPr="00E17C37">
              <w:rPr>
                <w:rFonts w:ascii="Calibri" w:hAnsi="Calibri" w:cs="Calibri"/>
                <w:sz w:val="26"/>
                <w:szCs w:val="26"/>
              </w:rPr>
              <w:t>Buzdolabı</w:t>
            </w:r>
            <w:r>
              <w:rPr>
                <w:rFonts w:ascii="Calibri" w:hAnsi="Calibri" w:cs="Calibri"/>
                <w:sz w:val="26"/>
                <w:szCs w:val="26"/>
              </w:rPr>
              <w:tab/>
            </w:r>
            <w:r>
              <w:rPr>
                <w:rFonts w:ascii="Calibri" w:hAnsi="Calibri" w:cs="Calibri"/>
                <w:sz w:val="26"/>
                <w:szCs w:val="26"/>
              </w:rPr>
              <w:tab/>
              <w:t xml:space="preserve">B) </w:t>
            </w:r>
            <w:r w:rsidRPr="00E17C37">
              <w:rPr>
                <w:rFonts w:ascii="Calibri" w:hAnsi="Calibri" w:cs="Calibri"/>
                <w:sz w:val="26"/>
                <w:szCs w:val="26"/>
              </w:rPr>
              <w:t>Ütü</w:t>
            </w:r>
            <w:r>
              <w:rPr>
                <w:rFonts w:ascii="Calibri" w:hAnsi="Calibri" w:cs="Calibri"/>
                <w:sz w:val="26"/>
                <w:szCs w:val="26"/>
              </w:rPr>
              <w:tab/>
            </w:r>
            <w:r>
              <w:rPr>
                <w:rFonts w:ascii="Calibri" w:hAnsi="Calibri" w:cs="Calibri"/>
                <w:sz w:val="26"/>
                <w:szCs w:val="26"/>
              </w:rPr>
              <w:tab/>
              <w:t xml:space="preserve">C) </w:t>
            </w:r>
            <w:r w:rsidRPr="00E17C37">
              <w:rPr>
                <w:rFonts w:ascii="Calibri" w:hAnsi="Calibri" w:cs="Calibri"/>
                <w:sz w:val="26"/>
                <w:szCs w:val="26"/>
              </w:rPr>
              <w:t>Fırın</w:t>
            </w:r>
          </w:p>
        </w:tc>
      </w:tr>
      <w:tr w:rsidR="00AC3973" w:rsidRPr="004A7E4E" w:rsidTr="004A7E4E">
        <w:tc>
          <w:tcPr>
            <w:tcW w:w="5393" w:type="dxa"/>
          </w:tcPr>
          <w:p w:rsidR="00AC3973" w:rsidRPr="000350DB" w:rsidRDefault="00AC3973" w:rsidP="002F5B24">
            <w:pPr>
              <w:pStyle w:val="AralkYokChar"/>
              <w:numPr>
                <w:ilvl w:val="0"/>
                <w:numId w:val="45"/>
              </w:numPr>
              <w:tabs>
                <w:tab w:val="left" w:pos="426"/>
              </w:tabs>
              <w:ind w:left="0" w:firstLine="0"/>
              <w:jc w:val="both"/>
              <w:rPr>
                <w:rFonts w:ascii="Calibri" w:hAnsi="Calibri" w:cs="Calibri"/>
                <w:b/>
                <w:bCs/>
                <w:color w:val="212529"/>
                <w:sz w:val="26"/>
                <w:szCs w:val="26"/>
              </w:rPr>
            </w:pPr>
            <w:r w:rsidRPr="000350DB">
              <w:rPr>
                <w:rFonts w:ascii="Calibri" w:hAnsi="Calibri" w:cs="Calibri"/>
                <w:b/>
                <w:color w:val="212529"/>
                <w:sz w:val="26"/>
                <w:szCs w:val="26"/>
              </w:rPr>
              <w:lastRenderedPageBreak/>
              <w:t>Aşağıdaki ifadelerden </w:t>
            </w:r>
            <w:r w:rsidRPr="000350DB">
              <w:rPr>
                <w:rFonts w:ascii="Calibri" w:hAnsi="Calibri" w:cs="Calibri"/>
                <w:b/>
                <w:bCs/>
                <w:color w:val="212529"/>
                <w:sz w:val="26"/>
                <w:szCs w:val="26"/>
              </w:rPr>
              <w:t xml:space="preserve">hangisi </w:t>
            </w:r>
            <w:r w:rsidRPr="000350DB">
              <w:rPr>
                <w:rFonts w:ascii="Calibri" w:hAnsi="Calibri" w:cs="Calibri"/>
                <w:b/>
                <w:bCs/>
                <w:color w:val="212529"/>
                <w:sz w:val="26"/>
                <w:szCs w:val="26"/>
                <w:u w:val="single"/>
              </w:rPr>
              <w:t>yanlıştır</w:t>
            </w:r>
            <w:r w:rsidRPr="000350DB">
              <w:rPr>
                <w:rFonts w:ascii="Calibri" w:hAnsi="Calibri" w:cs="Calibri"/>
                <w:b/>
                <w:bCs/>
                <w:color w:val="212529"/>
                <w:sz w:val="26"/>
                <w:szCs w:val="26"/>
              </w:rPr>
              <w:t>?</w:t>
            </w:r>
          </w:p>
          <w:p w:rsidR="00AC3973" w:rsidRDefault="00356AFA" w:rsidP="00356AFA">
            <w:pPr>
              <w:pStyle w:val="AralkYokChar"/>
              <w:tabs>
                <w:tab w:val="left" w:pos="426"/>
              </w:tabs>
              <w:jc w:val="both"/>
              <w:rPr>
                <w:rFonts w:ascii="Calibri" w:hAnsi="Calibri" w:cs="Calibri"/>
                <w:sz w:val="26"/>
                <w:szCs w:val="26"/>
              </w:rPr>
            </w:pPr>
            <w:r>
              <w:rPr>
                <w:rFonts w:ascii="Calibri" w:hAnsi="Calibri" w:cs="Calibri"/>
                <w:sz w:val="26"/>
                <w:szCs w:val="26"/>
              </w:rPr>
              <w:t xml:space="preserve">A) </w:t>
            </w:r>
            <w:r w:rsidR="00AC3973" w:rsidRPr="00E17C37">
              <w:rPr>
                <w:rFonts w:ascii="Calibri" w:hAnsi="Calibri" w:cs="Calibri"/>
                <w:sz w:val="26"/>
                <w:szCs w:val="26"/>
              </w:rPr>
              <w:t>Elektrikli aletin bozulunca tamirciye götürülmelidir</w:t>
            </w:r>
            <w:r w:rsidR="00B227DD">
              <w:rPr>
                <w:rFonts w:ascii="Calibri" w:hAnsi="Calibri" w:cs="Calibri"/>
                <w:sz w:val="26"/>
                <w:szCs w:val="26"/>
              </w:rPr>
              <w:t>.</w:t>
            </w:r>
          </w:p>
          <w:p w:rsidR="00AC3973" w:rsidRDefault="00356AFA" w:rsidP="00356AFA">
            <w:pPr>
              <w:pStyle w:val="AralkYokChar"/>
              <w:tabs>
                <w:tab w:val="left" w:pos="426"/>
              </w:tabs>
              <w:jc w:val="both"/>
              <w:rPr>
                <w:rFonts w:ascii="Calibri" w:hAnsi="Calibri" w:cs="Calibri"/>
                <w:sz w:val="26"/>
                <w:szCs w:val="26"/>
              </w:rPr>
            </w:pPr>
            <w:r>
              <w:rPr>
                <w:rFonts w:ascii="Calibri" w:hAnsi="Calibri" w:cs="Calibri"/>
                <w:sz w:val="26"/>
                <w:szCs w:val="26"/>
              </w:rPr>
              <w:t xml:space="preserve">B) </w:t>
            </w:r>
            <w:r w:rsidR="00AC3973" w:rsidRPr="00E17C37">
              <w:rPr>
                <w:rFonts w:ascii="Calibri" w:hAnsi="Calibri" w:cs="Calibri"/>
                <w:sz w:val="26"/>
                <w:szCs w:val="26"/>
              </w:rPr>
              <w:t>Elektrikli alet çalışırken suyla temas etmesinde sakınca yoktur</w:t>
            </w:r>
            <w:r w:rsidR="00B227DD">
              <w:rPr>
                <w:rFonts w:ascii="Calibri" w:hAnsi="Calibri" w:cs="Calibri"/>
                <w:sz w:val="26"/>
                <w:szCs w:val="26"/>
              </w:rPr>
              <w:t>.</w:t>
            </w:r>
          </w:p>
          <w:p w:rsidR="00AC3973" w:rsidRPr="00E17C37" w:rsidRDefault="00B227DD" w:rsidP="002F5B24">
            <w:pPr>
              <w:pStyle w:val="AralkYokChar"/>
              <w:tabs>
                <w:tab w:val="left" w:pos="426"/>
              </w:tabs>
              <w:jc w:val="both"/>
              <w:rPr>
                <w:rFonts w:ascii="Calibri" w:hAnsi="Calibri" w:cs="Calibri"/>
                <w:color w:val="212529"/>
                <w:sz w:val="26"/>
                <w:szCs w:val="26"/>
              </w:rPr>
            </w:pPr>
            <w:r>
              <w:rPr>
                <w:rFonts w:ascii="Calibri" w:hAnsi="Calibri" w:cs="Calibri"/>
                <w:sz w:val="26"/>
                <w:szCs w:val="26"/>
              </w:rPr>
              <w:t xml:space="preserve">C) </w:t>
            </w:r>
            <w:r w:rsidR="00AC3973" w:rsidRPr="00E17C37">
              <w:rPr>
                <w:rFonts w:ascii="Calibri" w:hAnsi="Calibri" w:cs="Calibri"/>
                <w:sz w:val="26"/>
                <w:szCs w:val="26"/>
              </w:rPr>
              <w:t>Elektrikli aletten duman çıkarsa hemen fişi çekilmelidir</w:t>
            </w:r>
            <w:r>
              <w:rPr>
                <w:rFonts w:ascii="Calibri" w:hAnsi="Calibri" w:cs="Calibri"/>
                <w:sz w:val="26"/>
                <w:szCs w:val="26"/>
              </w:rPr>
              <w:t>.</w:t>
            </w:r>
          </w:p>
        </w:tc>
        <w:tc>
          <w:tcPr>
            <w:tcW w:w="5313" w:type="dxa"/>
          </w:tcPr>
          <w:p w:rsidR="00356AFA" w:rsidRPr="00B227DD" w:rsidRDefault="00356AFA" w:rsidP="00356AFA">
            <w:pPr>
              <w:pStyle w:val="AralkYokChar"/>
              <w:numPr>
                <w:ilvl w:val="0"/>
                <w:numId w:val="45"/>
              </w:numPr>
              <w:tabs>
                <w:tab w:val="left" w:pos="426"/>
              </w:tabs>
              <w:ind w:left="0" w:firstLine="0"/>
              <w:jc w:val="both"/>
              <w:rPr>
                <w:rFonts w:ascii="Calibri" w:hAnsi="Calibri" w:cs="Calibri"/>
                <w:b/>
                <w:sz w:val="26"/>
                <w:szCs w:val="26"/>
              </w:rPr>
            </w:pPr>
            <w:r w:rsidRPr="00B227DD">
              <w:rPr>
                <w:rFonts w:ascii="Calibri" w:hAnsi="Calibri" w:cs="Calibri"/>
                <w:b/>
                <w:sz w:val="26"/>
                <w:szCs w:val="26"/>
              </w:rPr>
              <w:t>Aşağıdakilerden hangisi elektrik kullanımında güvenli bir davranıştır?</w:t>
            </w:r>
          </w:p>
          <w:p w:rsidR="00356AFA" w:rsidRDefault="00356AFA" w:rsidP="00356AFA">
            <w:pPr>
              <w:pStyle w:val="AralkYokChar"/>
              <w:tabs>
                <w:tab w:val="left" w:pos="426"/>
              </w:tabs>
              <w:jc w:val="both"/>
              <w:rPr>
                <w:rFonts w:ascii="Calibri" w:hAnsi="Calibri" w:cs="Calibri"/>
                <w:sz w:val="26"/>
                <w:szCs w:val="26"/>
              </w:rPr>
            </w:pPr>
            <w:r>
              <w:rPr>
                <w:rFonts w:ascii="Calibri" w:hAnsi="Calibri" w:cs="Calibri"/>
                <w:sz w:val="26"/>
                <w:szCs w:val="26"/>
              </w:rPr>
              <w:t xml:space="preserve">A) </w:t>
            </w:r>
            <w:r w:rsidRPr="00E17C37">
              <w:rPr>
                <w:rFonts w:ascii="Calibri" w:hAnsi="Calibri" w:cs="Calibri"/>
                <w:sz w:val="26"/>
                <w:szCs w:val="26"/>
              </w:rPr>
              <w:t>Islak elle prize dokunmak.</w:t>
            </w:r>
          </w:p>
          <w:p w:rsidR="00AC3973" w:rsidRPr="004A7E4E" w:rsidRDefault="00356AFA" w:rsidP="00356AFA">
            <w:pPr>
              <w:pStyle w:val="AralkYokChar"/>
              <w:tabs>
                <w:tab w:val="left" w:pos="426"/>
              </w:tabs>
              <w:jc w:val="both"/>
              <w:rPr>
                <w:rFonts w:ascii="Calibri" w:hAnsi="Calibri" w:cs="Calibri"/>
              </w:rPr>
            </w:pPr>
            <w:r w:rsidRPr="00E17C37">
              <w:rPr>
                <w:rFonts w:ascii="Calibri" w:hAnsi="Calibri" w:cs="Calibri"/>
                <w:sz w:val="26"/>
                <w:szCs w:val="26"/>
              </w:rPr>
              <w:t>B) Prizleri çocukların ulaşamayacağı bir yere yaptırmak.</w:t>
            </w:r>
            <w:r w:rsidRPr="00E17C37">
              <w:rPr>
                <w:rFonts w:ascii="Calibri" w:hAnsi="Calibri" w:cs="Calibri"/>
                <w:sz w:val="26"/>
                <w:szCs w:val="26"/>
              </w:rPr>
              <w:br/>
              <w:t>C) Telde elektrik olup olmadığını elimizle kontrol etmek.</w:t>
            </w:r>
          </w:p>
        </w:tc>
      </w:tr>
      <w:tr w:rsidR="00AC3973" w:rsidRPr="004A7E4E" w:rsidTr="004A7E4E">
        <w:tc>
          <w:tcPr>
            <w:tcW w:w="5393" w:type="dxa"/>
          </w:tcPr>
          <w:p w:rsidR="00AC3973" w:rsidRPr="00B227DD" w:rsidRDefault="00AC3973" w:rsidP="002F5B24">
            <w:pPr>
              <w:pStyle w:val="AralkYokChar"/>
              <w:numPr>
                <w:ilvl w:val="0"/>
                <w:numId w:val="45"/>
              </w:numPr>
              <w:tabs>
                <w:tab w:val="left" w:pos="426"/>
              </w:tabs>
              <w:ind w:left="0" w:firstLine="0"/>
              <w:jc w:val="both"/>
              <w:rPr>
                <w:rFonts w:ascii="Calibri" w:hAnsi="Calibri" w:cs="Calibri"/>
                <w:b/>
                <w:sz w:val="26"/>
                <w:szCs w:val="26"/>
              </w:rPr>
            </w:pPr>
            <w:r w:rsidRPr="00B227DD">
              <w:rPr>
                <w:rFonts w:ascii="Calibri" w:hAnsi="Calibri" w:cs="Calibri"/>
                <w:b/>
                <w:sz w:val="26"/>
                <w:szCs w:val="26"/>
              </w:rPr>
              <w:t xml:space="preserve">Aşağıdakilerden hangisi elektrikle çalışan araçlara örnek </w:t>
            </w:r>
            <w:r w:rsidRPr="00B227DD">
              <w:rPr>
                <w:rFonts w:ascii="Calibri" w:hAnsi="Calibri" w:cs="Calibri"/>
                <w:b/>
                <w:sz w:val="26"/>
                <w:szCs w:val="26"/>
                <w:u w:val="single"/>
              </w:rPr>
              <w:t>değildir</w:t>
            </w:r>
            <w:r w:rsidRPr="00B227DD">
              <w:rPr>
                <w:rFonts w:ascii="Calibri" w:hAnsi="Calibri" w:cs="Calibri"/>
                <w:b/>
                <w:sz w:val="26"/>
                <w:szCs w:val="26"/>
              </w:rPr>
              <w:t>?</w:t>
            </w:r>
          </w:p>
          <w:p w:rsidR="00AC3973" w:rsidRPr="00B227DD" w:rsidRDefault="00AC3973" w:rsidP="002F5B24">
            <w:pPr>
              <w:pStyle w:val="AralkYokChar"/>
              <w:tabs>
                <w:tab w:val="left" w:pos="426"/>
              </w:tabs>
              <w:jc w:val="both"/>
              <w:rPr>
                <w:rFonts w:ascii="Calibri" w:hAnsi="Calibri" w:cs="Calibri"/>
                <w:sz w:val="26"/>
                <w:szCs w:val="26"/>
              </w:rPr>
            </w:pPr>
            <w:r w:rsidRPr="00E17C37">
              <w:rPr>
                <w:rFonts w:ascii="Calibri" w:hAnsi="Calibri" w:cs="Calibri"/>
                <w:sz w:val="26"/>
                <w:szCs w:val="26"/>
              </w:rPr>
              <w:t>A) </w:t>
            </w:r>
            <w:r w:rsidR="00B227DD">
              <w:rPr>
                <w:rFonts w:ascii="Calibri" w:hAnsi="Calibri" w:cs="Calibri"/>
                <w:sz w:val="26"/>
                <w:szCs w:val="26"/>
              </w:rPr>
              <w:t>Ampul </w:t>
            </w:r>
            <w:r w:rsidR="00B227DD">
              <w:rPr>
                <w:rFonts w:ascii="Calibri" w:hAnsi="Calibri" w:cs="Calibri"/>
                <w:sz w:val="26"/>
                <w:szCs w:val="26"/>
              </w:rPr>
              <w:tab/>
            </w:r>
            <w:r w:rsidRPr="00E17C37">
              <w:rPr>
                <w:rFonts w:ascii="Calibri" w:hAnsi="Calibri" w:cs="Calibri"/>
                <w:sz w:val="26"/>
                <w:szCs w:val="26"/>
              </w:rPr>
              <w:t>B) Elektrik motoru</w:t>
            </w:r>
            <w:r w:rsidR="00B227DD">
              <w:rPr>
                <w:rFonts w:ascii="Calibri" w:hAnsi="Calibri" w:cs="Calibri"/>
                <w:sz w:val="26"/>
                <w:szCs w:val="26"/>
              </w:rPr>
              <w:tab/>
            </w:r>
            <w:r w:rsidRPr="00E17C37">
              <w:rPr>
                <w:rFonts w:ascii="Calibri" w:hAnsi="Calibri" w:cs="Calibri"/>
                <w:sz w:val="26"/>
                <w:szCs w:val="26"/>
              </w:rPr>
              <w:t>C) Jeneratör</w:t>
            </w:r>
          </w:p>
        </w:tc>
        <w:tc>
          <w:tcPr>
            <w:tcW w:w="5313" w:type="dxa"/>
          </w:tcPr>
          <w:p w:rsidR="00C60D6E" w:rsidRPr="00B227DD" w:rsidRDefault="00C60D6E" w:rsidP="00C60D6E">
            <w:pPr>
              <w:pStyle w:val="AralkYokChar"/>
              <w:numPr>
                <w:ilvl w:val="0"/>
                <w:numId w:val="45"/>
              </w:numPr>
              <w:tabs>
                <w:tab w:val="left" w:pos="426"/>
              </w:tabs>
              <w:ind w:left="0" w:firstLine="0"/>
              <w:jc w:val="both"/>
              <w:rPr>
                <w:rFonts w:ascii="Calibri" w:hAnsi="Calibri" w:cs="Calibri"/>
                <w:b/>
                <w:sz w:val="26"/>
                <w:szCs w:val="26"/>
              </w:rPr>
            </w:pPr>
            <w:r w:rsidRPr="00B227DD">
              <w:rPr>
                <w:rFonts w:ascii="Calibri" w:hAnsi="Calibri" w:cs="Calibri"/>
                <w:b/>
                <w:sz w:val="26"/>
                <w:szCs w:val="26"/>
              </w:rPr>
              <w:t>Aşağıdakilerden hangisi elektrik enerjisini ısı enerjisine çevirir?</w:t>
            </w:r>
          </w:p>
          <w:p w:rsidR="00AC3973" w:rsidRPr="004A7E4E" w:rsidRDefault="00C60D6E" w:rsidP="00C60D6E">
            <w:pPr>
              <w:pStyle w:val="AralkYokChar"/>
              <w:tabs>
                <w:tab w:val="left" w:pos="426"/>
              </w:tabs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6"/>
                <w:szCs w:val="26"/>
              </w:rPr>
              <w:t>A) Elektrik sobası</w:t>
            </w:r>
            <w:r>
              <w:rPr>
                <w:rFonts w:ascii="Calibri" w:hAnsi="Calibri" w:cs="Calibri"/>
                <w:sz w:val="26"/>
                <w:szCs w:val="26"/>
              </w:rPr>
              <w:tab/>
            </w:r>
            <w:r w:rsidRPr="00E17C37">
              <w:rPr>
                <w:rFonts w:ascii="Calibri" w:hAnsi="Calibri" w:cs="Calibri"/>
                <w:sz w:val="26"/>
                <w:szCs w:val="26"/>
              </w:rPr>
              <w:t>B) Bisiklet</w:t>
            </w:r>
            <w:r>
              <w:rPr>
                <w:rFonts w:ascii="Calibri" w:hAnsi="Calibri" w:cs="Calibri"/>
                <w:sz w:val="26"/>
                <w:szCs w:val="26"/>
              </w:rPr>
              <w:tab/>
            </w:r>
            <w:r w:rsidRPr="00E17C37">
              <w:rPr>
                <w:rFonts w:ascii="Calibri" w:hAnsi="Calibri" w:cs="Calibri"/>
                <w:sz w:val="26"/>
                <w:szCs w:val="26"/>
              </w:rPr>
              <w:t>C) Tren</w:t>
            </w:r>
          </w:p>
        </w:tc>
      </w:tr>
      <w:tr w:rsidR="00AC3973" w:rsidRPr="004A7E4E" w:rsidTr="004A7E4E">
        <w:tc>
          <w:tcPr>
            <w:tcW w:w="5393" w:type="dxa"/>
          </w:tcPr>
          <w:p w:rsidR="00AC3973" w:rsidRPr="00B227DD" w:rsidRDefault="003F32A4" w:rsidP="002F5B24">
            <w:pPr>
              <w:pStyle w:val="AralkYokChar"/>
              <w:numPr>
                <w:ilvl w:val="0"/>
                <w:numId w:val="45"/>
              </w:numPr>
              <w:tabs>
                <w:tab w:val="left" w:pos="426"/>
              </w:tabs>
              <w:ind w:left="0" w:firstLine="0"/>
              <w:jc w:val="both"/>
              <w:rPr>
                <w:rFonts w:ascii="Calibri" w:hAnsi="Calibri" w:cs="Calibri"/>
                <w:b/>
                <w:sz w:val="26"/>
                <w:szCs w:val="26"/>
              </w:rPr>
            </w:pPr>
            <w:r w:rsidRPr="00B227DD">
              <w:rPr>
                <w:rFonts w:ascii="Calibri" w:hAnsi="Calibri" w:cs="Calibri"/>
                <w:b/>
                <w:sz w:val="26"/>
                <w:szCs w:val="26"/>
              </w:rPr>
              <w:t>Aşağıdakilerden hangisi hem ses, hem görüntü, hem de haberleşme alanında kullanılan elektrikli araçtır?</w:t>
            </w:r>
          </w:p>
          <w:p w:rsidR="003F32A4" w:rsidRPr="00E17C37" w:rsidRDefault="00B227DD" w:rsidP="002F5B24">
            <w:pPr>
              <w:pStyle w:val="AralkYokChar"/>
              <w:tabs>
                <w:tab w:val="left" w:pos="426"/>
              </w:tabs>
              <w:jc w:val="both"/>
              <w:rPr>
                <w:rFonts w:ascii="Calibri" w:hAnsi="Calibri" w:cs="Calibri"/>
                <w:color w:val="212529"/>
                <w:sz w:val="26"/>
                <w:szCs w:val="26"/>
              </w:rPr>
            </w:pPr>
            <w:r>
              <w:rPr>
                <w:rFonts w:ascii="Calibri" w:hAnsi="Calibri" w:cs="Calibri"/>
                <w:sz w:val="26"/>
                <w:szCs w:val="26"/>
              </w:rPr>
              <w:t>A) Televizyon </w:t>
            </w:r>
            <w:r>
              <w:rPr>
                <w:rFonts w:ascii="Calibri" w:hAnsi="Calibri" w:cs="Calibri"/>
                <w:sz w:val="26"/>
                <w:szCs w:val="26"/>
              </w:rPr>
              <w:tab/>
              <w:t>B) Hoparlör</w:t>
            </w:r>
            <w:r>
              <w:rPr>
                <w:rFonts w:ascii="Calibri" w:hAnsi="Calibri" w:cs="Calibri"/>
                <w:sz w:val="26"/>
                <w:szCs w:val="26"/>
              </w:rPr>
              <w:tab/>
            </w:r>
            <w:r w:rsidR="003F32A4" w:rsidRPr="00E17C37">
              <w:rPr>
                <w:rFonts w:ascii="Calibri" w:hAnsi="Calibri" w:cs="Calibri"/>
                <w:sz w:val="26"/>
                <w:szCs w:val="26"/>
              </w:rPr>
              <w:t>C) Müzik seti</w:t>
            </w:r>
          </w:p>
        </w:tc>
        <w:tc>
          <w:tcPr>
            <w:tcW w:w="5313" w:type="dxa"/>
          </w:tcPr>
          <w:p w:rsidR="00C60D6E" w:rsidRPr="00B227DD" w:rsidRDefault="00C60D6E" w:rsidP="00C60D6E">
            <w:pPr>
              <w:pStyle w:val="AralkYokChar"/>
              <w:numPr>
                <w:ilvl w:val="0"/>
                <w:numId w:val="45"/>
              </w:numPr>
              <w:tabs>
                <w:tab w:val="left" w:pos="426"/>
              </w:tabs>
              <w:ind w:left="0" w:firstLine="0"/>
              <w:jc w:val="both"/>
              <w:rPr>
                <w:rFonts w:ascii="Calibri" w:hAnsi="Calibri" w:cs="Calibri"/>
                <w:b/>
                <w:sz w:val="26"/>
                <w:szCs w:val="26"/>
              </w:rPr>
            </w:pPr>
            <w:r w:rsidRPr="00B227DD">
              <w:rPr>
                <w:rFonts w:ascii="Calibri" w:hAnsi="Calibri" w:cs="Calibri"/>
                <w:b/>
                <w:sz w:val="26"/>
                <w:szCs w:val="26"/>
              </w:rPr>
              <w:t>Aşağıda verilen elektrikli araçlardan hangisi dikkatli kullanılmadığında büyük tehlikeler yaratabilir?</w:t>
            </w:r>
          </w:p>
          <w:p w:rsidR="00AC3973" w:rsidRPr="004A7E4E" w:rsidRDefault="00C60D6E" w:rsidP="00C60D6E">
            <w:pPr>
              <w:pStyle w:val="AralkYokChar"/>
              <w:tabs>
                <w:tab w:val="left" w:pos="426"/>
              </w:tabs>
              <w:jc w:val="both"/>
              <w:rPr>
                <w:rFonts w:ascii="Calibri" w:hAnsi="Calibri" w:cs="Calibri"/>
              </w:rPr>
            </w:pPr>
            <w:r w:rsidRPr="00E17C37">
              <w:rPr>
                <w:rFonts w:ascii="Calibri" w:hAnsi="Calibri" w:cs="Calibri"/>
                <w:sz w:val="26"/>
                <w:szCs w:val="26"/>
              </w:rPr>
              <w:t>A) Cep telefonu</w:t>
            </w:r>
            <w:r>
              <w:rPr>
                <w:rFonts w:ascii="Calibri" w:hAnsi="Calibri" w:cs="Calibri"/>
                <w:sz w:val="26"/>
                <w:szCs w:val="26"/>
              </w:rPr>
              <w:tab/>
            </w:r>
            <w:r w:rsidRPr="00E17C37">
              <w:rPr>
                <w:rFonts w:ascii="Calibri" w:hAnsi="Calibri" w:cs="Calibri"/>
                <w:sz w:val="26"/>
                <w:szCs w:val="26"/>
              </w:rPr>
              <w:t>B) CD çalar</w:t>
            </w:r>
            <w:r>
              <w:rPr>
                <w:rFonts w:ascii="Calibri" w:hAnsi="Calibri" w:cs="Calibri"/>
                <w:sz w:val="26"/>
                <w:szCs w:val="26"/>
              </w:rPr>
              <w:tab/>
            </w:r>
            <w:r w:rsidRPr="00E17C37">
              <w:rPr>
                <w:rFonts w:ascii="Calibri" w:hAnsi="Calibri" w:cs="Calibri"/>
                <w:sz w:val="26"/>
                <w:szCs w:val="26"/>
              </w:rPr>
              <w:t>C) Ütü</w:t>
            </w:r>
          </w:p>
        </w:tc>
      </w:tr>
      <w:tr w:rsidR="00244519" w:rsidRPr="004A7E4E" w:rsidTr="004A7E4E">
        <w:tc>
          <w:tcPr>
            <w:tcW w:w="5393" w:type="dxa"/>
          </w:tcPr>
          <w:p w:rsidR="00244519" w:rsidRPr="00B227DD" w:rsidRDefault="00244519" w:rsidP="002F5B24">
            <w:pPr>
              <w:pStyle w:val="AralkYokChar"/>
              <w:numPr>
                <w:ilvl w:val="0"/>
                <w:numId w:val="45"/>
              </w:numPr>
              <w:tabs>
                <w:tab w:val="left" w:pos="426"/>
              </w:tabs>
              <w:ind w:left="0" w:firstLine="0"/>
              <w:jc w:val="both"/>
              <w:rPr>
                <w:rFonts w:ascii="Calibri" w:hAnsi="Calibri" w:cs="Calibri"/>
                <w:b/>
                <w:sz w:val="26"/>
                <w:szCs w:val="26"/>
              </w:rPr>
            </w:pPr>
            <w:r w:rsidRPr="00B227DD">
              <w:rPr>
                <w:rFonts w:ascii="Calibri" w:hAnsi="Calibri" w:cs="Calibri"/>
                <w:b/>
                <w:sz w:val="26"/>
                <w:szCs w:val="26"/>
              </w:rPr>
              <w:t xml:space="preserve">Aşağıdakilerden hangisi </w:t>
            </w:r>
            <w:r w:rsidRPr="00B227DD">
              <w:rPr>
                <w:rFonts w:ascii="Calibri" w:hAnsi="Calibri" w:cs="Calibri"/>
                <w:b/>
                <w:sz w:val="26"/>
                <w:szCs w:val="26"/>
                <w:u w:val="single"/>
              </w:rPr>
              <w:t>yanlış</w:t>
            </w:r>
            <w:r w:rsidRPr="00B227DD">
              <w:rPr>
                <w:rFonts w:ascii="Calibri" w:hAnsi="Calibri" w:cs="Calibri"/>
                <w:b/>
                <w:sz w:val="26"/>
                <w:szCs w:val="26"/>
              </w:rPr>
              <w:t xml:space="preserve"> bir davranıştır?</w:t>
            </w:r>
          </w:p>
          <w:p w:rsidR="00244519" w:rsidRPr="00E17C37" w:rsidRDefault="00244519" w:rsidP="002F5B24">
            <w:pPr>
              <w:pStyle w:val="AralkYokChar"/>
              <w:tabs>
                <w:tab w:val="left" w:pos="426"/>
              </w:tabs>
              <w:jc w:val="both"/>
              <w:rPr>
                <w:rFonts w:ascii="Calibri" w:hAnsi="Calibri" w:cs="Calibri"/>
                <w:sz w:val="26"/>
                <w:szCs w:val="26"/>
              </w:rPr>
            </w:pPr>
            <w:r w:rsidRPr="00E17C37">
              <w:rPr>
                <w:rFonts w:ascii="Calibri" w:hAnsi="Calibri" w:cs="Calibri"/>
                <w:sz w:val="26"/>
                <w:szCs w:val="26"/>
              </w:rPr>
              <w:t>A) Elektrik prizine çivi sokmak.</w:t>
            </w:r>
            <w:r>
              <w:rPr>
                <w:rFonts w:ascii="Calibri" w:hAnsi="Calibri" w:cs="Calibri"/>
                <w:sz w:val="26"/>
                <w:szCs w:val="26"/>
              </w:rPr>
              <w:tab/>
            </w:r>
            <w:r w:rsidRPr="00E17C37">
              <w:rPr>
                <w:rFonts w:ascii="Calibri" w:hAnsi="Calibri" w:cs="Calibri"/>
                <w:sz w:val="26"/>
                <w:szCs w:val="26"/>
              </w:rPr>
              <w:br/>
              <w:t>B) Fişi prizden çekerken bir elimizle de prizi tutmak.</w:t>
            </w:r>
            <w:r w:rsidRPr="00E17C37">
              <w:rPr>
                <w:rFonts w:ascii="Calibri" w:hAnsi="Calibri" w:cs="Calibri"/>
                <w:sz w:val="26"/>
                <w:szCs w:val="26"/>
              </w:rPr>
              <w:br/>
              <w:t>C) Fişi prizden çekerken kablodan çekmemek.</w:t>
            </w:r>
          </w:p>
        </w:tc>
        <w:tc>
          <w:tcPr>
            <w:tcW w:w="5313" w:type="dxa"/>
          </w:tcPr>
          <w:p w:rsidR="00356AFA" w:rsidRPr="00B227DD" w:rsidRDefault="00356AFA" w:rsidP="00356AFA">
            <w:pPr>
              <w:pStyle w:val="AralkYokChar"/>
              <w:numPr>
                <w:ilvl w:val="0"/>
                <w:numId w:val="45"/>
              </w:numPr>
              <w:tabs>
                <w:tab w:val="left" w:pos="426"/>
              </w:tabs>
              <w:ind w:left="0" w:firstLine="0"/>
              <w:jc w:val="both"/>
              <w:rPr>
                <w:rFonts w:ascii="Calibri" w:hAnsi="Calibri" w:cs="Calibri"/>
                <w:b/>
                <w:sz w:val="26"/>
                <w:szCs w:val="26"/>
              </w:rPr>
            </w:pPr>
            <w:r w:rsidRPr="00B227DD">
              <w:rPr>
                <w:rFonts w:ascii="Calibri" w:hAnsi="Calibri" w:cs="Calibri"/>
                <w:b/>
                <w:sz w:val="26"/>
                <w:szCs w:val="26"/>
              </w:rPr>
              <w:t>Gelişigüzel atılan pillerle ilgili aşağıdaki ifadelerin hangisi doğrudur?</w:t>
            </w:r>
          </w:p>
          <w:p w:rsidR="00356AFA" w:rsidRDefault="00356AFA" w:rsidP="00356AFA">
            <w:pPr>
              <w:pStyle w:val="AralkYokChar"/>
              <w:numPr>
                <w:ilvl w:val="1"/>
                <w:numId w:val="45"/>
              </w:numPr>
              <w:tabs>
                <w:tab w:val="left" w:pos="426"/>
              </w:tabs>
              <w:ind w:left="0" w:firstLine="0"/>
              <w:jc w:val="both"/>
              <w:rPr>
                <w:rFonts w:ascii="Calibri" w:hAnsi="Calibri" w:cs="Calibri"/>
                <w:sz w:val="26"/>
                <w:szCs w:val="26"/>
              </w:rPr>
            </w:pPr>
            <w:r w:rsidRPr="00E17C37">
              <w:rPr>
                <w:rFonts w:ascii="Calibri" w:hAnsi="Calibri" w:cs="Calibri"/>
                <w:sz w:val="26"/>
                <w:szCs w:val="26"/>
              </w:rPr>
              <w:t>Yağmur sularıyla çözünerek su ve toprağı kirletir</w:t>
            </w:r>
            <w:r>
              <w:rPr>
                <w:rFonts w:ascii="Calibri" w:hAnsi="Calibri" w:cs="Calibri"/>
                <w:sz w:val="26"/>
                <w:szCs w:val="26"/>
              </w:rPr>
              <w:t>.</w:t>
            </w:r>
          </w:p>
          <w:p w:rsidR="00356AFA" w:rsidRDefault="00356AFA" w:rsidP="00356AFA">
            <w:pPr>
              <w:pStyle w:val="AralkYokChar"/>
              <w:numPr>
                <w:ilvl w:val="1"/>
                <w:numId w:val="45"/>
              </w:numPr>
              <w:tabs>
                <w:tab w:val="left" w:pos="426"/>
              </w:tabs>
              <w:ind w:left="0" w:firstLine="0"/>
              <w:jc w:val="both"/>
              <w:rPr>
                <w:rFonts w:ascii="Calibri" w:hAnsi="Calibri" w:cs="Calibri"/>
                <w:sz w:val="26"/>
                <w:szCs w:val="26"/>
              </w:rPr>
            </w:pPr>
            <w:r w:rsidRPr="00E17C37">
              <w:rPr>
                <w:rFonts w:ascii="Calibri" w:hAnsi="Calibri" w:cs="Calibri"/>
                <w:sz w:val="26"/>
                <w:szCs w:val="26"/>
              </w:rPr>
              <w:t>Tabiata hiçbir zararı yoktur</w:t>
            </w:r>
            <w:r>
              <w:rPr>
                <w:rFonts w:ascii="Calibri" w:hAnsi="Calibri" w:cs="Calibri"/>
                <w:sz w:val="26"/>
                <w:szCs w:val="26"/>
              </w:rPr>
              <w:t>.</w:t>
            </w:r>
          </w:p>
          <w:p w:rsidR="00244519" w:rsidRPr="00356AFA" w:rsidRDefault="00356AFA" w:rsidP="00356AFA">
            <w:pPr>
              <w:pStyle w:val="AralkYokChar"/>
              <w:numPr>
                <w:ilvl w:val="1"/>
                <w:numId w:val="45"/>
              </w:numPr>
              <w:tabs>
                <w:tab w:val="left" w:pos="426"/>
              </w:tabs>
              <w:ind w:left="0" w:firstLine="0"/>
              <w:jc w:val="both"/>
              <w:rPr>
                <w:rFonts w:ascii="Calibri" w:hAnsi="Calibri" w:cs="Calibri"/>
                <w:sz w:val="26"/>
                <w:szCs w:val="26"/>
              </w:rPr>
            </w:pPr>
            <w:r w:rsidRPr="00356AFA">
              <w:rPr>
                <w:rFonts w:ascii="Calibri" w:hAnsi="Calibri" w:cs="Calibri"/>
                <w:sz w:val="26"/>
                <w:szCs w:val="26"/>
              </w:rPr>
              <w:t>Poşete koyarak atıldığında zarar vermez</w:t>
            </w:r>
          </w:p>
        </w:tc>
      </w:tr>
      <w:tr w:rsidR="00244519" w:rsidRPr="004A7E4E" w:rsidTr="004A7E4E">
        <w:tc>
          <w:tcPr>
            <w:tcW w:w="5393" w:type="dxa"/>
          </w:tcPr>
          <w:p w:rsidR="00244519" w:rsidRPr="00B227DD" w:rsidRDefault="00244519" w:rsidP="002F5B24">
            <w:pPr>
              <w:pStyle w:val="AralkYokChar"/>
              <w:numPr>
                <w:ilvl w:val="0"/>
                <w:numId w:val="45"/>
              </w:numPr>
              <w:tabs>
                <w:tab w:val="left" w:pos="426"/>
              </w:tabs>
              <w:ind w:left="0" w:firstLine="0"/>
              <w:jc w:val="both"/>
              <w:rPr>
                <w:rFonts w:ascii="Calibri" w:hAnsi="Calibri" w:cs="Calibri"/>
                <w:b/>
                <w:sz w:val="26"/>
                <w:szCs w:val="26"/>
              </w:rPr>
            </w:pPr>
            <w:r w:rsidRPr="00B227DD">
              <w:rPr>
                <w:rFonts w:ascii="Calibri" w:hAnsi="Calibri" w:cs="Calibri"/>
                <w:b/>
                <w:sz w:val="26"/>
                <w:szCs w:val="26"/>
              </w:rPr>
              <w:t>Biten piller için aşağıdakilerden hangisi yapılmalıdır?</w:t>
            </w:r>
          </w:p>
          <w:p w:rsidR="00356AFA" w:rsidRDefault="00356AFA" w:rsidP="00356AFA">
            <w:pPr>
              <w:pStyle w:val="AralkYokChar"/>
              <w:tabs>
                <w:tab w:val="left" w:pos="426"/>
              </w:tabs>
              <w:jc w:val="both"/>
              <w:rPr>
                <w:rFonts w:ascii="Calibri" w:hAnsi="Calibri" w:cs="Calibri"/>
                <w:sz w:val="26"/>
                <w:szCs w:val="26"/>
              </w:rPr>
            </w:pPr>
            <w:r>
              <w:rPr>
                <w:rFonts w:ascii="Calibri" w:hAnsi="Calibri" w:cs="Calibri"/>
                <w:sz w:val="26"/>
                <w:szCs w:val="26"/>
              </w:rPr>
              <w:t xml:space="preserve">A) </w:t>
            </w:r>
            <w:r w:rsidR="00244519" w:rsidRPr="00E17C37">
              <w:rPr>
                <w:rFonts w:ascii="Calibri" w:hAnsi="Calibri" w:cs="Calibri"/>
                <w:sz w:val="26"/>
                <w:szCs w:val="26"/>
              </w:rPr>
              <w:t>Çevremize atmalıyız.</w:t>
            </w:r>
          </w:p>
          <w:p w:rsidR="00244519" w:rsidRDefault="00356AFA" w:rsidP="00356AFA">
            <w:pPr>
              <w:pStyle w:val="AralkYokChar"/>
              <w:tabs>
                <w:tab w:val="left" w:pos="426"/>
              </w:tabs>
              <w:jc w:val="both"/>
              <w:rPr>
                <w:rFonts w:ascii="Calibri" w:hAnsi="Calibri" w:cs="Calibri"/>
                <w:sz w:val="26"/>
                <w:szCs w:val="26"/>
              </w:rPr>
            </w:pPr>
            <w:r>
              <w:rPr>
                <w:rFonts w:ascii="Calibri" w:hAnsi="Calibri" w:cs="Calibri"/>
                <w:sz w:val="26"/>
                <w:szCs w:val="26"/>
              </w:rPr>
              <w:t xml:space="preserve">B) </w:t>
            </w:r>
            <w:r w:rsidR="00244519" w:rsidRPr="00E17C37">
              <w:rPr>
                <w:rFonts w:ascii="Calibri" w:hAnsi="Calibri" w:cs="Calibri"/>
                <w:sz w:val="26"/>
                <w:szCs w:val="26"/>
              </w:rPr>
              <w:t>Denize atmalıyız</w:t>
            </w:r>
            <w:r w:rsidR="00244519">
              <w:rPr>
                <w:rFonts w:ascii="Calibri" w:hAnsi="Calibri" w:cs="Calibri"/>
                <w:sz w:val="26"/>
                <w:szCs w:val="26"/>
              </w:rPr>
              <w:t>.</w:t>
            </w:r>
          </w:p>
          <w:p w:rsidR="00244519" w:rsidRPr="00E17C37" w:rsidRDefault="00244519" w:rsidP="002F5B24">
            <w:pPr>
              <w:pStyle w:val="AralkYokChar"/>
              <w:tabs>
                <w:tab w:val="left" w:pos="426"/>
              </w:tabs>
              <w:jc w:val="both"/>
              <w:rPr>
                <w:rFonts w:ascii="Calibri" w:hAnsi="Calibri" w:cs="Calibri"/>
                <w:sz w:val="26"/>
                <w:szCs w:val="26"/>
              </w:rPr>
            </w:pPr>
            <w:r w:rsidRPr="00E17C37">
              <w:rPr>
                <w:rFonts w:ascii="Calibri" w:hAnsi="Calibri" w:cs="Calibri"/>
                <w:sz w:val="26"/>
                <w:szCs w:val="26"/>
              </w:rPr>
              <w:t>C) Geri dönüşümünü sağlamalıyız.</w:t>
            </w:r>
          </w:p>
        </w:tc>
        <w:tc>
          <w:tcPr>
            <w:tcW w:w="5313" w:type="dxa"/>
          </w:tcPr>
          <w:p w:rsidR="00356AFA" w:rsidRPr="00B227DD" w:rsidRDefault="00356AFA" w:rsidP="00356AFA">
            <w:pPr>
              <w:pStyle w:val="AralkYokChar"/>
              <w:numPr>
                <w:ilvl w:val="0"/>
                <w:numId w:val="45"/>
              </w:numPr>
              <w:tabs>
                <w:tab w:val="left" w:pos="426"/>
              </w:tabs>
              <w:ind w:left="0" w:firstLine="0"/>
              <w:jc w:val="both"/>
              <w:rPr>
                <w:rFonts w:ascii="Calibri" w:hAnsi="Calibri" w:cs="Calibri"/>
                <w:b/>
                <w:sz w:val="26"/>
                <w:szCs w:val="26"/>
              </w:rPr>
            </w:pPr>
            <w:r w:rsidRPr="00B227DD">
              <w:rPr>
                <w:rFonts w:ascii="Calibri" w:hAnsi="Calibri" w:cs="Calibri"/>
                <w:b/>
                <w:sz w:val="26"/>
                <w:szCs w:val="26"/>
              </w:rPr>
              <w:t>Aşağıdakilerden hangisi batarya ile çalışmaktadır?</w:t>
            </w:r>
          </w:p>
          <w:p w:rsidR="00356AFA" w:rsidRDefault="00356AFA" w:rsidP="00356AFA">
            <w:pPr>
              <w:pStyle w:val="AralkYokChar"/>
              <w:numPr>
                <w:ilvl w:val="1"/>
                <w:numId w:val="45"/>
              </w:numPr>
              <w:tabs>
                <w:tab w:val="left" w:pos="426"/>
              </w:tabs>
              <w:ind w:left="0" w:firstLine="0"/>
              <w:jc w:val="both"/>
              <w:rPr>
                <w:rFonts w:ascii="Calibri" w:hAnsi="Calibri" w:cs="Calibri"/>
                <w:sz w:val="26"/>
                <w:szCs w:val="26"/>
              </w:rPr>
            </w:pPr>
            <w:r w:rsidRPr="00E17C37">
              <w:rPr>
                <w:rFonts w:ascii="Calibri" w:hAnsi="Calibri" w:cs="Calibri"/>
                <w:sz w:val="26"/>
                <w:szCs w:val="26"/>
              </w:rPr>
              <w:t>Oyuncak org</w:t>
            </w:r>
          </w:p>
          <w:p w:rsidR="00356AFA" w:rsidRDefault="00356AFA" w:rsidP="00356AFA">
            <w:pPr>
              <w:pStyle w:val="AralkYokChar"/>
              <w:numPr>
                <w:ilvl w:val="1"/>
                <w:numId w:val="45"/>
              </w:numPr>
              <w:tabs>
                <w:tab w:val="left" w:pos="426"/>
              </w:tabs>
              <w:ind w:left="0" w:firstLine="0"/>
              <w:jc w:val="both"/>
              <w:rPr>
                <w:rFonts w:ascii="Calibri" w:hAnsi="Calibri" w:cs="Calibri"/>
                <w:sz w:val="26"/>
                <w:szCs w:val="26"/>
              </w:rPr>
            </w:pPr>
            <w:r w:rsidRPr="00E17C37">
              <w:rPr>
                <w:rFonts w:ascii="Calibri" w:hAnsi="Calibri" w:cs="Calibri"/>
                <w:sz w:val="26"/>
                <w:szCs w:val="26"/>
              </w:rPr>
              <w:t>Televizyon kumandası</w:t>
            </w:r>
          </w:p>
          <w:p w:rsidR="00244519" w:rsidRPr="00356AFA" w:rsidRDefault="00356AFA" w:rsidP="00356AFA">
            <w:pPr>
              <w:pStyle w:val="AralkYokChar"/>
              <w:numPr>
                <w:ilvl w:val="1"/>
                <w:numId w:val="45"/>
              </w:numPr>
              <w:tabs>
                <w:tab w:val="left" w:pos="426"/>
              </w:tabs>
              <w:ind w:left="0" w:firstLine="0"/>
              <w:jc w:val="both"/>
              <w:rPr>
                <w:rFonts w:ascii="Calibri" w:hAnsi="Calibri" w:cs="Calibri"/>
                <w:sz w:val="26"/>
                <w:szCs w:val="26"/>
              </w:rPr>
            </w:pPr>
            <w:r w:rsidRPr="00356AFA">
              <w:rPr>
                <w:rFonts w:ascii="Calibri" w:hAnsi="Calibri" w:cs="Calibri"/>
                <w:sz w:val="26"/>
                <w:szCs w:val="26"/>
              </w:rPr>
              <w:t>Cep telefonu</w:t>
            </w:r>
          </w:p>
        </w:tc>
      </w:tr>
      <w:tr w:rsidR="00244519" w:rsidRPr="004A7E4E" w:rsidTr="004A7E4E">
        <w:tc>
          <w:tcPr>
            <w:tcW w:w="5393" w:type="dxa"/>
          </w:tcPr>
          <w:p w:rsidR="00244519" w:rsidRPr="002F5B24" w:rsidRDefault="00F04BFC" w:rsidP="002F5B24">
            <w:pPr>
              <w:pStyle w:val="AralkYokChar"/>
              <w:numPr>
                <w:ilvl w:val="0"/>
                <w:numId w:val="45"/>
              </w:numPr>
              <w:tabs>
                <w:tab w:val="left" w:pos="426"/>
              </w:tabs>
              <w:ind w:left="0" w:firstLine="0"/>
              <w:jc w:val="both"/>
              <w:rPr>
                <w:rFonts w:ascii="Calibri" w:hAnsi="Calibri" w:cs="Calibri"/>
                <w:b/>
                <w:sz w:val="26"/>
                <w:szCs w:val="26"/>
              </w:rPr>
            </w:pPr>
            <w:r w:rsidRPr="002F5B24">
              <w:rPr>
                <w:rFonts w:ascii="Calibri" w:hAnsi="Calibri" w:cs="Calibri"/>
                <w:b/>
                <w:sz w:val="26"/>
                <w:szCs w:val="26"/>
              </w:rPr>
              <w:t xml:space="preserve">Aşağıdakilerden hangisi elektrikle çalışan araçlara örnek </w:t>
            </w:r>
            <w:r w:rsidRPr="002F5B24">
              <w:rPr>
                <w:rFonts w:ascii="Calibri" w:hAnsi="Calibri" w:cs="Calibri"/>
                <w:b/>
                <w:sz w:val="26"/>
                <w:szCs w:val="26"/>
                <w:u w:val="single"/>
              </w:rPr>
              <w:t>değildir</w:t>
            </w:r>
            <w:r w:rsidRPr="002F5B24">
              <w:rPr>
                <w:rFonts w:ascii="Calibri" w:hAnsi="Calibri" w:cs="Calibri"/>
                <w:b/>
                <w:sz w:val="26"/>
                <w:szCs w:val="26"/>
              </w:rPr>
              <w:t>?</w:t>
            </w:r>
          </w:p>
          <w:p w:rsidR="00B227DD" w:rsidRDefault="00B227DD" w:rsidP="002F5B24">
            <w:pPr>
              <w:pStyle w:val="AralkYokChar"/>
              <w:numPr>
                <w:ilvl w:val="1"/>
                <w:numId w:val="45"/>
              </w:numPr>
              <w:tabs>
                <w:tab w:val="left" w:pos="426"/>
              </w:tabs>
              <w:ind w:left="0" w:firstLine="0"/>
              <w:jc w:val="both"/>
              <w:rPr>
                <w:rFonts w:ascii="Calibri" w:hAnsi="Calibri" w:cs="Calibri"/>
                <w:sz w:val="26"/>
                <w:szCs w:val="26"/>
              </w:rPr>
            </w:pPr>
            <w:r>
              <w:rPr>
                <w:rFonts w:ascii="Calibri" w:hAnsi="Calibri" w:cs="Calibri"/>
                <w:sz w:val="26"/>
                <w:szCs w:val="26"/>
              </w:rPr>
              <w:t>Ütü</w:t>
            </w:r>
          </w:p>
          <w:p w:rsidR="00356AFA" w:rsidRDefault="00F04BFC" w:rsidP="002F5B24">
            <w:pPr>
              <w:pStyle w:val="AralkYokChar"/>
              <w:numPr>
                <w:ilvl w:val="1"/>
                <w:numId w:val="45"/>
              </w:numPr>
              <w:tabs>
                <w:tab w:val="left" w:pos="426"/>
              </w:tabs>
              <w:ind w:left="0" w:firstLine="0"/>
              <w:jc w:val="both"/>
              <w:rPr>
                <w:rFonts w:ascii="Calibri" w:hAnsi="Calibri" w:cs="Calibri"/>
                <w:sz w:val="26"/>
                <w:szCs w:val="26"/>
              </w:rPr>
            </w:pPr>
            <w:r w:rsidRPr="00E17C37">
              <w:rPr>
                <w:rFonts w:ascii="Calibri" w:hAnsi="Calibri" w:cs="Calibri"/>
                <w:sz w:val="26"/>
                <w:szCs w:val="26"/>
              </w:rPr>
              <w:t>Doğal gaz sobası</w:t>
            </w:r>
          </w:p>
          <w:p w:rsidR="00F04BFC" w:rsidRPr="00356AFA" w:rsidRDefault="00F04BFC" w:rsidP="002F5B24">
            <w:pPr>
              <w:pStyle w:val="AralkYokChar"/>
              <w:numPr>
                <w:ilvl w:val="1"/>
                <w:numId w:val="45"/>
              </w:numPr>
              <w:tabs>
                <w:tab w:val="left" w:pos="426"/>
              </w:tabs>
              <w:ind w:left="0" w:firstLine="0"/>
              <w:jc w:val="both"/>
              <w:rPr>
                <w:rFonts w:ascii="Calibri" w:hAnsi="Calibri" w:cs="Calibri"/>
                <w:sz w:val="26"/>
                <w:szCs w:val="26"/>
              </w:rPr>
            </w:pPr>
            <w:r w:rsidRPr="00356AFA">
              <w:rPr>
                <w:rFonts w:ascii="Calibri" w:hAnsi="Calibri" w:cs="Calibri"/>
                <w:sz w:val="26"/>
                <w:szCs w:val="26"/>
              </w:rPr>
              <w:t>Elektrik sobası</w:t>
            </w:r>
          </w:p>
        </w:tc>
        <w:tc>
          <w:tcPr>
            <w:tcW w:w="5313" w:type="dxa"/>
          </w:tcPr>
          <w:p w:rsidR="00356AFA" w:rsidRPr="00B227DD" w:rsidRDefault="00356AFA" w:rsidP="00356AFA">
            <w:pPr>
              <w:pStyle w:val="AralkYokChar"/>
              <w:numPr>
                <w:ilvl w:val="0"/>
                <w:numId w:val="45"/>
              </w:numPr>
              <w:tabs>
                <w:tab w:val="left" w:pos="426"/>
              </w:tabs>
              <w:ind w:left="0" w:firstLine="0"/>
              <w:jc w:val="both"/>
              <w:rPr>
                <w:rFonts w:ascii="Calibri" w:hAnsi="Calibri" w:cs="Calibri"/>
                <w:b/>
                <w:sz w:val="26"/>
                <w:szCs w:val="26"/>
              </w:rPr>
            </w:pPr>
            <w:r w:rsidRPr="00B227DD">
              <w:rPr>
                <w:rFonts w:ascii="Calibri" w:hAnsi="Calibri" w:cs="Calibri"/>
                <w:b/>
                <w:sz w:val="26"/>
                <w:szCs w:val="26"/>
              </w:rPr>
              <w:t>Aşağıda verilen elektrikli araçlardan hangisinin işlevi ampulün</w:t>
            </w:r>
            <w:r>
              <w:rPr>
                <w:rFonts w:ascii="Calibri" w:hAnsi="Calibri" w:cs="Calibri"/>
                <w:b/>
                <w:sz w:val="26"/>
                <w:szCs w:val="26"/>
              </w:rPr>
              <w:t xml:space="preserve"> </w:t>
            </w:r>
            <w:r w:rsidRPr="00B227DD">
              <w:rPr>
                <w:rFonts w:ascii="Calibri" w:hAnsi="Calibri" w:cs="Calibri"/>
                <w:b/>
                <w:sz w:val="26"/>
                <w:szCs w:val="26"/>
              </w:rPr>
              <w:t>ki ile aynıdır?</w:t>
            </w:r>
          </w:p>
          <w:p w:rsidR="00356AFA" w:rsidRDefault="00356AFA" w:rsidP="00356AFA">
            <w:pPr>
              <w:pStyle w:val="AralkYokChar"/>
              <w:numPr>
                <w:ilvl w:val="1"/>
                <w:numId w:val="45"/>
              </w:numPr>
              <w:tabs>
                <w:tab w:val="left" w:pos="426"/>
              </w:tabs>
              <w:ind w:left="0" w:firstLine="0"/>
              <w:jc w:val="both"/>
              <w:rPr>
                <w:rFonts w:ascii="Calibri" w:hAnsi="Calibri" w:cs="Calibri"/>
                <w:sz w:val="26"/>
                <w:szCs w:val="26"/>
              </w:rPr>
            </w:pPr>
            <w:r>
              <w:rPr>
                <w:rFonts w:ascii="Calibri" w:hAnsi="Calibri" w:cs="Calibri"/>
                <w:sz w:val="26"/>
                <w:szCs w:val="26"/>
              </w:rPr>
              <w:t>Radyo</w:t>
            </w:r>
          </w:p>
          <w:p w:rsidR="00356AFA" w:rsidRDefault="00356AFA" w:rsidP="00356AFA">
            <w:pPr>
              <w:pStyle w:val="AralkYokChar"/>
              <w:numPr>
                <w:ilvl w:val="1"/>
                <w:numId w:val="45"/>
              </w:numPr>
              <w:tabs>
                <w:tab w:val="left" w:pos="426"/>
              </w:tabs>
              <w:ind w:left="0" w:firstLine="0"/>
              <w:jc w:val="both"/>
              <w:rPr>
                <w:rFonts w:ascii="Calibri" w:hAnsi="Calibri" w:cs="Calibri"/>
                <w:sz w:val="26"/>
                <w:szCs w:val="26"/>
              </w:rPr>
            </w:pPr>
            <w:r w:rsidRPr="00E17C37">
              <w:rPr>
                <w:rFonts w:ascii="Calibri" w:hAnsi="Calibri" w:cs="Calibri"/>
                <w:sz w:val="26"/>
                <w:szCs w:val="26"/>
              </w:rPr>
              <w:t>Flüoresan</w:t>
            </w:r>
          </w:p>
          <w:p w:rsidR="00244519" w:rsidRPr="00356AFA" w:rsidRDefault="00356AFA" w:rsidP="00356AFA">
            <w:pPr>
              <w:pStyle w:val="AralkYokChar"/>
              <w:numPr>
                <w:ilvl w:val="1"/>
                <w:numId w:val="45"/>
              </w:numPr>
              <w:tabs>
                <w:tab w:val="left" w:pos="426"/>
              </w:tabs>
              <w:ind w:left="0" w:firstLine="0"/>
              <w:jc w:val="both"/>
              <w:rPr>
                <w:rFonts w:ascii="Calibri" w:hAnsi="Calibri" w:cs="Calibri"/>
                <w:sz w:val="26"/>
                <w:szCs w:val="26"/>
              </w:rPr>
            </w:pPr>
            <w:r w:rsidRPr="00356AFA">
              <w:rPr>
                <w:rFonts w:ascii="Calibri" w:hAnsi="Calibri" w:cs="Calibri"/>
                <w:sz w:val="26"/>
                <w:szCs w:val="26"/>
              </w:rPr>
              <w:t>Elektrik sobası</w:t>
            </w:r>
          </w:p>
        </w:tc>
      </w:tr>
      <w:tr w:rsidR="00244519" w:rsidRPr="004A7E4E" w:rsidTr="004A7E4E">
        <w:tc>
          <w:tcPr>
            <w:tcW w:w="5393" w:type="dxa"/>
          </w:tcPr>
          <w:p w:rsidR="009D00B4" w:rsidRPr="00B227DD" w:rsidRDefault="009D00B4" w:rsidP="002F5B24">
            <w:pPr>
              <w:pStyle w:val="AralkYokChar"/>
              <w:numPr>
                <w:ilvl w:val="0"/>
                <w:numId w:val="45"/>
              </w:numPr>
              <w:tabs>
                <w:tab w:val="left" w:pos="426"/>
              </w:tabs>
              <w:ind w:left="0" w:firstLine="0"/>
              <w:jc w:val="both"/>
              <w:rPr>
                <w:rFonts w:ascii="Calibri" w:hAnsi="Calibri" w:cs="Calibri"/>
                <w:b/>
                <w:sz w:val="26"/>
                <w:szCs w:val="26"/>
              </w:rPr>
            </w:pPr>
            <w:r w:rsidRPr="00B227DD">
              <w:rPr>
                <w:rFonts w:ascii="Calibri" w:hAnsi="Calibri" w:cs="Calibri"/>
                <w:b/>
                <w:sz w:val="26"/>
                <w:szCs w:val="26"/>
              </w:rPr>
              <w:t xml:space="preserve">Aşağıda elektrikli araçlar ve bu araçların çalışmasını sağlayan elektrik kaynaklan eşleştirilmiştir. Bu eşleştirmelerden hangisi </w:t>
            </w:r>
            <w:r w:rsidRPr="00B227DD">
              <w:rPr>
                <w:rFonts w:ascii="Calibri" w:hAnsi="Calibri" w:cs="Calibri"/>
                <w:b/>
                <w:sz w:val="26"/>
                <w:szCs w:val="26"/>
                <w:u w:val="single"/>
              </w:rPr>
              <w:t>yanlıştır</w:t>
            </w:r>
            <w:r w:rsidRPr="00B227DD">
              <w:rPr>
                <w:rFonts w:ascii="Calibri" w:hAnsi="Calibri" w:cs="Calibri"/>
                <w:b/>
                <w:sz w:val="26"/>
                <w:szCs w:val="26"/>
              </w:rPr>
              <w:t>?</w:t>
            </w:r>
          </w:p>
          <w:p w:rsidR="009D00B4" w:rsidRDefault="009D00B4" w:rsidP="002F5B24">
            <w:pPr>
              <w:pStyle w:val="AralkYokChar"/>
              <w:numPr>
                <w:ilvl w:val="1"/>
                <w:numId w:val="45"/>
              </w:numPr>
              <w:tabs>
                <w:tab w:val="left" w:pos="426"/>
              </w:tabs>
              <w:ind w:left="0" w:firstLine="0"/>
              <w:jc w:val="both"/>
              <w:rPr>
                <w:rFonts w:ascii="Calibri" w:hAnsi="Calibri" w:cs="Calibri"/>
                <w:sz w:val="26"/>
                <w:szCs w:val="26"/>
              </w:rPr>
            </w:pPr>
            <w:r w:rsidRPr="00E17C37">
              <w:rPr>
                <w:rFonts w:ascii="Calibri" w:hAnsi="Calibri" w:cs="Calibri"/>
                <w:sz w:val="26"/>
                <w:szCs w:val="26"/>
              </w:rPr>
              <w:t>Otobüs - akü</w:t>
            </w:r>
          </w:p>
          <w:p w:rsidR="00356AFA" w:rsidRDefault="009D00B4" w:rsidP="002F5B24">
            <w:pPr>
              <w:pStyle w:val="AralkYokChar"/>
              <w:numPr>
                <w:ilvl w:val="1"/>
                <w:numId w:val="45"/>
              </w:numPr>
              <w:tabs>
                <w:tab w:val="left" w:pos="426"/>
              </w:tabs>
              <w:ind w:left="0" w:firstLine="0"/>
              <w:jc w:val="both"/>
              <w:rPr>
                <w:rFonts w:ascii="Calibri" w:hAnsi="Calibri" w:cs="Calibri"/>
                <w:sz w:val="26"/>
                <w:szCs w:val="26"/>
              </w:rPr>
            </w:pPr>
            <w:r w:rsidRPr="00E17C37">
              <w:rPr>
                <w:rFonts w:ascii="Calibri" w:hAnsi="Calibri" w:cs="Calibri"/>
                <w:sz w:val="26"/>
                <w:szCs w:val="26"/>
              </w:rPr>
              <w:t xml:space="preserve">Fotoğraf makinesi </w:t>
            </w:r>
            <w:r>
              <w:rPr>
                <w:rFonts w:ascii="Calibri" w:hAnsi="Calibri" w:cs="Calibri"/>
                <w:sz w:val="26"/>
                <w:szCs w:val="26"/>
              </w:rPr>
              <w:t>–</w:t>
            </w:r>
            <w:r w:rsidRPr="00E17C37">
              <w:rPr>
                <w:rFonts w:ascii="Calibri" w:hAnsi="Calibri" w:cs="Calibri"/>
                <w:sz w:val="26"/>
                <w:szCs w:val="26"/>
              </w:rPr>
              <w:t xml:space="preserve"> pil</w:t>
            </w:r>
          </w:p>
          <w:p w:rsidR="009D00B4" w:rsidRPr="00356AFA" w:rsidRDefault="009D00B4" w:rsidP="002F5B24">
            <w:pPr>
              <w:pStyle w:val="AralkYokChar"/>
              <w:numPr>
                <w:ilvl w:val="1"/>
                <w:numId w:val="45"/>
              </w:numPr>
              <w:tabs>
                <w:tab w:val="left" w:pos="426"/>
              </w:tabs>
              <w:ind w:left="0" w:firstLine="0"/>
              <w:jc w:val="both"/>
              <w:rPr>
                <w:rFonts w:ascii="Calibri" w:hAnsi="Calibri" w:cs="Calibri"/>
                <w:sz w:val="26"/>
                <w:szCs w:val="26"/>
              </w:rPr>
            </w:pPr>
            <w:r w:rsidRPr="00356AFA">
              <w:rPr>
                <w:rFonts w:ascii="Calibri" w:hAnsi="Calibri" w:cs="Calibri"/>
                <w:sz w:val="26"/>
                <w:szCs w:val="26"/>
              </w:rPr>
              <w:t>Televizyon - pil</w:t>
            </w:r>
          </w:p>
        </w:tc>
        <w:tc>
          <w:tcPr>
            <w:tcW w:w="5313" w:type="dxa"/>
          </w:tcPr>
          <w:p w:rsidR="00356AFA" w:rsidRPr="00B227DD" w:rsidRDefault="00356AFA" w:rsidP="00356AFA">
            <w:pPr>
              <w:pStyle w:val="AralkYokChar"/>
              <w:numPr>
                <w:ilvl w:val="0"/>
                <w:numId w:val="45"/>
              </w:numPr>
              <w:tabs>
                <w:tab w:val="left" w:pos="426"/>
              </w:tabs>
              <w:ind w:left="0" w:firstLine="0"/>
              <w:jc w:val="both"/>
              <w:rPr>
                <w:rFonts w:ascii="Calibri" w:hAnsi="Calibri" w:cs="Calibri"/>
                <w:b/>
                <w:sz w:val="26"/>
                <w:szCs w:val="26"/>
              </w:rPr>
            </w:pPr>
            <w:r w:rsidRPr="00B227DD">
              <w:rPr>
                <w:rFonts w:ascii="Calibri" w:hAnsi="Calibri" w:cs="Calibri"/>
                <w:b/>
                <w:sz w:val="26"/>
                <w:szCs w:val="26"/>
              </w:rPr>
              <w:t xml:space="preserve">Aşağıdaki ifadelerden hangisi </w:t>
            </w:r>
            <w:r w:rsidRPr="00B227DD">
              <w:rPr>
                <w:rFonts w:ascii="Calibri" w:hAnsi="Calibri" w:cs="Calibri"/>
                <w:b/>
                <w:sz w:val="26"/>
                <w:szCs w:val="26"/>
                <w:u w:val="single"/>
              </w:rPr>
              <w:t>yanlıştır</w:t>
            </w:r>
            <w:r w:rsidRPr="00B227DD">
              <w:rPr>
                <w:rFonts w:ascii="Calibri" w:hAnsi="Calibri" w:cs="Calibri"/>
                <w:b/>
                <w:sz w:val="26"/>
                <w:szCs w:val="26"/>
              </w:rPr>
              <w:t>?</w:t>
            </w:r>
          </w:p>
          <w:p w:rsidR="00356AFA" w:rsidRDefault="00356AFA" w:rsidP="00356AFA">
            <w:pPr>
              <w:pStyle w:val="AralkYokChar"/>
              <w:numPr>
                <w:ilvl w:val="1"/>
                <w:numId w:val="45"/>
              </w:numPr>
              <w:tabs>
                <w:tab w:val="left" w:pos="426"/>
              </w:tabs>
              <w:ind w:left="0" w:firstLine="0"/>
              <w:jc w:val="both"/>
              <w:rPr>
                <w:rFonts w:ascii="Calibri" w:hAnsi="Calibri" w:cs="Calibri"/>
                <w:sz w:val="26"/>
                <w:szCs w:val="26"/>
              </w:rPr>
            </w:pPr>
            <w:r w:rsidRPr="00E17C37">
              <w:rPr>
                <w:rFonts w:ascii="Calibri" w:hAnsi="Calibri" w:cs="Calibri"/>
                <w:sz w:val="26"/>
                <w:szCs w:val="26"/>
              </w:rPr>
              <w:t>Elektriği kontrol ettiğimiz düğmelere genel olarak “anahtar” da denir.</w:t>
            </w:r>
          </w:p>
          <w:p w:rsidR="00356AFA" w:rsidRDefault="00356AFA" w:rsidP="00356AFA">
            <w:pPr>
              <w:pStyle w:val="AralkYokChar"/>
              <w:numPr>
                <w:ilvl w:val="1"/>
                <w:numId w:val="45"/>
              </w:numPr>
              <w:tabs>
                <w:tab w:val="left" w:pos="426"/>
              </w:tabs>
              <w:ind w:left="0" w:firstLine="0"/>
              <w:jc w:val="both"/>
              <w:rPr>
                <w:rFonts w:ascii="Calibri" w:hAnsi="Calibri" w:cs="Calibri"/>
                <w:sz w:val="26"/>
                <w:szCs w:val="26"/>
              </w:rPr>
            </w:pPr>
            <w:r w:rsidRPr="00356AFA">
              <w:rPr>
                <w:rFonts w:ascii="Calibri" w:hAnsi="Calibri" w:cs="Calibri"/>
                <w:sz w:val="26"/>
                <w:szCs w:val="26"/>
              </w:rPr>
              <w:t>Uygun pil kul</w:t>
            </w:r>
            <w:r>
              <w:rPr>
                <w:rFonts w:ascii="Calibri" w:hAnsi="Calibri" w:cs="Calibri"/>
                <w:sz w:val="26"/>
                <w:szCs w:val="26"/>
              </w:rPr>
              <w:t>lanımı aletlerin ömrünü uzatır.</w:t>
            </w:r>
          </w:p>
          <w:p w:rsidR="00244519" w:rsidRPr="00356AFA" w:rsidRDefault="00356AFA" w:rsidP="00356AFA">
            <w:pPr>
              <w:pStyle w:val="AralkYokChar"/>
              <w:numPr>
                <w:ilvl w:val="1"/>
                <w:numId w:val="45"/>
              </w:numPr>
              <w:tabs>
                <w:tab w:val="left" w:pos="426"/>
              </w:tabs>
              <w:ind w:left="0" w:firstLine="0"/>
              <w:jc w:val="both"/>
              <w:rPr>
                <w:rFonts w:ascii="Calibri" w:hAnsi="Calibri" w:cs="Calibri"/>
                <w:sz w:val="26"/>
                <w:szCs w:val="26"/>
              </w:rPr>
            </w:pPr>
            <w:r w:rsidRPr="00356AFA">
              <w:rPr>
                <w:rFonts w:ascii="Calibri" w:hAnsi="Calibri" w:cs="Calibri"/>
                <w:sz w:val="26"/>
                <w:szCs w:val="26"/>
              </w:rPr>
              <w:t>Sokak lambaları elektrik kesildiğinde pille de aydınlatma yapar.</w:t>
            </w:r>
          </w:p>
        </w:tc>
      </w:tr>
      <w:tr w:rsidR="00D36BC8" w:rsidRPr="004A7E4E" w:rsidTr="004A7E4E">
        <w:tc>
          <w:tcPr>
            <w:tcW w:w="5393" w:type="dxa"/>
          </w:tcPr>
          <w:p w:rsidR="00D36BC8" w:rsidRPr="00B227DD" w:rsidRDefault="00D36BC8" w:rsidP="002F5B24">
            <w:pPr>
              <w:pStyle w:val="AralkYokChar"/>
              <w:numPr>
                <w:ilvl w:val="0"/>
                <w:numId w:val="45"/>
              </w:numPr>
              <w:tabs>
                <w:tab w:val="left" w:pos="426"/>
              </w:tabs>
              <w:ind w:left="0" w:firstLine="0"/>
              <w:jc w:val="both"/>
              <w:rPr>
                <w:rFonts w:ascii="Calibri" w:hAnsi="Calibri" w:cs="Calibri"/>
                <w:b/>
                <w:sz w:val="26"/>
                <w:szCs w:val="26"/>
              </w:rPr>
            </w:pPr>
            <w:r w:rsidRPr="00B227DD">
              <w:rPr>
                <w:rFonts w:ascii="Calibri" w:hAnsi="Calibri" w:cs="Calibri"/>
                <w:b/>
                <w:sz w:val="26"/>
                <w:szCs w:val="26"/>
              </w:rPr>
              <w:t>Aşağıdakilerden araçlardan hangisi şehir elektriği ile çalışır?</w:t>
            </w:r>
          </w:p>
          <w:p w:rsidR="00D36BC8" w:rsidRDefault="00D36BC8" w:rsidP="002F5B24">
            <w:pPr>
              <w:pStyle w:val="AralkYokChar"/>
              <w:numPr>
                <w:ilvl w:val="1"/>
                <w:numId w:val="45"/>
              </w:numPr>
              <w:tabs>
                <w:tab w:val="left" w:pos="426"/>
              </w:tabs>
              <w:ind w:left="0" w:firstLine="0"/>
              <w:jc w:val="both"/>
              <w:rPr>
                <w:rFonts w:ascii="Calibri" w:hAnsi="Calibri" w:cs="Calibri"/>
                <w:sz w:val="26"/>
                <w:szCs w:val="26"/>
              </w:rPr>
            </w:pPr>
            <w:r w:rsidRPr="00E17C37">
              <w:rPr>
                <w:rFonts w:ascii="Calibri" w:hAnsi="Calibri" w:cs="Calibri"/>
                <w:sz w:val="26"/>
                <w:szCs w:val="26"/>
              </w:rPr>
              <w:t>Saç kurutma makinesi</w:t>
            </w:r>
          </w:p>
          <w:p w:rsidR="00356AFA" w:rsidRDefault="00D36BC8" w:rsidP="002F5B24">
            <w:pPr>
              <w:pStyle w:val="AralkYokChar"/>
              <w:numPr>
                <w:ilvl w:val="1"/>
                <w:numId w:val="45"/>
              </w:numPr>
              <w:tabs>
                <w:tab w:val="left" w:pos="426"/>
              </w:tabs>
              <w:ind w:left="0" w:firstLine="0"/>
              <w:jc w:val="both"/>
              <w:rPr>
                <w:rFonts w:ascii="Calibri" w:hAnsi="Calibri" w:cs="Calibri"/>
                <w:sz w:val="26"/>
                <w:szCs w:val="26"/>
              </w:rPr>
            </w:pPr>
            <w:r w:rsidRPr="00E17C37">
              <w:rPr>
                <w:rFonts w:ascii="Calibri" w:hAnsi="Calibri" w:cs="Calibri"/>
                <w:sz w:val="26"/>
                <w:szCs w:val="26"/>
              </w:rPr>
              <w:t>Kol saati</w:t>
            </w:r>
          </w:p>
          <w:p w:rsidR="00D36BC8" w:rsidRPr="00356AFA" w:rsidRDefault="00D36BC8" w:rsidP="002F5B24">
            <w:pPr>
              <w:pStyle w:val="AralkYokChar"/>
              <w:numPr>
                <w:ilvl w:val="1"/>
                <w:numId w:val="45"/>
              </w:numPr>
              <w:tabs>
                <w:tab w:val="left" w:pos="426"/>
              </w:tabs>
              <w:ind w:left="0" w:firstLine="0"/>
              <w:jc w:val="both"/>
              <w:rPr>
                <w:rFonts w:ascii="Calibri" w:hAnsi="Calibri" w:cs="Calibri"/>
                <w:sz w:val="26"/>
                <w:szCs w:val="26"/>
              </w:rPr>
            </w:pPr>
            <w:r w:rsidRPr="00356AFA">
              <w:rPr>
                <w:rFonts w:ascii="Calibri" w:hAnsi="Calibri" w:cs="Calibri"/>
                <w:sz w:val="26"/>
                <w:szCs w:val="26"/>
              </w:rPr>
              <w:t>Duvar saati</w:t>
            </w:r>
          </w:p>
        </w:tc>
        <w:tc>
          <w:tcPr>
            <w:tcW w:w="5313" w:type="dxa"/>
          </w:tcPr>
          <w:p w:rsidR="00356AFA" w:rsidRPr="00B227DD" w:rsidRDefault="00356AFA" w:rsidP="00356AFA">
            <w:pPr>
              <w:pStyle w:val="AralkYokChar"/>
              <w:numPr>
                <w:ilvl w:val="0"/>
                <w:numId w:val="45"/>
              </w:numPr>
              <w:tabs>
                <w:tab w:val="left" w:pos="426"/>
              </w:tabs>
              <w:ind w:left="0" w:firstLine="0"/>
              <w:jc w:val="both"/>
              <w:rPr>
                <w:rFonts w:ascii="Calibri" w:hAnsi="Calibri" w:cs="Calibri"/>
                <w:b/>
                <w:sz w:val="26"/>
                <w:szCs w:val="26"/>
              </w:rPr>
            </w:pPr>
            <w:r w:rsidRPr="00B227DD">
              <w:rPr>
                <w:rFonts w:ascii="Calibri" w:hAnsi="Calibri" w:cs="Calibri"/>
                <w:b/>
                <w:sz w:val="26"/>
                <w:szCs w:val="26"/>
              </w:rPr>
              <w:t>Elektrik kablolarının etrafının plastikle kaplanmasının nedeni nedir?</w:t>
            </w:r>
          </w:p>
          <w:p w:rsidR="00356AFA" w:rsidRDefault="00356AFA" w:rsidP="00356AFA">
            <w:pPr>
              <w:pStyle w:val="AralkYokChar"/>
              <w:numPr>
                <w:ilvl w:val="1"/>
                <w:numId w:val="45"/>
              </w:numPr>
              <w:tabs>
                <w:tab w:val="left" w:pos="426"/>
              </w:tabs>
              <w:ind w:left="0" w:firstLine="0"/>
              <w:jc w:val="both"/>
              <w:rPr>
                <w:rFonts w:ascii="Calibri" w:hAnsi="Calibri" w:cs="Calibri"/>
                <w:sz w:val="26"/>
                <w:szCs w:val="26"/>
              </w:rPr>
            </w:pPr>
            <w:r w:rsidRPr="00E17C37">
              <w:rPr>
                <w:rFonts w:ascii="Calibri" w:hAnsi="Calibri" w:cs="Calibri"/>
                <w:sz w:val="26"/>
                <w:szCs w:val="26"/>
              </w:rPr>
              <w:t>Güzel görünmesi için.</w:t>
            </w:r>
          </w:p>
          <w:p w:rsidR="00356AFA" w:rsidRDefault="00356AFA" w:rsidP="00356AFA">
            <w:pPr>
              <w:pStyle w:val="AralkYokChar"/>
              <w:numPr>
                <w:ilvl w:val="1"/>
                <w:numId w:val="45"/>
              </w:numPr>
              <w:tabs>
                <w:tab w:val="left" w:pos="426"/>
              </w:tabs>
              <w:ind w:left="0" w:firstLine="0"/>
              <w:jc w:val="both"/>
              <w:rPr>
                <w:rFonts w:ascii="Calibri" w:hAnsi="Calibri" w:cs="Calibri"/>
                <w:sz w:val="26"/>
                <w:szCs w:val="26"/>
              </w:rPr>
            </w:pPr>
            <w:r w:rsidRPr="00E17C37">
              <w:rPr>
                <w:rFonts w:ascii="Calibri" w:hAnsi="Calibri" w:cs="Calibri"/>
                <w:sz w:val="26"/>
                <w:szCs w:val="26"/>
              </w:rPr>
              <w:t>Plastik yalıtkan olduğu için.</w:t>
            </w:r>
          </w:p>
          <w:p w:rsidR="00D36BC8" w:rsidRPr="00356AFA" w:rsidRDefault="00356AFA" w:rsidP="00356AFA">
            <w:pPr>
              <w:pStyle w:val="AralkYokChar"/>
              <w:numPr>
                <w:ilvl w:val="1"/>
                <w:numId w:val="45"/>
              </w:numPr>
              <w:tabs>
                <w:tab w:val="left" w:pos="426"/>
              </w:tabs>
              <w:ind w:left="0" w:firstLine="0"/>
              <w:jc w:val="both"/>
              <w:rPr>
                <w:rFonts w:ascii="Calibri" w:hAnsi="Calibri" w:cs="Calibri"/>
                <w:sz w:val="26"/>
                <w:szCs w:val="26"/>
              </w:rPr>
            </w:pPr>
            <w:r w:rsidRPr="00356AFA">
              <w:rPr>
                <w:rFonts w:ascii="Calibri" w:hAnsi="Calibri" w:cs="Calibri"/>
                <w:sz w:val="26"/>
                <w:szCs w:val="26"/>
              </w:rPr>
              <w:t>Plastik esnek olduğu için.</w:t>
            </w:r>
          </w:p>
        </w:tc>
      </w:tr>
    </w:tbl>
    <w:p w:rsidR="00FA0FB4" w:rsidRPr="00BD4724" w:rsidRDefault="00FA0FB4" w:rsidP="005E4934">
      <w:pPr>
        <w:pStyle w:val="AralkYokChar"/>
        <w:ind w:left="8080" w:firstLine="8"/>
        <w:jc w:val="center"/>
        <w:rPr>
          <w:rFonts w:ascii="Arial" w:hAnsi="Arial" w:cs="Arial"/>
          <w:color w:val="000000"/>
          <w:sz w:val="28"/>
        </w:rPr>
      </w:pPr>
      <w:bookmarkStart w:id="0" w:name="_GoBack"/>
      <w:bookmarkEnd w:id="0"/>
    </w:p>
    <w:sectPr w:rsidR="00FA0FB4" w:rsidRPr="00BD4724" w:rsidSect="00F4560B">
      <w:footerReference w:type="default" r:id="rId11"/>
      <w:type w:val="continuous"/>
      <w:pgSz w:w="11906" w:h="16838"/>
      <w:pgMar w:top="426" w:right="707" w:bottom="567" w:left="709" w:header="284" w:footer="1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CD0" w:rsidRDefault="006E4CD0" w:rsidP="00C5481C">
      <w:pPr>
        <w:spacing w:after="0" w:line="240" w:lineRule="auto"/>
      </w:pPr>
      <w:r>
        <w:separator/>
      </w:r>
    </w:p>
  </w:endnote>
  <w:endnote w:type="continuationSeparator" w:id="0">
    <w:p w:rsidR="006E4CD0" w:rsidRDefault="006E4CD0" w:rsidP="00C548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A2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5B66" w:rsidRDefault="00115B66" w:rsidP="00E95575">
    <w:pPr>
      <w:pStyle w:val="Altbilgi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CD0" w:rsidRDefault="006E4CD0" w:rsidP="00C5481C">
      <w:pPr>
        <w:spacing w:after="0" w:line="240" w:lineRule="auto"/>
      </w:pPr>
      <w:r>
        <w:separator/>
      </w:r>
    </w:p>
  </w:footnote>
  <w:footnote w:type="continuationSeparator" w:id="0">
    <w:p w:rsidR="006E4CD0" w:rsidRDefault="006E4CD0" w:rsidP="00C548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83C1"/>
      </v:shape>
    </w:pict>
  </w:numPicBullet>
  <w:numPicBullet w:numPicBulletId="1">
    <w:pict>
      <v:shape id="_x0000_i1028" type="#_x0000_t75" style="width:11.25pt;height:9.75pt" o:bullet="t">
        <v:imagedata r:id="rId2" o:title="BD21300_"/>
      </v:shape>
    </w:pict>
  </w:numPicBullet>
  <w:abstractNum w:abstractNumId="0">
    <w:nsid w:val="00000402"/>
    <w:multiLevelType w:val="multilevel"/>
    <w:tmpl w:val="00000885"/>
    <w:lvl w:ilvl="0">
      <w:start w:val="1"/>
      <w:numFmt w:val="upperLetter"/>
      <w:lvlText w:val="%1."/>
      <w:lvlJc w:val="left"/>
      <w:pPr>
        <w:ind w:hanging="397"/>
      </w:pPr>
      <w:rPr>
        <w:rFonts w:ascii="Arial" w:hAnsi="Arial" w:cs="Arial"/>
        <w:b/>
        <w:bCs/>
        <w:color w:val="231F20"/>
        <w:w w:val="96"/>
        <w:sz w:val="28"/>
        <w:szCs w:val="28"/>
      </w:rPr>
    </w:lvl>
    <w:lvl w:ilvl="1">
      <w:start w:val="1"/>
      <w:numFmt w:val="decimal"/>
      <w:lvlText w:val="%2."/>
      <w:lvlJc w:val="left"/>
      <w:pPr>
        <w:ind w:hanging="312"/>
      </w:pPr>
      <w:rPr>
        <w:rFonts w:ascii="Arial" w:hAnsi="Arial" w:cs="Arial"/>
        <w:b/>
        <w:bCs/>
        <w:color w:val="231F20"/>
        <w:sz w:val="28"/>
        <w:szCs w:val="28"/>
      </w:rPr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>
    <w:nsid w:val="00000403"/>
    <w:multiLevelType w:val="multilevel"/>
    <w:tmpl w:val="00000886"/>
    <w:lvl w:ilvl="0">
      <w:start w:val="2"/>
      <w:numFmt w:val="upperLetter"/>
      <w:lvlText w:val="%1."/>
      <w:lvlJc w:val="left"/>
      <w:pPr>
        <w:ind w:hanging="361"/>
      </w:pPr>
      <w:rPr>
        <w:rFonts w:ascii="Arial" w:hAnsi="Arial" w:cs="Arial"/>
        <w:b/>
        <w:bCs/>
        <w:color w:val="231F20"/>
        <w:w w:val="98"/>
        <w:sz w:val="28"/>
        <w:szCs w:val="28"/>
      </w:rPr>
    </w:lvl>
    <w:lvl w:ilvl="1">
      <w:start w:val="1"/>
      <w:numFmt w:val="decimal"/>
      <w:lvlText w:val="%2."/>
      <w:lvlJc w:val="left"/>
      <w:pPr>
        <w:ind w:hanging="320"/>
      </w:pPr>
      <w:rPr>
        <w:rFonts w:ascii="Arial" w:hAnsi="Arial" w:cs="Arial"/>
        <w:b/>
        <w:bCs/>
        <w:color w:val="231F20"/>
        <w:sz w:val="28"/>
        <w:szCs w:val="28"/>
      </w:rPr>
    </w:lvl>
    <w:lvl w:ilvl="2">
      <w:start w:val="1"/>
      <w:numFmt w:val="upperRoman"/>
      <w:lvlText w:val="%3."/>
      <w:lvlJc w:val="left"/>
      <w:pPr>
        <w:ind w:hanging="307"/>
      </w:pPr>
      <w:rPr>
        <w:rFonts w:ascii="Arial" w:hAnsi="Arial" w:cs="Arial"/>
        <w:b w:val="0"/>
        <w:bCs w:val="0"/>
        <w:color w:val="231F20"/>
        <w:w w:val="96"/>
        <w:sz w:val="28"/>
        <w:szCs w:val="28"/>
      </w:rPr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>
    <w:nsid w:val="00000404"/>
    <w:multiLevelType w:val="multilevel"/>
    <w:tmpl w:val="00000887"/>
    <w:lvl w:ilvl="0">
      <w:start w:val="1"/>
      <w:numFmt w:val="upperLetter"/>
      <w:lvlText w:val="%1)"/>
      <w:lvlJc w:val="left"/>
      <w:pPr>
        <w:ind w:hanging="332"/>
      </w:pPr>
      <w:rPr>
        <w:rFonts w:ascii="Arial" w:hAnsi="Arial" w:cs="Arial"/>
        <w:b w:val="0"/>
        <w:bCs w:val="0"/>
        <w:color w:val="231F20"/>
        <w:w w:val="90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>
    <w:nsid w:val="00000405"/>
    <w:multiLevelType w:val="multilevel"/>
    <w:tmpl w:val="00000888"/>
    <w:lvl w:ilvl="0">
      <w:start w:val="1"/>
      <w:numFmt w:val="upperLetter"/>
      <w:lvlText w:val="%1)"/>
      <w:lvlJc w:val="left"/>
      <w:pPr>
        <w:ind w:hanging="332"/>
      </w:pPr>
      <w:rPr>
        <w:rFonts w:ascii="Arial" w:hAnsi="Arial" w:cs="Arial"/>
        <w:b w:val="0"/>
        <w:bCs w:val="0"/>
        <w:color w:val="231F20"/>
        <w:w w:val="90"/>
        <w:sz w:val="28"/>
        <w:szCs w:val="2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4">
    <w:nsid w:val="057B6744"/>
    <w:multiLevelType w:val="hybridMultilevel"/>
    <w:tmpl w:val="E81C126C"/>
    <w:lvl w:ilvl="0" w:tplc="041F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EB13EC"/>
    <w:multiLevelType w:val="hybridMultilevel"/>
    <w:tmpl w:val="4D4CC6B6"/>
    <w:lvl w:ilvl="0" w:tplc="D6D414C6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B41374"/>
    <w:multiLevelType w:val="hybridMultilevel"/>
    <w:tmpl w:val="F2146920"/>
    <w:lvl w:ilvl="0" w:tplc="D860812C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863F97"/>
    <w:multiLevelType w:val="hybridMultilevel"/>
    <w:tmpl w:val="99C82670"/>
    <w:lvl w:ilvl="0" w:tplc="F1F6FECE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AF4A44A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0E2668E"/>
    <w:multiLevelType w:val="hybridMultilevel"/>
    <w:tmpl w:val="DBD286EA"/>
    <w:lvl w:ilvl="0" w:tplc="38184468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8E1E0D"/>
    <w:multiLevelType w:val="hybridMultilevel"/>
    <w:tmpl w:val="2DCC4666"/>
    <w:lvl w:ilvl="0" w:tplc="38184468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CA0337"/>
    <w:multiLevelType w:val="multilevel"/>
    <w:tmpl w:val="156EA4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7222E08"/>
    <w:multiLevelType w:val="hybridMultilevel"/>
    <w:tmpl w:val="5492C1D4"/>
    <w:lvl w:ilvl="0" w:tplc="38184468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7764493"/>
    <w:multiLevelType w:val="hybridMultilevel"/>
    <w:tmpl w:val="6826095C"/>
    <w:lvl w:ilvl="0" w:tplc="535A30B4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A992274"/>
    <w:multiLevelType w:val="hybridMultilevel"/>
    <w:tmpl w:val="4CF49992"/>
    <w:lvl w:ilvl="0" w:tplc="39FCD7CC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1C402D92">
      <w:start w:val="1"/>
      <w:numFmt w:val="upperRoman"/>
      <w:lvlText w:val="%2."/>
      <w:lvlJc w:val="left"/>
      <w:pPr>
        <w:ind w:left="1470" w:hanging="390"/>
      </w:pPr>
      <w:rPr>
        <w:rFonts w:ascii="Calibri" w:eastAsia="SimSun" w:hAnsi="Calibri" w:cs="Calibri"/>
      </w:rPr>
    </w:lvl>
    <w:lvl w:ilvl="2" w:tplc="9DDCA120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61822BB0">
      <w:start w:val="1"/>
      <w:numFmt w:val="bullet"/>
      <w:lvlText w:val=""/>
      <w:lvlJc w:val="left"/>
      <w:pPr>
        <w:ind w:left="2880" w:hanging="360"/>
      </w:pPr>
      <w:rPr>
        <w:rFonts w:ascii="Symbol" w:eastAsia="SimSun" w:hAnsi="Symbol" w:cs="Calibri" w:hint="default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3A4854"/>
    <w:multiLevelType w:val="multilevel"/>
    <w:tmpl w:val="1F16C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AC761AB"/>
    <w:multiLevelType w:val="hybridMultilevel"/>
    <w:tmpl w:val="2EF6D950"/>
    <w:lvl w:ilvl="0" w:tplc="38184468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AF5F11"/>
    <w:multiLevelType w:val="hybridMultilevel"/>
    <w:tmpl w:val="BD1201C6"/>
    <w:lvl w:ilvl="0" w:tplc="683A16C4">
      <w:start w:val="1"/>
      <w:numFmt w:val="upperLetter"/>
      <w:lvlText w:val="%1)"/>
      <w:lvlJc w:val="left"/>
      <w:pPr>
        <w:ind w:left="1120" w:hanging="408"/>
      </w:pPr>
      <w:rPr>
        <w:rFonts w:ascii="Trebuchet MS" w:eastAsia="Trebuchet MS" w:hAnsi="Trebuchet MS" w:cs="Trebuchet MS" w:hint="default"/>
        <w:b/>
        <w:bCs/>
        <w:spacing w:val="-2"/>
        <w:w w:val="92"/>
        <w:sz w:val="27"/>
        <w:szCs w:val="27"/>
        <w:lang w:val="tr-TR" w:eastAsia="tr-TR" w:bidi="tr-TR"/>
      </w:rPr>
    </w:lvl>
    <w:lvl w:ilvl="1" w:tplc="9BACB6BA">
      <w:numFmt w:val="bullet"/>
      <w:lvlText w:val="•"/>
      <w:lvlJc w:val="left"/>
      <w:pPr>
        <w:ind w:left="1600" w:hanging="408"/>
      </w:pPr>
      <w:rPr>
        <w:rFonts w:hint="default"/>
        <w:lang w:val="tr-TR" w:eastAsia="tr-TR" w:bidi="tr-TR"/>
      </w:rPr>
    </w:lvl>
    <w:lvl w:ilvl="2" w:tplc="6B3AEC94">
      <w:numFmt w:val="bullet"/>
      <w:lvlText w:val="•"/>
      <w:lvlJc w:val="left"/>
      <w:pPr>
        <w:ind w:left="2081" w:hanging="408"/>
      </w:pPr>
      <w:rPr>
        <w:rFonts w:hint="default"/>
        <w:lang w:val="tr-TR" w:eastAsia="tr-TR" w:bidi="tr-TR"/>
      </w:rPr>
    </w:lvl>
    <w:lvl w:ilvl="3" w:tplc="720A5AE8">
      <w:numFmt w:val="bullet"/>
      <w:lvlText w:val="•"/>
      <w:lvlJc w:val="left"/>
      <w:pPr>
        <w:ind w:left="2562" w:hanging="408"/>
      </w:pPr>
      <w:rPr>
        <w:rFonts w:hint="default"/>
        <w:lang w:val="tr-TR" w:eastAsia="tr-TR" w:bidi="tr-TR"/>
      </w:rPr>
    </w:lvl>
    <w:lvl w:ilvl="4" w:tplc="F08AA54E">
      <w:numFmt w:val="bullet"/>
      <w:lvlText w:val="•"/>
      <w:lvlJc w:val="left"/>
      <w:pPr>
        <w:ind w:left="3043" w:hanging="408"/>
      </w:pPr>
      <w:rPr>
        <w:rFonts w:hint="default"/>
        <w:lang w:val="tr-TR" w:eastAsia="tr-TR" w:bidi="tr-TR"/>
      </w:rPr>
    </w:lvl>
    <w:lvl w:ilvl="5" w:tplc="1BD0490E">
      <w:numFmt w:val="bullet"/>
      <w:lvlText w:val="•"/>
      <w:lvlJc w:val="left"/>
      <w:pPr>
        <w:ind w:left="3524" w:hanging="408"/>
      </w:pPr>
      <w:rPr>
        <w:rFonts w:hint="default"/>
        <w:lang w:val="tr-TR" w:eastAsia="tr-TR" w:bidi="tr-TR"/>
      </w:rPr>
    </w:lvl>
    <w:lvl w:ilvl="6" w:tplc="19788994">
      <w:numFmt w:val="bullet"/>
      <w:lvlText w:val="•"/>
      <w:lvlJc w:val="left"/>
      <w:pPr>
        <w:ind w:left="4004" w:hanging="408"/>
      </w:pPr>
      <w:rPr>
        <w:rFonts w:hint="default"/>
        <w:lang w:val="tr-TR" w:eastAsia="tr-TR" w:bidi="tr-TR"/>
      </w:rPr>
    </w:lvl>
    <w:lvl w:ilvl="7" w:tplc="9A8A1DF2">
      <w:numFmt w:val="bullet"/>
      <w:lvlText w:val="•"/>
      <w:lvlJc w:val="left"/>
      <w:pPr>
        <w:ind w:left="4485" w:hanging="408"/>
      </w:pPr>
      <w:rPr>
        <w:rFonts w:hint="default"/>
        <w:lang w:val="tr-TR" w:eastAsia="tr-TR" w:bidi="tr-TR"/>
      </w:rPr>
    </w:lvl>
    <w:lvl w:ilvl="8" w:tplc="51187AC2">
      <w:numFmt w:val="bullet"/>
      <w:lvlText w:val="•"/>
      <w:lvlJc w:val="left"/>
      <w:pPr>
        <w:ind w:left="4966" w:hanging="408"/>
      </w:pPr>
      <w:rPr>
        <w:rFonts w:hint="default"/>
        <w:lang w:val="tr-TR" w:eastAsia="tr-TR" w:bidi="tr-TR"/>
      </w:rPr>
    </w:lvl>
  </w:abstractNum>
  <w:abstractNum w:abstractNumId="17">
    <w:nsid w:val="2EB46EC4"/>
    <w:multiLevelType w:val="hybridMultilevel"/>
    <w:tmpl w:val="124EB8FA"/>
    <w:lvl w:ilvl="0" w:tplc="E66EA400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0162F8"/>
    <w:multiLevelType w:val="hybridMultilevel"/>
    <w:tmpl w:val="D9FC1C72"/>
    <w:lvl w:ilvl="0" w:tplc="8F7E4EC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875BF4"/>
    <w:multiLevelType w:val="hybridMultilevel"/>
    <w:tmpl w:val="2C5292A0"/>
    <w:lvl w:ilvl="0" w:tplc="704A368A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5151ACB"/>
    <w:multiLevelType w:val="hybridMultilevel"/>
    <w:tmpl w:val="00AC0AAE"/>
    <w:lvl w:ilvl="0" w:tplc="FCCA5FA4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color w:val="C00000"/>
        <w:sz w:val="28"/>
        <w:szCs w:val="2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52461DA"/>
    <w:multiLevelType w:val="hybridMultilevel"/>
    <w:tmpl w:val="DD328560"/>
    <w:lvl w:ilvl="0" w:tplc="46E2CD96">
      <w:start w:val="1"/>
      <w:numFmt w:val="decimal"/>
      <w:lvlText w:val="%1."/>
      <w:lvlJc w:val="left"/>
      <w:pPr>
        <w:ind w:left="720" w:hanging="360"/>
      </w:pPr>
      <w:rPr>
        <w:b/>
        <w:color w:val="C00000"/>
        <w:sz w:val="26"/>
        <w:szCs w:val="26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53E510E"/>
    <w:multiLevelType w:val="hybridMultilevel"/>
    <w:tmpl w:val="00AC0AAE"/>
    <w:lvl w:ilvl="0" w:tplc="FCCA5FA4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color w:val="C00000"/>
        <w:sz w:val="28"/>
        <w:szCs w:val="2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8956647"/>
    <w:multiLevelType w:val="multilevel"/>
    <w:tmpl w:val="E53A95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9220108"/>
    <w:multiLevelType w:val="hybridMultilevel"/>
    <w:tmpl w:val="F99A23B0"/>
    <w:lvl w:ilvl="0" w:tplc="549A1752">
      <w:start w:val="1"/>
      <w:numFmt w:val="upperLetter"/>
      <w:lvlText w:val="%1)"/>
      <w:lvlJc w:val="left"/>
      <w:pPr>
        <w:ind w:left="669" w:hanging="360"/>
      </w:pPr>
      <w:rPr>
        <w:rFonts w:ascii="Calibri" w:hAnsi="Calibri" w:cs="Calibri" w:hint="default"/>
        <w:b/>
        <w:color w:val="C00000"/>
        <w:sz w:val="28"/>
        <w:szCs w:val="2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BDC2939"/>
    <w:multiLevelType w:val="hybridMultilevel"/>
    <w:tmpl w:val="1EC4B088"/>
    <w:lvl w:ilvl="0" w:tplc="D860812C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E0F18D9"/>
    <w:multiLevelType w:val="hybridMultilevel"/>
    <w:tmpl w:val="12603F5E"/>
    <w:lvl w:ilvl="0" w:tplc="D860812C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66F8D32E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5A457B4"/>
    <w:multiLevelType w:val="hybridMultilevel"/>
    <w:tmpl w:val="C3344512"/>
    <w:lvl w:ilvl="0" w:tplc="38184468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602010A"/>
    <w:multiLevelType w:val="hybridMultilevel"/>
    <w:tmpl w:val="001EB72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75547D9"/>
    <w:multiLevelType w:val="multilevel"/>
    <w:tmpl w:val="41D848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8E834C9"/>
    <w:multiLevelType w:val="hybridMultilevel"/>
    <w:tmpl w:val="90246172"/>
    <w:lvl w:ilvl="0" w:tplc="E2B4CD32">
      <w:start w:val="7"/>
      <w:numFmt w:val="decimal"/>
      <w:lvlText w:val="%1."/>
      <w:lvlJc w:val="left"/>
      <w:pPr>
        <w:ind w:left="1095" w:hanging="531"/>
      </w:pPr>
      <w:rPr>
        <w:rFonts w:ascii="Trebuchet MS" w:eastAsia="Trebuchet MS" w:hAnsi="Trebuchet MS" w:cs="Trebuchet MS" w:hint="default"/>
        <w:b/>
        <w:bCs/>
        <w:spacing w:val="-1"/>
        <w:w w:val="81"/>
        <w:sz w:val="27"/>
        <w:szCs w:val="27"/>
        <w:lang w:val="tr-TR" w:eastAsia="tr-TR" w:bidi="tr-TR"/>
      </w:rPr>
    </w:lvl>
    <w:lvl w:ilvl="1" w:tplc="AAB43B50">
      <w:start w:val="4"/>
      <w:numFmt w:val="decimal"/>
      <w:lvlText w:val="%2."/>
      <w:lvlJc w:val="left"/>
      <w:pPr>
        <w:ind w:left="1242" w:hanging="531"/>
      </w:pPr>
      <w:rPr>
        <w:rFonts w:ascii="Trebuchet MS" w:eastAsia="Trebuchet MS" w:hAnsi="Trebuchet MS" w:cs="Trebuchet MS" w:hint="default"/>
        <w:b/>
        <w:bCs/>
        <w:spacing w:val="-1"/>
        <w:w w:val="81"/>
        <w:sz w:val="27"/>
        <w:szCs w:val="27"/>
        <w:lang w:val="tr-TR" w:eastAsia="tr-TR" w:bidi="tr-TR"/>
      </w:rPr>
    </w:lvl>
    <w:lvl w:ilvl="2" w:tplc="E50217E4">
      <w:start w:val="1"/>
      <w:numFmt w:val="upperLetter"/>
      <w:lvlText w:val="%3)"/>
      <w:lvlJc w:val="left"/>
      <w:pPr>
        <w:ind w:left="1650" w:hanging="408"/>
      </w:pPr>
      <w:rPr>
        <w:rFonts w:ascii="Trebuchet MS" w:eastAsia="Trebuchet MS" w:hAnsi="Trebuchet MS" w:cs="Trebuchet MS" w:hint="default"/>
        <w:b/>
        <w:bCs/>
        <w:spacing w:val="-2"/>
        <w:w w:val="92"/>
        <w:sz w:val="27"/>
        <w:szCs w:val="27"/>
        <w:lang w:val="tr-TR" w:eastAsia="tr-TR" w:bidi="tr-TR"/>
      </w:rPr>
    </w:lvl>
    <w:lvl w:ilvl="3" w:tplc="0856124C">
      <w:numFmt w:val="bullet"/>
      <w:lvlText w:val="•"/>
      <w:lvlJc w:val="left"/>
      <w:pPr>
        <w:ind w:left="1780" w:hanging="408"/>
      </w:pPr>
      <w:rPr>
        <w:rFonts w:hint="default"/>
        <w:lang w:val="tr-TR" w:eastAsia="tr-TR" w:bidi="tr-TR"/>
      </w:rPr>
    </w:lvl>
    <w:lvl w:ilvl="4" w:tplc="703652A6">
      <w:numFmt w:val="bullet"/>
      <w:lvlText w:val="•"/>
      <w:lvlJc w:val="left"/>
      <w:pPr>
        <w:ind w:left="1389" w:hanging="408"/>
      </w:pPr>
      <w:rPr>
        <w:rFonts w:hint="default"/>
        <w:lang w:val="tr-TR" w:eastAsia="tr-TR" w:bidi="tr-TR"/>
      </w:rPr>
    </w:lvl>
    <w:lvl w:ilvl="5" w:tplc="073CFDBE">
      <w:numFmt w:val="bullet"/>
      <w:lvlText w:val="•"/>
      <w:lvlJc w:val="left"/>
      <w:pPr>
        <w:ind w:left="999" w:hanging="408"/>
      </w:pPr>
      <w:rPr>
        <w:rFonts w:hint="default"/>
        <w:lang w:val="tr-TR" w:eastAsia="tr-TR" w:bidi="tr-TR"/>
      </w:rPr>
    </w:lvl>
    <w:lvl w:ilvl="6" w:tplc="0B62F702">
      <w:numFmt w:val="bullet"/>
      <w:lvlText w:val="•"/>
      <w:lvlJc w:val="left"/>
      <w:pPr>
        <w:ind w:left="609" w:hanging="408"/>
      </w:pPr>
      <w:rPr>
        <w:rFonts w:hint="default"/>
        <w:lang w:val="tr-TR" w:eastAsia="tr-TR" w:bidi="tr-TR"/>
      </w:rPr>
    </w:lvl>
    <w:lvl w:ilvl="7" w:tplc="CB2A9A9A">
      <w:numFmt w:val="bullet"/>
      <w:lvlText w:val="•"/>
      <w:lvlJc w:val="left"/>
      <w:pPr>
        <w:ind w:left="218" w:hanging="408"/>
      </w:pPr>
      <w:rPr>
        <w:rFonts w:hint="default"/>
        <w:lang w:val="tr-TR" w:eastAsia="tr-TR" w:bidi="tr-TR"/>
      </w:rPr>
    </w:lvl>
    <w:lvl w:ilvl="8" w:tplc="86F4E46C">
      <w:numFmt w:val="bullet"/>
      <w:lvlText w:val="•"/>
      <w:lvlJc w:val="left"/>
      <w:pPr>
        <w:ind w:left="-172" w:hanging="408"/>
      </w:pPr>
      <w:rPr>
        <w:rFonts w:hint="default"/>
        <w:lang w:val="tr-TR" w:eastAsia="tr-TR" w:bidi="tr-TR"/>
      </w:rPr>
    </w:lvl>
  </w:abstractNum>
  <w:abstractNum w:abstractNumId="31">
    <w:nsid w:val="49BF6B71"/>
    <w:multiLevelType w:val="hybridMultilevel"/>
    <w:tmpl w:val="76D8C6E4"/>
    <w:lvl w:ilvl="0" w:tplc="041F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>
    <w:nsid w:val="4A574072"/>
    <w:multiLevelType w:val="hybridMultilevel"/>
    <w:tmpl w:val="0F36F62E"/>
    <w:lvl w:ilvl="0" w:tplc="FE34D6EA">
      <w:start w:val="2"/>
      <w:numFmt w:val="upperLetter"/>
      <w:lvlText w:val="%1)"/>
      <w:lvlJc w:val="left"/>
      <w:pPr>
        <w:ind w:left="1141" w:hanging="408"/>
      </w:pPr>
      <w:rPr>
        <w:rFonts w:ascii="Trebuchet MS" w:eastAsia="Trebuchet MS" w:hAnsi="Trebuchet MS" w:cs="Trebuchet MS" w:hint="default"/>
        <w:b/>
        <w:bCs/>
        <w:spacing w:val="-1"/>
        <w:w w:val="91"/>
        <w:sz w:val="27"/>
        <w:szCs w:val="27"/>
        <w:lang w:val="tr-TR" w:eastAsia="tr-TR" w:bidi="tr-TR"/>
      </w:rPr>
    </w:lvl>
    <w:lvl w:ilvl="1" w:tplc="8054773C">
      <w:numFmt w:val="bullet"/>
      <w:lvlText w:val="•"/>
      <w:lvlJc w:val="left"/>
      <w:pPr>
        <w:ind w:left="1620" w:hanging="408"/>
      </w:pPr>
      <w:rPr>
        <w:rFonts w:hint="default"/>
        <w:lang w:val="tr-TR" w:eastAsia="tr-TR" w:bidi="tr-TR"/>
      </w:rPr>
    </w:lvl>
    <w:lvl w:ilvl="2" w:tplc="A8EA9C12">
      <w:numFmt w:val="bullet"/>
      <w:lvlText w:val="•"/>
      <w:lvlJc w:val="left"/>
      <w:pPr>
        <w:ind w:left="2101" w:hanging="408"/>
      </w:pPr>
      <w:rPr>
        <w:rFonts w:hint="default"/>
        <w:lang w:val="tr-TR" w:eastAsia="tr-TR" w:bidi="tr-TR"/>
      </w:rPr>
    </w:lvl>
    <w:lvl w:ilvl="3" w:tplc="F5B49BDA">
      <w:numFmt w:val="bullet"/>
      <w:lvlText w:val="•"/>
      <w:lvlJc w:val="left"/>
      <w:pPr>
        <w:ind w:left="2582" w:hanging="408"/>
      </w:pPr>
      <w:rPr>
        <w:rFonts w:hint="default"/>
        <w:lang w:val="tr-TR" w:eastAsia="tr-TR" w:bidi="tr-TR"/>
      </w:rPr>
    </w:lvl>
    <w:lvl w:ilvl="4" w:tplc="6E32FE1C">
      <w:numFmt w:val="bullet"/>
      <w:lvlText w:val="•"/>
      <w:lvlJc w:val="left"/>
      <w:pPr>
        <w:ind w:left="3063" w:hanging="408"/>
      </w:pPr>
      <w:rPr>
        <w:rFonts w:hint="default"/>
        <w:lang w:val="tr-TR" w:eastAsia="tr-TR" w:bidi="tr-TR"/>
      </w:rPr>
    </w:lvl>
    <w:lvl w:ilvl="5" w:tplc="2E109D32">
      <w:numFmt w:val="bullet"/>
      <w:lvlText w:val="•"/>
      <w:lvlJc w:val="left"/>
      <w:pPr>
        <w:ind w:left="3544" w:hanging="408"/>
      </w:pPr>
      <w:rPr>
        <w:rFonts w:hint="default"/>
        <w:lang w:val="tr-TR" w:eastAsia="tr-TR" w:bidi="tr-TR"/>
      </w:rPr>
    </w:lvl>
    <w:lvl w:ilvl="6" w:tplc="3544CC0C">
      <w:numFmt w:val="bullet"/>
      <w:lvlText w:val="•"/>
      <w:lvlJc w:val="left"/>
      <w:pPr>
        <w:ind w:left="4025" w:hanging="408"/>
      </w:pPr>
      <w:rPr>
        <w:rFonts w:hint="default"/>
        <w:lang w:val="tr-TR" w:eastAsia="tr-TR" w:bidi="tr-TR"/>
      </w:rPr>
    </w:lvl>
    <w:lvl w:ilvl="7" w:tplc="88AA7E00">
      <w:numFmt w:val="bullet"/>
      <w:lvlText w:val="•"/>
      <w:lvlJc w:val="left"/>
      <w:pPr>
        <w:ind w:left="4506" w:hanging="408"/>
      </w:pPr>
      <w:rPr>
        <w:rFonts w:hint="default"/>
        <w:lang w:val="tr-TR" w:eastAsia="tr-TR" w:bidi="tr-TR"/>
      </w:rPr>
    </w:lvl>
    <w:lvl w:ilvl="8" w:tplc="3664EE40">
      <w:numFmt w:val="bullet"/>
      <w:lvlText w:val="•"/>
      <w:lvlJc w:val="left"/>
      <w:pPr>
        <w:ind w:left="4987" w:hanging="408"/>
      </w:pPr>
      <w:rPr>
        <w:rFonts w:hint="default"/>
        <w:lang w:val="tr-TR" w:eastAsia="tr-TR" w:bidi="tr-TR"/>
      </w:rPr>
    </w:lvl>
  </w:abstractNum>
  <w:abstractNum w:abstractNumId="33">
    <w:nsid w:val="51B1430F"/>
    <w:multiLevelType w:val="hybridMultilevel"/>
    <w:tmpl w:val="D2B28C4C"/>
    <w:lvl w:ilvl="0" w:tplc="EB5E0ACA">
      <w:start w:val="4"/>
      <w:numFmt w:val="upperLetter"/>
      <w:lvlText w:val="%1."/>
      <w:lvlJc w:val="left"/>
      <w:pPr>
        <w:ind w:left="712" w:hanging="408"/>
      </w:pPr>
      <w:rPr>
        <w:rFonts w:ascii="Trebuchet MS" w:eastAsia="Trebuchet MS" w:hAnsi="Trebuchet MS" w:cs="Trebuchet MS" w:hint="default"/>
        <w:b/>
        <w:bCs/>
        <w:spacing w:val="-1"/>
        <w:w w:val="89"/>
        <w:sz w:val="27"/>
        <w:szCs w:val="27"/>
        <w:lang w:val="tr-TR" w:eastAsia="tr-TR" w:bidi="tr-TR"/>
      </w:rPr>
    </w:lvl>
    <w:lvl w:ilvl="1" w:tplc="3846239A">
      <w:start w:val="1"/>
      <w:numFmt w:val="upperLetter"/>
      <w:lvlText w:val="%2)"/>
      <w:lvlJc w:val="left"/>
      <w:pPr>
        <w:ind w:left="1650" w:hanging="408"/>
        <w:jc w:val="right"/>
      </w:pPr>
      <w:rPr>
        <w:rFonts w:ascii="Trebuchet MS" w:eastAsia="Trebuchet MS" w:hAnsi="Trebuchet MS" w:cs="Trebuchet MS" w:hint="default"/>
        <w:b/>
        <w:bCs/>
        <w:spacing w:val="-2"/>
        <w:w w:val="92"/>
        <w:sz w:val="27"/>
        <w:szCs w:val="27"/>
        <w:lang w:val="tr-TR" w:eastAsia="tr-TR" w:bidi="tr-TR"/>
      </w:rPr>
    </w:lvl>
    <w:lvl w:ilvl="2" w:tplc="31A4B1C4">
      <w:start w:val="1"/>
      <w:numFmt w:val="upperLetter"/>
      <w:lvlText w:val="%3)"/>
      <w:lvlJc w:val="left"/>
      <w:pPr>
        <w:ind w:left="1650" w:hanging="408"/>
      </w:pPr>
      <w:rPr>
        <w:rFonts w:ascii="Trebuchet MS" w:eastAsia="Trebuchet MS" w:hAnsi="Trebuchet MS" w:cs="Trebuchet MS" w:hint="default"/>
        <w:b/>
        <w:bCs/>
        <w:spacing w:val="-2"/>
        <w:w w:val="92"/>
        <w:sz w:val="27"/>
        <w:szCs w:val="27"/>
        <w:lang w:val="tr-TR" w:eastAsia="tr-TR" w:bidi="tr-TR"/>
      </w:rPr>
    </w:lvl>
    <w:lvl w:ilvl="3" w:tplc="33D28BF2">
      <w:numFmt w:val="bullet"/>
      <w:lvlText w:val="•"/>
      <w:lvlJc w:val="left"/>
      <w:pPr>
        <w:ind w:left="1688" w:hanging="408"/>
      </w:pPr>
      <w:rPr>
        <w:rFonts w:hint="default"/>
        <w:lang w:val="tr-TR" w:eastAsia="tr-TR" w:bidi="tr-TR"/>
      </w:rPr>
    </w:lvl>
    <w:lvl w:ilvl="4" w:tplc="4FC0D406">
      <w:numFmt w:val="bullet"/>
      <w:lvlText w:val="•"/>
      <w:lvlJc w:val="left"/>
      <w:pPr>
        <w:ind w:left="1702" w:hanging="408"/>
      </w:pPr>
      <w:rPr>
        <w:rFonts w:hint="default"/>
        <w:lang w:val="tr-TR" w:eastAsia="tr-TR" w:bidi="tr-TR"/>
      </w:rPr>
    </w:lvl>
    <w:lvl w:ilvl="5" w:tplc="6F0829C0">
      <w:numFmt w:val="bullet"/>
      <w:lvlText w:val="•"/>
      <w:lvlJc w:val="left"/>
      <w:pPr>
        <w:ind w:left="1717" w:hanging="408"/>
      </w:pPr>
      <w:rPr>
        <w:rFonts w:hint="default"/>
        <w:lang w:val="tr-TR" w:eastAsia="tr-TR" w:bidi="tr-TR"/>
      </w:rPr>
    </w:lvl>
    <w:lvl w:ilvl="6" w:tplc="361C1A82">
      <w:numFmt w:val="bullet"/>
      <w:lvlText w:val="•"/>
      <w:lvlJc w:val="left"/>
      <w:pPr>
        <w:ind w:left="1731" w:hanging="408"/>
      </w:pPr>
      <w:rPr>
        <w:rFonts w:hint="default"/>
        <w:lang w:val="tr-TR" w:eastAsia="tr-TR" w:bidi="tr-TR"/>
      </w:rPr>
    </w:lvl>
    <w:lvl w:ilvl="7" w:tplc="2C981BF6">
      <w:numFmt w:val="bullet"/>
      <w:lvlText w:val="•"/>
      <w:lvlJc w:val="left"/>
      <w:pPr>
        <w:ind w:left="1745" w:hanging="408"/>
      </w:pPr>
      <w:rPr>
        <w:rFonts w:hint="default"/>
        <w:lang w:val="tr-TR" w:eastAsia="tr-TR" w:bidi="tr-TR"/>
      </w:rPr>
    </w:lvl>
    <w:lvl w:ilvl="8" w:tplc="F9B89648">
      <w:numFmt w:val="bullet"/>
      <w:lvlText w:val="•"/>
      <w:lvlJc w:val="left"/>
      <w:pPr>
        <w:ind w:left="1759" w:hanging="408"/>
      </w:pPr>
      <w:rPr>
        <w:rFonts w:hint="default"/>
        <w:lang w:val="tr-TR" w:eastAsia="tr-TR" w:bidi="tr-TR"/>
      </w:rPr>
    </w:lvl>
  </w:abstractNum>
  <w:abstractNum w:abstractNumId="34">
    <w:nsid w:val="5A5C31E8"/>
    <w:multiLevelType w:val="hybridMultilevel"/>
    <w:tmpl w:val="A868492A"/>
    <w:lvl w:ilvl="0" w:tplc="549A1752">
      <w:start w:val="1"/>
      <w:numFmt w:val="upperLetter"/>
      <w:lvlText w:val="%1)"/>
      <w:lvlJc w:val="left"/>
      <w:pPr>
        <w:ind w:left="720" w:hanging="360"/>
      </w:pPr>
      <w:rPr>
        <w:rFonts w:ascii="Calibri" w:hAnsi="Calibri" w:cs="Calibri" w:hint="default"/>
        <w:b/>
        <w:color w:val="C00000"/>
        <w:sz w:val="28"/>
        <w:szCs w:val="2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BC315A1"/>
    <w:multiLevelType w:val="hybridMultilevel"/>
    <w:tmpl w:val="BD62EEF4"/>
    <w:lvl w:ilvl="0" w:tplc="38184468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C211E85"/>
    <w:multiLevelType w:val="hybridMultilevel"/>
    <w:tmpl w:val="AC547E0E"/>
    <w:lvl w:ilvl="0" w:tplc="041F0001">
      <w:start w:val="1"/>
      <w:numFmt w:val="bullet"/>
      <w:lvlText w:val=""/>
      <w:lvlJc w:val="left"/>
      <w:pPr>
        <w:ind w:left="94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8" w:hanging="360"/>
      </w:pPr>
      <w:rPr>
        <w:rFonts w:ascii="Wingdings" w:hAnsi="Wingdings" w:hint="default"/>
      </w:rPr>
    </w:lvl>
  </w:abstractNum>
  <w:abstractNum w:abstractNumId="37">
    <w:nsid w:val="61930A2D"/>
    <w:multiLevelType w:val="hybridMultilevel"/>
    <w:tmpl w:val="425AE2AE"/>
    <w:lvl w:ilvl="0" w:tplc="AA44A1C8">
      <w:start w:val="1"/>
      <w:numFmt w:val="upperLetter"/>
      <w:lvlText w:val="%1)"/>
      <w:lvlJc w:val="left"/>
      <w:pPr>
        <w:ind w:left="1650" w:hanging="408"/>
      </w:pPr>
      <w:rPr>
        <w:rFonts w:ascii="Trebuchet MS" w:eastAsia="Trebuchet MS" w:hAnsi="Trebuchet MS" w:cs="Trebuchet MS" w:hint="default"/>
        <w:b/>
        <w:bCs/>
        <w:spacing w:val="-2"/>
        <w:w w:val="92"/>
        <w:sz w:val="27"/>
        <w:szCs w:val="27"/>
        <w:lang w:val="tr-TR" w:eastAsia="tr-TR" w:bidi="tr-TR"/>
      </w:rPr>
    </w:lvl>
    <w:lvl w:ilvl="1" w:tplc="E75A22E0">
      <w:numFmt w:val="bullet"/>
      <w:lvlText w:val="•"/>
      <w:lvlJc w:val="left"/>
      <w:pPr>
        <w:ind w:left="2083" w:hanging="408"/>
      </w:pPr>
      <w:rPr>
        <w:rFonts w:hint="default"/>
        <w:lang w:val="tr-TR" w:eastAsia="tr-TR" w:bidi="tr-TR"/>
      </w:rPr>
    </w:lvl>
    <w:lvl w:ilvl="2" w:tplc="62D4D1A0">
      <w:numFmt w:val="bullet"/>
      <w:lvlText w:val="•"/>
      <w:lvlJc w:val="left"/>
      <w:pPr>
        <w:ind w:left="2507" w:hanging="408"/>
      </w:pPr>
      <w:rPr>
        <w:rFonts w:hint="default"/>
        <w:lang w:val="tr-TR" w:eastAsia="tr-TR" w:bidi="tr-TR"/>
      </w:rPr>
    </w:lvl>
    <w:lvl w:ilvl="3" w:tplc="6DD647B2">
      <w:numFmt w:val="bullet"/>
      <w:lvlText w:val="•"/>
      <w:lvlJc w:val="left"/>
      <w:pPr>
        <w:ind w:left="2931" w:hanging="408"/>
      </w:pPr>
      <w:rPr>
        <w:rFonts w:hint="default"/>
        <w:lang w:val="tr-TR" w:eastAsia="tr-TR" w:bidi="tr-TR"/>
      </w:rPr>
    </w:lvl>
    <w:lvl w:ilvl="4" w:tplc="F8E62ADE">
      <w:numFmt w:val="bullet"/>
      <w:lvlText w:val="•"/>
      <w:lvlJc w:val="left"/>
      <w:pPr>
        <w:ind w:left="3354" w:hanging="408"/>
      </w:pPr>
      <w:rPr>
        <w:rFonts w:hint="default"/>
        <w:lang w:val="tr-TR" w:eastAsia="tr-TR" w:bidi="tr-TR"/>
      </w:rPr>
    </w:lvl>
    <w:lvl w:ilvl="5" w:tplc="F19C72BE">
      <w:numFmt w:val="bullet"/>
      <w:lvlText w:val="•"/>
      <w:lvlJc w:val="left"/>
      <w:pPr>
        <w:ind w:left="3778" w:hanging="408"/>
      </w:pPr>
      <w:rPr>
        <w:rFonts w:hint="default"/>
        <w:lang w:val="tr-TR" w:eastAsia="tr-TR" w:bidi="tr-TR"/>
      </w:rPr>
    </w:lvl>
    <w:lvl w:ilvl="6" w:tplc="52D2A4DE">
      <w:numFmt w:val="bullet"/>
      <w:lvlText w:val="•"/>
      <w:lvlJc w:val="left"/>
      <w:pPr>
        <w:ind w:left="4202" w:hanging="408"/>
      </w:pPr>
      <w:rPr>
        <w:rFonts w:hint="default"/>
        <w:lang w:val="tr-TR" w:eastAsia="tr-TR" w:bidi="tr-TR"/>
      </w:rPr>
    </w:lvl>
    <w:lvl w:ilvl="7" w:tplc="8C529AEC">
      <w:numFmt w:val="bullet"/>
      <w:lvlText w:val="•"/>
      <w:lvlJc w:val="left"/>
      <w:pPr>
        <w:ind w:left="4625" w:hanging="408"/>
      </w:pPr>
      <w:rPr>
        <w:rFonts w:hint="default"/>
        <w:lang w:val="tr-TR" w:eastAsia="tr-TR" w:bidi="tr-TR"/>
      </w:rPr>
    </w:lvl>
    <w:lvl w:ilvl="8" w:tplc="FA9A917C">
      <w:numFmt w:val="bullet"/>
      <w:lvlText w:val="•"/>
      <w:lvlJc w:val="left"/>
      <w:pPr>
        <w:ind w:left="5049" w:hanging="408"/>
      </w:pPr>
      <w:rPr>
        <w:rFonts w:hint="default"/>
        <w:lang w:val="tr-TR" w:eastAsia="tr-TR" w:bidi="tr-TR"/>
      </w:rPr>
    </w:lvl>
  </w:abstractNum>
  <w:abstractNum w:abstractNumId="38">
    <w:nsid w:val="636D175A"/>
    <w:multiLevelType w:val="hybridMultilevel"/>
    <w:tmpl w:val="BD62EEF4"/>
    <w:lvl w:ilvl="0" w:tplc="38184468">
      <w:start w:val="1"/>
      <w:numFmt w:val="decimal"/>
      <w:lvlText w:val="%1.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44B6913"/>
    <w:multiLevelType w:val="hybridMultilevel"/>
    <w:tmpl w:val="912E1AEE"/>
    <w:lvl w:ilvl="0" w:tplc="8A94B4EE">
      <w:start w:val="1"/>
      <w:numFmt w:val="upperLetter"/>
      <w:lvlText w:val="%1)"/>
      <w:lvlJc w:val="left"/>
      <w:pPr>
        <w:ind w:left="1913" w:hanging="1632"/>
      </w:pPr>
      <w:rPr>
        <w:rFonts w:ascii="Trebuchet MS" w:eastAsia="Trebuchet MS" w:hAnsi="Trebuchet MS" w:cs="Trebuchet MS" w:hint="default"/>
        <w:b/>
        <w:bCs/>
        <w:spacing w:val="-2"/>
        <w:w w:val="92"/>
        <w:sz w:val="27"/>
        <w:szCs w:val="27"/>
        <w:lang w:val="tr-TR" w:eastAsia="tr-TR" w:bidi="tr-TR"/>
      </w:rPr>
    </w:lvl>
    <w:lvl w:ilvl="1" w:tplc="B150FE66">
      <w:start w:val="1"/>
      <w:numFmt w:val="upperLetter"/>
      <w:lvlText w:val="%2)"/>
      <w:lvlJc w:val="left"/>
      <w:pPr>
        <w:ind w:left="1650" w:hanging="408"/>
      </w:pPr>
      <w:rPr>
        <w:rFonts w:ascii="Trebuchet MS" w:eastAsia="Trebuchet MS" w:hAnsi="Trebuchet MS" w:cs="Trebuchet MS" w:hint="default"/>
        <w:b/>
        <w:bCs/>
        <w:spacing w:val="-2"/>
        <w:w w:val="92"/>
        <w:sz w:val="27"/>
        <w:szCs w:val="27"/>
        <w:lang w:val="tr-TR" w:eastAsia="tr-TR" w:bidi="tr-TR"/>
      </w:rPr>
    </w:lvl>
    <w:lvl w:ilvl="2" w:tplc="58508E84">
      <w:numFmt w:val="bullet"/>
      <w:lvlText w:val="•"/>
      <w:lvlJc w:val="left"/>
      <w:pPr>
        <w:ind w:left="1381" w:hanging="408"/>
      </w:pPr>
      <w:rPr>
        <w:rFonts w:hint="default"/>
        <w:lang w:val="tr-TR" w:eastAsia="tr-TR" w:bidi="tr-TR"/>
      </w:rPr>
    </w:lvl>
    <w:lvl w:ilvl="3" w:tplc="F6466B5A">
      <w:numFmt w:val="bullet"/>
      <w:lvlText w:val="•"/>
      <w:lvlJc w:val="left"/>
      <w:pPr>
        <w:ind w:left="843" w:hanging="408"/>
      </w:pPr>
      <w:rPr>
        <w:rFonts w:hint="default"/>
        <w:lang w:val="tr-TR" w:eastAsia="tr-TR" w:bidi="tr-TR"/>
      </w:rPr>
    </w:lvl>
    <w:lvl w:ilvl="4" w:tplc="F200A10A">
      <w:numFmt w:val="bullet"/>
      <w:lvlText w:val="•"/>
      <w:lvlJc w:val="left"/>
      <w:pPr>
        <w:ind w:left="305" w:hanging="408"/>
      </w:pPr>
      <w:rPr>
        <w:rFonts w:hint="default"/>
        <w:lang w:val="tr-TR" w:eastAsia="tr-TR" w:bidi="tr-TR"/>
      </w:rPr>
    </w:lvl>
    <w:lvl w:ilvl="5" w:tplc="96EC4450">
      <w:numFmt w:val="bullet"/>
      <w:lvlText w:val="•"/>
      <w:lvlJc w:val="left"/>
      <w:pPr>
        <w:ind w:left="-233" w:hanging="408"/>
      </w:pPr>
      <w:rPr>
        <w:rFonts w:hint="default"/>
        <w:lang w:val="tr-TR" w:eastAsia="tr-TR" w:bidi="tr-TR"/>
      </w:rPr>
    </w:lvl>
    <w:lvl w:ilvl="6" w:tplc="FF34F3DE">
      <w:numFmt w:val="bullet"/>
      <w:lvlText w:val="•"/>
      <w:lvlJc w:val="left"/>
      <w:pPr>
        <w:ind w:left="-771" w:hanging="408"/>
      </w:pPr>
      <w:rPr>
        <w:rFonts w:hint="default"/>
        <w:lang w:val="tr-TR" w:eastAsia="tr-TR" w:bidi="tr-TR"/>
      </w:rPr>
    </w:lvl>
    <w:lvl w:ilvl="7" w:tplc="4282D2DA">
      <w:numFmt w:val="bullet"/>
      <w:lvlText w:val="•"/>
      <w:lvlJc w:val="left"/>
      <w:pPr>
        <w:ind w:left="-1309" w:hanging="408"/>
      </w:pPr>
      <w:rPr>
        <w:rFonts w:hint="default"/>
        <w:lang w:val="tr-TR" w:eastAsia="tr-TR" w:bidi="tr-TR"/>
      </w:rPr>
    </w:lvl>
    <w:lvl w:ilvl="8" w:tplc="7F509C2A">
      <w:numFmt w:val="bullet"/>
      <w:lvlText w:val="•"/>
      <w:lvlJc w:val="left"/>
      <w:pPr>
        <w:ind w:left="-1847" w:hanging="408"/>
      </w:pPr>
      <w:rPr>
        <w:rFonts w:hint="default"/>
        <w:lang w:val="tr-TR" w:eastAsia="tr-TR" w:bidi="tr-TR"/>
      </w:rPr>
    </w:lvl>
  </w:abstractNum>
  <w:abstractNum w:abstractNumId="40">
    <w:nsid w:val="64863BE1"/>
    <w:multiLevelType w:val="hybridMultilevel"/>
    <w:tmpl w:val="F1980670"/>
    <w:lvl w:ilvl="0" w:tplc="5B62157E">
      <w:start w:val="1"/>
      <w:numFmt w:val="upperLetter"/>
      <w:lvlText w:val="%1)"/>
      <w:lvlJc w:val="left"/>
      <w:pPr>
        <w:ind w:left="720" w:hanging="360"/>
      </w:pPr>
      <w:rPr>
        <w:rFonts w:ascii="Calibri" w:hAnsi="Calibri" w:cs="Calibri" w:hint="default"/>
        <w:b/>
        <w:color w:val="C00000"/>
        <w:sz w:val="24"/>
        <w:szCs w:val="26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9A531A7"/>
    <w:multiLevelType w:val="hybridMultilevel"/>
    <w:tmpl w:val="E67CCC6A"/>
    <w:lvl w:ilvl="0" w:tplc="9F4CB34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A994A1F"/>
    <w:multiLevelType w:val="hybridMultilevel"/>
    <w:tmpl w:val="776603B2"/>
    <w:lvl w:ilvl="0" w:tplc="46E2CD96">
      <w:start w:val="1"/>
      <w:numFmt w:val="decimal"/>
      <w:lvlText w:val="%1."/>
      <w:lvlJc w:val="left"/>
      <w:pPr>
        <w:ind w:left="720" w:hanging="360"/>
      </w:pPr>
      <w:rPr>
        <w:b/>
        <w:color w:val="C00000"/>
        <w:sz w:val="26"/>
        <w:szCs w:val="26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BD462AC"/>
    <w:multiLevelType w:val="hybridMultilevel"/>
    <w:tmpl w:val="5484DD44"/>
    <w:lvl w:ilvl="0" w:tplc="F738D2F2">
      <w:start w:val="1"/>
      <w:numFmt w:val="upperLetter"/>
      <w:lvlText w:val="%1)"/>
      <w:lvlJc w:val="left"/>
      <w:pPr>
        <w:ind w:left="690" w:hanging="408"/>
      </w:pPr>
      <w:rPr>
        <w:rFonts w:ascii="Trebuchet MS" w:eastAsia="Trebuchet MS" w:hAnsi="Trebuchet MS" w:cs="Trebuchet MS" w:hint="default"/>
        <w:b/>
        <w:bCs/>
        <w:spacing w:val="-2"/>
        <w:w w:val="92"/>
        <w:sz w:val="27"/>
        <w:szCs w:val="27"/>
        <w:lang w:val="tr-TR" w:eastAsia="tr-TR" w:bidi="tr-TR"/>
      </w:rPr>
    </w:lvl>
    <w:lvl w:ilvl="1" w:tplc="215C1942">
      <w:numFmt w:val="bullet"/>
      <w:lvlText w:val="•"/>
      <w:lvlJc w:val="left"/>
      <w:pPr>
        <w:ind w:left="1080" w:hanging="408"/>
      </w:pPr>
      <w:rPr>
        <w:rFonts w:hint="default"/>
        <w:lang w:val="tr-TR" w:eastAsia="tr-TR" w:bidi="tr-TR"/>
      </w:rPr>
    </w:lvl>
    <w:lvl w:ilvl="2" w:tplc="574EC456">
      <w:numFmt w:val="bullet"/>
      <w:lvlText w:val="•"/>
      <w:lvlJc w:val="left"/>
      <w:pPr>
        <w:ind w:left="1461" w:hanging="408"/>
      </w:pPr>
      <w:rPr>
        <w:rFonts w:hint="default"/>
        <w:lang w:val="tr-TR" w:eastAsia="tr-TR" w:bidi="tr-TR"/>
      </w:rPr>
    </w:lvl>
    <w:lvl w:ilvl="3" w:tplc="BD308572">
      <w:numFmt w:val="bullet"/>
      <w:lvlText w:val="•"/>
      <w:lvlJc w:val="left"/>
      <w:pPr>
        <w:ind w:left="1842" w:hanging="408"/>
      </w:pPr>
      <w:rPr>
        <w:rFonts w:hint="default"/>
        <w:lang w:val="tr-TR" w:eastAsia="tr-TR" w:bidi="tr-TR"/>
      </w:rPr>
    </w:lvl>
    <w:lvl w:ilvl="4" w:tplc="E0548640">
      <w:numFmt w:val="bullet"/>
      <w:lvlText w:val="•"/>
      <w:lvlJc w:val="left"/>
      <w:pPr>
        <w:ind w:left="2222" w:hanging="408"/>
      </w:pPr>
      <w:rPr>
        <w:rFonts w:hint="default"/>
        <w:lang w:val="tr-TR" w:eastAsia="tr-TR" w:bidi="tr-TR"/>
      </w:rPr>
    </w:lvl>
    <w:lvl w:ilvl="5" w:tplc="C4C67558">
      <w:numFmt w:val="bullet"/>
      <w:lvlText w:val="•"/>
      <w:lvlJc w:val="left"/>
      <w:pPr>
        <w:ind w:left="2603" w:hanging="408"/>
      </w:pPr>
      <w:rPr>
        <w:rFonts w:hint="default"/>
        <w:lang w:val="tr-TR" w:eastAsia="tr-TR" w:bidi="tr-TR"/>
      </w:rPr>
    </w:lvl>
    <w:lvl w:ilvl="6" w:tplc="38C08DF6">
      <w:numFmt w:val="bullet"/>
      <w:lvlText w:val="•"/>
      <w:lvlJc w:val="left"/>
      <w:pPr>
        <w:ind w:left="2984" w:hanging="408"/>
      </w:pPr>
      <w:rPr>
        <w:rFonts w:hint="default"/>
        <w:lang w:val="tr-TR" w:eastAsia="tr-TR" w:bidi="tr-TR"/>
      </w:rPr>
    </w:lvl>
    <w:lvl w:ilvl="7" w:tplc="AE3E1D0E">
      <w:numFmt w:val="bullet"/>
      <w:lvlText w:val="•"/>
      <w:lvlJc w:val="left"/>
      <w:pPr>
        <w:ind w:left="3365" w:hanging="408"/>
      </w:pPr>
      <w:rPr>
        <w:rFonts w:hint="default"/>
        <w:lang w:val="tr-TR" w:eastAsia="tr-TR" w:bidi="tr-TR"/>
      </w:rPr>
    </w:lvl>
    <w:lvl w:ilvl="8" w:tplc="FCCA9876">
      <w:numFmt w:val="bullet"/>
      <w:lvlText w:val="•"/>
      <w:lvlJc w:val="left"/>
      <w:pPr>
        <w:ind w:left="3745" w:hanging="408"/>
      </w:pPr>
      <w:rPr>
        <w:rFonts w:hint="default"/>
        <w:lang w:val="tr-TR" w:eastAsia="tr-TR" w:bidi="tr-TR"/>
      </w:rPr>
    </w:lvl>
  </w:abstractNum>
  <w:abstractNum w:abstractNumId="44">
    <w:nsid w:val="7318211F"/>
    <w:multiLevelType w:val="hybridMultilevel"/>
    <w:tmpl w:val="C1964F9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B4B4DA4"/>
    <w:multiLevelType w:val="hybridMultilevel"/>
    <w:tmpl w:val="F12EFBBA"/>
    <w:lvl w:ilvl="0" w:tplc="B35C6CC2">
      <w:start w:val="1"/>
      <w:numFmt w:val="decimal"/>
      <w:lvlText w:val="%1)"/>
      <w:lvlJc w:val="left"/>
      <w:pPr>
        <w:ind w:left="720" w:hanging="360"/>
      </w:pPr>
      <w:rPr>
        <w:b/>
        <w:color w:val="C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38"/>
  </w:num>
  <w:num w:numId="3">
    <w:abstractNumId w:val="27"/>
  </w:num>
  <w:num w:numId="4">
    <w:abstractNumId w:val="22"/>
  </w:num>
  <w:num w:numId="5">
    <w:abstractNumId w:val="8"/>
  </w:num>
  <w:num w:numId="6">
    <w:abstractNumId w:val="17"/>
  </w:num>
  <w:num w:numId="7">
    <w:abstractNumId w:val="24"/>
  </w:num>
  <w:num w:numId="8">
    <w:abstractNumId w:val="15"/>
  </w:num>
  <w:num w:numId="9">
    <w:abstractNumId w:val="9"/>
  </w:num>
  <w:num w:numId="10">
    <w:abstractNumId w:val="19"/>
  </w:num>
  <w:num w:numId="11">
    <w:abstractNumId w:val="34"/>
  </w:num>
  <w:num w:numId="12">
    <w:abstractNumId w:val="11"/>
  </w:num>
  <w:num w:numId="13">
    <w:abstractNumId w:val="20"/>
  </w:num>
  <w:num w:numId="14">
    <w:abstractNumId w:val="41"/>
  </w:num>
  <w:num w:numId="15">
    <w:abstractNumId w:val="31"/>
  </w:num>
  <w:num w:numId="16">
    <w:abstractNumId w:val="36"/>
  </w:num>
  <w:num w:numId="17">
    <w:abstractNumId w:val="0"/>
  </w:num>
  <w:num w:numId="18">
    <w:abstractNumId w:val="3"/>
  </w:num>
  <w:num w:numId="19">
    <w:abstractNumId w:val="2"/>
  </w:num>
  <w:num w:numId="20">
    <w:abstractNumId w:val="1"/>
  </w:num>
  <w:num w:numId="21">
    <w:abstractNumId w:val="4"/>
  </w:num>
  <w:num w:numId="22">
    <w:abstractNumId w:val="23"/>
  </w:num>
  <w:num w:numId="23">
    <w:abstractNumId w:val="14"/>
  </w:num>
  <w:num w:numId="24">
    <w:abstractNumId w:val="10"/>
  </w:num>
  <w:num w:numId="25">
    <w:abstractNumId w:val="29"/>
  </w:num>
  <w:num w:numId="26">
    <w:abstractNumId w:val="44"/>
  </w:num>
  <w:num w:numId="27">
    <w:abstractNumId w:val="32"/>
  </w:num>
  <w:num w:numId="28">
    <w:abstractNumId w:val="37"/>
  </w:num>
  <w:num w:numId="29">
    <w:abstractNumId w:val="43"/>
  </w:num>
  <w:num w:numId="30">
    <w:abstractNumId w:val="16"/>
  </w:num>
  <w:num w:numId="31">
    <w:abstractNumId w:val="39"/>
  </w:num>
  <w:num w:numId="32">
    <w:abstractNumId w:val="30"/>
  </w:num>
  <w:num w:numId="33">
    <w:abstractNumId w:val="33"/>
  </w:num>
  <w:num w:numId="34">
    <w:abstractNumId w:val="25"/>
  </w:num>
  <w:num w:numId="35">
    <w:abstractNumId w:val="6"/>
  </w:num>
  <w:num w:numId="36">
    <w:abstractNumId w:val="26"/>
  </w:num>
  <w:num w:numId="37">
    <w:abstractNumId w:val="5"/>
  </w:num>
  <w:num w:numId="38">
    <w:abstractNumId w:val="40"/>
  </w:num>
  <w:num w:numId="39">
    <w:abstractNumId w:val="21"/>
  </w:num>
  <w:num w:numId="40">
    <w:abstractNumId w:val="42"/>
  </w:num>
  <w:num w:numId="41">
    <w:abstractNumId w:val="13"/>
  </w:num>
  <w:num w:numId="42">
    <w:abstractNumId w:val="28"/>
  </w:num>
  <w:num w:numId="43">
    <w:abstractNumId w:val="12"/>
  </w:num>
  <w:num w:numId="44">
    <w:abstractNumId w:val="45"/>
  </w:num>
  <w:num w:numId="45">
    <w:abstractNumId w:val="7"/>
  </w:num>
  <w:num w:numId="46">
    <w:abstractNumId w:val="1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99A"/>
    <w:rsid w:val="00000141"/>
    <w:rsid w:val="0000046F"/>
    <w:rsid w:val="00000BBB"/>
    <w:rsid w:val="00000DAB"/>
    <w:rsid w:val="0000400A"/>
    <w:rsid w:val="000053E8"/>
    <w:rsid w:val="000054E9"/>
    <w:rsid w:val="000054FC"/>
    <w:rsid w:val="00006242"/>
    <w:rsid w:val="00006707"/>
    <w:rsid w:val="000069AF"/>
    <w:rsid w:val="00006FE8"/>
    <w:rsid w:val="00010636"/>
    <w:rsid w:val="00012A26"/>
    <w:rsid w:val="0001314F"/>
    <w:rsid w:val="00013579"/>
    <w:rsid w:val="00014727"/>
    <w:rsid w:val="00015349"/>
    <w:rsid w:val="00016F1A"/>
    <w:rsid w:val="00021DD6"/>
    <w:rsid w:val="0002406A"/>
    <w:rsid w:val="00025408"/>
    <w:rsid w:val="00025AB4"/>
    <w:rsid w:val="000262CA"/>
    <w:rsid w:val="00026764"/>
    <w:rsid w:val="00026E7E"/>
    <w:rsid w:val="000276A2"/>
    <w:rsid w:val="00030071"/>
    <w:rsid w:val="0003182B"/>
    <w:rsid w:val="0003207A"/>
    <w:rsid w:val="00032EE1"/>
    <w:rsid w:val="000342D5"/>
    <w:rsid w:val="000350DB"/>
    <w:rsid w:val="00035AF5"/>
    <w:rsid w:val="00037E46"/>
    <w:rsid w:val="00040BA8"/>
    <w:rsid w:val="00040FEA"/>
    <w:rsid w:val="0004120C"/>
    <w:rsid w:val="00041978"/>
    <w:rsid w:val="00045B4B"/>
    <w:rsid w:val="0004760F"/>
    <w:rsid w:val="00047841"/>
    <w:rsid w:val="00047BF5"/>
    <w:rsid w:val="000540EB"/>
    <w:rsid w:val="000547DA"/>
    <w:rsid w:val="0005767A"/>
    <w:rsid w:val="000610FC"/>
    <w:rsid w:val="000621DE"/>
    <w:rsid w:val="000629FD"/>
    <w:rsid w:val="00063ACB"/>
    <w:rsid w:val="00065974"/>
    <w:rsid w:val="00066EE3"/>
    <w:rsid w:val="00067205"/>
    <w:rsid w:val="00067576"/>
    <w:rsid w:val="00067712"/>
    <w:rsid w:val="000707A6"/>
    <w:rsid w:val="00071196"/>
    <w:rsid w:val="000717F0"/>
    <w:rsid w:val="00074F45"/>
    <w:rsid w:val="0007596E"/>
    <w:rsid w:val="0007648D"/>
    <w:rsid w:val="00081182"/>
    <w:rsid w:val="00081A98"/>
    <w:rsid w:val="00081D57"/>
    <w:rsid w:val="00081E38"/>
    <w:rsid w:val="000820B0"/>
    <w:rsid w:val="000822A7"/>
    <w:rsid w:val="000837AC"/>
    <w:rsid w:val="00083EC5"/>
    <w:rsid w:val="0008430E"/>
    <w:rsid w:val="00085800"/>
    <w:rsid w:val="0008739C"/>
    <w:rsid w:val="00087A6B"/>
    <w:rsid w:val="00090F62"/>
    <w:rsid w:val="00094078"/>
    <w:rsid w:val="00094337"/>
    <w:rsid w:val="00094416"/>
    <w:rsid w:val="00094910"/>
    <w:rsid w:val="00095671"/>
    <w:rsid w:val="000961C5"/>
    <w:rsid w:val="000A0A4B"/>
    <w:rsid w:val="000A2EE2"/>
    <w:rsid w:val="000A4D9B"/>
    <w:rsid w:val="000A4EDD"/>
    <w:rsid w:val="000A6DD3"/>
    <w:rsid w:val="000B0756"/>
    <w:rsid w:val="000B0B90"/>
    <w:rsid w:val="000B20E2"/>
    <w:rsid w:val="000B27F9"/>
    <w:rsid w:val="000B37A6"/>
    <w:rsid w:val="000B39C4"/>
    <w:rsid w:val="000B469B"/>
    <w:rsid w:val="000B4953"/>
    <w:rsid w:val="000B5D5E"/>
    <w:rsid w:val="000B601D"/>
    <w:rsid w:val="000B696A"/>
    <w:rsid w:val="000B69DE"/>
    <w:rsid w:val="000C0028"/>
    <w:rsid w:val="000C06B4"/>
    <w:rsid w:val="000C1190"/>
    <w:rsid w:val="000C1749"/>
    <w:rsid w:val="000C265C"/>
    <w:rsid w:val="000C27A7"/>
    <w:rsid w:val="000C29D5"/>
    <w:rsid w:val="000C55BD"/>
    <w:rsid w:val="000C687D"/>
    <w:rsid w:val="000D1200"/>
    <w:rsid w:val="000D25D5"/>
    <w:rsid w:val="000D3257"/>
    <w:rsid w:val="000D359C"/>
    <w:rsid w:val="000D49D5"/>
    <w:rsid w:val="000D667F"/>
    <w:rsid w:val="000D79CA"/>
    <w:rsid w:val="000D7DD2"/>
    <w:rsid w:val="000E0C01"/>
    <w:rsid w:val="000E2726"/>
    <w:rsid w:val="000E3484"/>
    <w:rsid w:val="000E4CE7"/>
    <w:rsid w:val="000E4EE8"/>
    <w:rsid w:val="000E5038"/>
    <w:rsid w:val="000E5E01"/>
    <w:rsid w:val="000E72D3"/>
    <w:rsid w:val="000E7D5E"/>
    <w:rsid w:val="000E7EF6"/>
    <w:rsid w:val="000F1E94"/>
    <w:rsid w:val="000F204E"/>
    <w:rsid w:val="000F3E7E"/>
    <w:rsid w:val="000F527E"/>
    <w:rsid w:val="000F6123"/>
    <w:rsid w:val="000F6F04"/>
    <w:rsid w:val="000F78D8"/>
    <w:rsid w:val="000F7CDE"/>
    <w:rsid w:val="000F7D48"/>
    <w:rsid w:val="00100F1E"/>
    <w:rsid w:val="00100FD3"/>
    <w:rsid w:val="00101231"/>
    <w:rsid w:val="001012C5"/>
    <w:rsid w:val="0010421E"/>
    <w:rsid w:val="00104F64"/>
    <w:rsid w:val="001060B4"/>
    <w:rsid w:val="00106896"/>
    <w:rsid w:val="00106A09"/>
    <w:rsid w:val="00106BD1"/>
    <w:rsid w:val="00106BEF"/>
    <w:rsid w:val="00107ECB"/>
    <w:rsid w:val="00111684"/>
    <w:rsid w:val="0011210C"/>
    <w:rsid w:val="001143D5"/>
    <w:rsid w:val="001145B2"/>
    <w:rsid w:val="00115B66"/>
    <w:rsid w:val="00115E36"/>
    <w:rsid w:val="0011692D"/>
    <w:rsid w:val="00121298"/>
    <w:rsid w:val="001222E5"/>
    <w:rsid w:val="001224AE"/>
    <w:rsid w:val="0012319F"/>
    <w:rsid w:val="00123A0C"/>
    <w:rsid w:val="00125D68"/>
    <w:rsid w:val="00126150"/>
    <w:rsid w:val="001261D8"/>
    <w:rsid w:val="001270E0"/>
    <w:rsid w:val="001277F4"/>
    <w:rsid w:val="0013020F"/>
    <w:rsid w:val="00130570"/>
    <w:rsid w:val="00131A99"/>
    <w:rsid w:val="001324C4"/>
    <w:rsid w:val="00133395"/>
    <w:rsid w:val="00133811"/>
    <w:rsid w:val="0013432C"/>
    <w:rsid w:val="00134498"/>
    <w:rsid w:val="00134A0B"/>
    <w:rsid w:val="00134CCB"/>
    <w:rsid w:val="00134F99"/>
    <w:rsid w:val="00135995"/>
    <w:rsid w:val="00137325"/>
    <w:rsid w:val="00137E8B"/>
    <w:rsid w:val="00140685"/>
    <w:rsid w:val="00141A16"/>
    <w:rsid w:val="00142149"/>
    <w:rsid w:val="00142291"/>
    <w:rsid w:val="00144AAA"/>
    <w:rsid w:val="00145CD2"/>
    <w:rsid w:val="00146760"/>
    <w:rsid w:val="00147460"/>
    <w:rsid w:val="00150822"/>
    <w:rsid w:val="00150A8A"/>
    <w:rsid w:val="00151DD2"/>
    <w:rsid w:val="00151E75"/>
    <w:rsid w:val="00151F0C"/>
    <w:rsid w:val="00152D63"/>
    <w:rsid w:val="00153ACA"/>
    <w:rsid w:val="00154B00"/>
    <w:rsid w:val="00155E11"/>
    <w:rsid w:val="00160996"/>
    <w:rsid w:val="00162073"/>
    <w:rsid w:val="00163966"/>
    <w:rsid w:val="001639ED"/>
    <w:rsid w:val="001659C7"/>
    <w:rsid w:val="00165C59"/>
    <w:rsid w:val="0017068C"/>
    <w:rsid w:val="001709C6"/>
    <w:rsid w:val="00170EBE"/>
    <w:rsid w:val="001725AC"/>
    <w:rsid w:val="00172EAE"/>
    <w:rsid w:val="0017387F"/>
    <w:rsid w:val="00174695"/>
    <w:rsid w:val="001754EF"/>
    <w:rsid w:val="00176F17"/>
    <w:rsid w:val="001779D1"/>
    <w:rsid w:val="001811CE"/>
    <w:rsid w:val="0018123F"/>
    <w:rsid w:val="00182014"/>
    <w:rsid w:val="0018388B"/>
    <w:rsid w:val="00183EE2"/>
    <w:rsid w:val="0018651E"/>
    <w:rsid w:val="001866F4"/>
    <w:rsid w:val="001867EA"/>
    <w:rsid w:val="0018693B"/>
    <w:rsid w:val="00187796"/>
    <w:rsid w:val="001877ED"/>
    <w:rsid w:val="00187CEC"/>
    <w:rsid w:val="00187DA4"/>
    <w:rsid w:val="00187DAE"/>
    <w:rsid w:val="00190012"/>
    <w:rsid w:val="0019030D"/>
    <w:rsid w:val="001905F8"/>
    <w:rsid w:val="0019066E"/>
    <w:rsid w:val="00191666"/>
    <w:rsid w:val="00193B3E"/>
    <w:rsid w:val="00194883"/>
    <w:rsid w:val="0019559C"/>
    <w:rsid w:val="00196315"/>
    <w:rsid w:val="001964EE"/>
    <w:rsid w:val="001967F7"/>
    <w:rsid w:val="001A1887"/>
    <w:rsid w:val="001A43A5"/>
    <w:rsid w:val="001A5E35"/>
    <w:rsid w:val="001A6441"/>
    <w:rsid w:val="001B050D"/>
    <w:rsid w:val="001B3BCF"/>
    <w:rsid w:val="001B572D"/>
    <w:rsid w:val="001B6231"/>
    <w:rsid w:val="001B709F"/>
    <w:rsid w:val="001B7CE7"/>
    <w:rsid w:val="001C045B"/>
    <w:rsid w:val="001C0EF1"/>
    <w:rsid w:val="001C1AD2"/>
    <w:rsid w:val="001C4A3B"/>
    <w:rsid w:val="001C4CAB"/>
    <w:rsid w:val="001C53A5"/>
    <w:rsid w:val="001C6E0C"/>
    <w:rsid w:val="001C7424"/>
    <w:rsid w:val="001C770F"/>
    <w:rsid w:val="001D01C1"/>
    <w:rsid w:val="001D1651"/>
    <w:rsid w:val="001D2106"/>
    <w:rsid w:val="001D2782"/>
    <w:rsid w:val="001D3103"/>
    <w:rsid w:val="001D3286"/>
    <w:rsid w:val="001D4A19"/>
    <w:rsid w:val="001D56B9"/>
    <w:rsid w:val="001D5D24"/>
    <w:rsid w:val="001D6AD4"/>
    <w:rsid w:val="001D75DB"/>
    <w:rsid w:val="001D7EA2"/>
    <w:rsid w:val="001E0D37"/>
    <w:rsid w:val="001E14C9"/>
    <w:rsid w:val="001E36C3"/>
    <w:rsid w:val="001E561F"/>
    <w:rsid w:val="001E56CB"/>
    <w:rsid w:val="001E5E4B"/>
    <w:rsid w:val="001E61C1"/>
    <w:rsid w:val="001E6AA3"/>
    <w:rsid w:val="001E7133"/>
    <w:rsid w:val="001E7774"/>
    <w:rsid w:val="001E7BED"/>
    <w:rsid w:val="001F0134"/>
    <w:rsid w:val="001F0149"/>
    <w:rsid w:val="001F2924"/>
    <w:rsid w:val="001F3345"/>
    <w:rsid w:val="001F335B"/>
    <w:rsid w:val="001F3E07"/>
    <w:rsid w:val="001F4275"/>
    <w:rsid w:val="001F67F6"/>
    <w:rsid w:val="001F6CA8"/>
    <w:rsid w:val="001F7B11"/>
    <w:rsid w:val="002007B3"/>
    <w:rsid w:val="00201240"/>
    <w:rsid w:val="0020219A"/>
    <w:rsid w:val="00203823"/>
    <w:rsid w:val="00205042"/>
    <w:rsid w:val="00207AC9"/>
    <w:rsid w:val="00207BC4"/>
    <w:rsid w:val="00210548"/>
    <w:rsid w:val="0021247A"/>
    <w:rsid w:val="00212B08"/>
    <w:rsid w:val="00212FA6"/>
    <w:rsid w:val="00215FCE"/>
    <w:rsid w:val="00216FE7"/>
    <w:rsid w:val="00217EF6"/>
    <w:rsid w:val="00221428"/>
    <w:rsid w:val="00221C40"/>
    <w:rsid w:val="00223020"/>
    <w:rsid w:val="00223D76"/>
    <w:rsid w:val="002248E7"/>
    <w:rsid w:val="0022569B"/>
    <w:rsid w:val="002270E4"/>
    <w:rsid w:val="002271B5"/>
    <w:rsid w:val="00227AB1"/>
    <w:rsid w:val="00230353"/>
    <w:rsid w:val="002317BD"/>
    <w:rsid w:val="00231832"/>
    <w:rsid w:val="00231DF9"/>
    <w:rsid w:val="00231F97"/>
    <w:rsid w:val="002324AD"/>
    <w:rsid w:val="0023376B"/>
    <w:rsid w:val="0023519C"/>
    <w:rsid w:val="00237606"/>
    <w:rsid w:val="00237C12"/>
    <w:rsid w:val="00237CA0"/>
    <w:rsid w:val="00237F0C"/>
    <w:rsid w:val="002401D6"/>
    <w:rsid w:val="002410DD"/>
    <w:rsid w:val="00242149"/>
    <w:rsid w:val="002421C2"/>
    <w:rsid w:val="00242662"/>
    <w:rsid w:val="00243EE3"/>
    <w:rsid w:val="00244519"/>
    <w:rsid w:val="00245BE4"/>
    <w:rsid w:val="00246774"/>
    <w:rsid w:val="00246C63"/>
    <w:rsid w:val="00247592"/>
    <w:rsid w:val="002475AF"/>
    <w:rsid w:val="00247AA1"/>
    <w:rsid w:val="00250B13"/>
    <w:rsid w:val="00251269"/>
    <w:rsid w:val="0025145F"/>
    <w:rsid w:val="00251550"/>
    <w:rsid w:val="00251780"/>
    <w:rsid w:val="00252517"/>
    <w:rsid w:val="00252AE0"/>
    <w:rsid w:val="00252E10"/>
    <w:rsid w:val="00253D5F"/>
    <w:rsid w:val="002550E7"/>
    <w:rsid w:val="00255EA6"/>
    <w:rsid w:val="00256E1A"/>
    <w:rsid w:val="00257198"/>
    <w:rsid w:val="00260652"/>
    <w:rsid w:val="00261037"/>
    <w:rsid w:val="002614AA"/>
    <w:rsid w:val="002625AB"/>
    <w:rsid w:val="002625CB"/>
    <w:rsid w:val="00262E9A"/>
    <w:rsid w:val="002650E2"/>
    <w:rsid w:val="00265979"/>
    <w:rsid w:val="00266912"/>
    <w:rsid w:val="00270281"/>
    <w:rsid w:val="002719DE"/>
    <w:rsid w:val="00271B7F"/>
    <w:rsid w:val="00273BDB"/>
    <w:rsid w:val="0027545D"/>
    <w:rsid w:val="00276338"/>
    <w:rsid w:val="00276552"/>
    <w:rsid w:val="0027731A"/>
    <w:rsid w:val="0028089E"/>
    <w:rsid w:val="00282454"/>
    <w:rsid w:val="00282948"/>
    <w:rsid w:val="002831FF"/>
    <w:rsid w:val="00283453"/>
    <w:rsid w:val="00283B9E"/>
    <w:rsid w:val="00283F2D"/>
    <w:rsid w:val="00284AB6"/>
    <w:rsid w:val="00285EF8"/>
    <w:rsid w:val="002861AA"/>
    <w:rsid w:val="00286310"/>
    <w:rsid w:val="002868A9"/>
    <w:rsid w:val="00286FDA"/>
    <w:rsid w:val="0028710B"/>
    <w:rsid w:val="00291423"/>
    <w:rsid w:val="00291E27"/>
    <w:rsid w:val="002932DB"/>
    <w:rsid w:val="002940BE"/>
    <w:rsid w:val="00294290"/>
    <w:rsid w:val="00294954"/>
    <w:rsid w:val="002951E1"/>
    <w:rsid w:val="002957DD"/>
    <w:rsid w:val="00295926"/>
    <w:rsid w:val="00296CCF"/>
    <w:rsid w:val="002A03DD"/>
    <w:rsid w:val="002A0931"/>
    <w:rsid w:val="002A0B34"/>
    <w:rsid w:val="002A142F"/>
    <w:rsid w:val="002A2810"/>
    <w:rsid w:val="002A34D0"/>
    <w:rsid w:val="002A4BF7"/>
    <w:rsid w:val="002A5226"/>
    <w:rsid w:val="002A5F55"/>
    <w:rsid w:val="002A6E66"/>
    <w:rsid w:val="002A70C9"/>
    <w:rsid w:val="002B00C6"/>
    <w:rsid w:val="002B2409"/>
    <w:rsid w:val="002B2819"/>
    <w:rsid w:val="002B490C"/>
    <w:rsid w:val="002B4A00"/>
    <w:rsid w:val="002B50B9"/>
    <w:rsid w:val="002B586E"/>
    <w:rsid w:val="002C186D"/>
    <w:rsid w:val="002C26BD"/>
    <w:rsid w:val="002C2F39"/>
    <w:rsid w:val="002C421A"/>
    <w:rsid w:val="002C4814"/>
    <w:rsid w:val="002C5521"/>
    <w:rsid w:val="002C568B"/>
    <w:rsid w:val="002C6E44"/>
    <w:rsid w:val="002D1F9D"/>
    <w:rsid w:val="002D2F22"/>
    <w:rsid w:val="002D3DD2"/>
    <w:rsid w:val="002D4C32"/>
    <w:rsid w:val="002D5E07"/>
    <w:rsid w:val="002D5E3C"/>
    <w:rsid w:val="002D629F"/>
    <w:rsid w:val="002D73DD"/>
    <w:rsid w:val="002D75A6"/>
    <w:rsid w:val="002E049D"/>
    <w:rsid w:val="002E0626"/>
    <w:rsid w:val="002E0CC6"/>
    <w:rsid w:val="002E1351"/>
    <w:rsid w:val="002E2F76"/>
    <w:rsid w:val="002E3BAF"/>
    <w:rsid w:val="002E4473"/>
    <w:rsid w:val="002E49E4"/>
    <w:rsid w:val="002E4B0D"/>
    <w:rsid w:val="002E5228"/>
    <w:rsid w:val="002E6C85"/>
    <w:rsid w:val="002E7473"/>
    <w:rsid w:val="002E7937"/>
    <w:rsid w:val="002F137F"/>
    <w:rsid w:val="002F1E76"/>
    <w:rsid w:val="002F2398"/>
    <w:rsid w:val="002F388B"/>
    <w:rsid w:val="002F3963"/>
    <w:rsid w:val="002F3B03"/>
    <w:rsid w:val="002F46E5"/>
    <w:rsid w:val="002F48B3"/>
    <w:rsid w:val="002F5072"/>
    <w:rsid w:val="002F511B"/>
    <w:rsid w:val="002F5B24"/>
    <w:rsid w:val="002F6223"/>
    <w:rsid w:val="002F76CD"/>
    <w:rsid w:val="002F7B9E"/>
    <w:rsid w:val="00300CD3"/>
    <w:rsid w:val="00301B36"/>
    <w:rsid w:val="00302BC2"/>
    <w:rsid w:val="00303743"/>
    <w:rsid w:val="003045AE"/>
    <w:rsid w:val="00304D42"/>
    <w:rsid w:val="00305397"/>
    <w:rsid w:val="003066D0"/>
    <w:rsid w:val="00306944"/>
    <w:rsid w:val="00306B03"/>
    <w:rsid w:val="00307C26"/>
    <w:rsid w:val="00307E52"/>
    <w:rsid w:val="00307EE5"/>
    <w:rsid w:val="003104C0"/>
    <w:rsid w:val="00312983"/>
    <w:rsid w:val="00313883"/>
    <w:rsid w:val="0031453C"/>
    <w:rsid w:val="0031467D"/>
    <w:rsid w:val="0031571B"/>
    <w:rsid w:val="00315AAE"/>
    <w:rsid w:val="00316681"/>
    <w:rsid w:val="0031694E"/>
    <w:rsid w:val="003170BA"/>
    <w:rsid w:val="00321837"/>
    <w:rsid w:val="0032184C"/>
    <w:rsid w:val="00323405"/>
    <w:rsid w:val="00323B38"/>
    <w:rsid w:val="00323C18"/>
    <w:rsid w:val="00323E7E"/>
    <w:rsid w:val="003247E1"/>
    <w:rsid w:val="00325A43"/>
    <w:rsid w:val="00326B25"/>
    <w:rsid w:val="0033037F"/>
    <w:rsid w:val="00331C02"/>
    <w:rsid w:val="00332812"/>
    <w:rsid w:val="00332A52"/>
    <w:rsid w:val="00334142"/>
    <w:rsid w:val="00337AEE"/>
    <w:rsid w:val="003406A1"/>
    <w:rsid w:val="003409B4"/>
    <w:rsid w:val="0034353F"/>
    <w:rsid w:val="00344063"/>
    <w:rsid w:val="0034662F"/>
    <w:rsid w:val="00346B3F"/>
    <w:rsid w:val="003473E5"/>
    <w:rsid w:val="003478CC"/>
    <w:rsid w:val="00347B33"/>
    <w:rsid w:val="00347D52"/>
    <w:rsid w:val="00352E06"/>
    <w:rsid w:val="00353C8C"/>
    <w:rsid w:val="003540FD"/>
    <w:rsid w:val="0035417C"/>
    <w:rsid w:val="003549CE"/>
    <w:rsid w:val="0035526F"/>
    <w:rsid w:val="00356A90"/>
    <w:rsid w:val="00356AFA"/>
    <w:rsid w:val="00357329"/>
    <w:rsid w:val="00361A6C"/>
    <w:rsid w:val="0036692E"/>
    <w:rsid w:val="00370FFA"/>
    <w:rsid w:val="0037407F"/>
    <w:rsid w:val="00374474"/>
    <w:rsid w:val="003759B0"/>
    <w:rsid w:val="0037701C"/>
    <w:rsid w:val="00377D02"/>
    <w:rsid w:val="00380DB3"/>
    <w:rsid w:val="0038372F"/>
    <w:rsid w:val="003838E6"/>
    <w:rsid w:val="003845B0"/>
    <w:rsid w:val="0038600C"/>
    <w:rsid w:val="00387536"/>
    <w:rsid w:val="00387D56"/>
    <w:rsid w:val="00391333"/>
    <w:rsid w:val="00391A54"/>
    <w:rsid w:val="00392729"/>
    <w:rsid w:val="0039488F"/>
    <w:rsid w:val="00394DC6"/>
    <w:rsid w:val="00395721"/>
    <w:rsid w:val="00395C72"/>
    <w:rsid w:val="003972C8"/>
    <w:rsid w:val="00397705"/>
    <w:rsid w:val="003A025A"/>
    <w:rsid w:val="003A06E2"/>
    <w:rsid w:val="003A1AC9"/>
    <w:rsid w:val="003A266A"/>
    <w:rsid w:val="003A27E2"/>
    <w:rsid w:val="003A5CB0"/>
    <w:rsid w:val="003A6467"/>
    <w:rsid w:val="003B0582"/>
    <w:rsid w:val="003B09B0"/>
    <w:rsid w:val="003B1C04"/>
    <w:rsid w:val="003B3F09"/>
    <w:rsid w:val="003B475D"/>
    <w:rsid w:val="003B59D1"/>
    <w:rsid w:val="003B62A2"/>
    <w:rsid w:val="003B70E7"/>
    <w:rsid w:val="003B76FC"/>
    <w:rsid w:val="003C0720"/>
    <w:rsid w:val="003C10DF"/>
    <w:rsid w:val="003C2005"/>
    <w:rsid w:val="003C279A"/>
    <w:rsid w:val="003C35BD"/>
    <w:rsid w:val="003C3962"/>
    <w:rsid w:val="003C3CFA"/>
    <w:rsid w:val="003C459D"/>
    <w:rsid w:val="003C4979"/>
    <w:rsid w:val="003C5044"/>
    <w:rsid w:val="003C7D5D"/>
    <w:rsid w:val="003C7FC4"/>
    <w:rsid w:val="003D069F"/>
    <w:rsid w:val="003D2835"/>
    <w:rsid w:val="003D292E"/>
    <w:rsid w:val="003D3502"/>
    <w:rsid w:val="003D48D0"/>
    <w:rsid w:val="003D4A6E"/>
    <w:rsid w:val="003D5BD1"/>
    <w:rsid w:val="003E2E4E"/>
    <w:rsid w:val="003E363A"/>
    <w:rsid w:val="003E3A1A"/>
    <w:rsid w:val="003E49F8"/>
    <w:rsid w:val="003E51B3"/>
    <w:rsid w:val="003E563E"/>
    <w:rsid w:val="003E66B8"/>
    <w:rsid w:val="003E6920"/>
    <w:rsid w:val="003F0182"/>
    <w:rsid w:val="003F0C77"/>
    <w:rsid w:val="003F31A6"/>
    <w:rsid w:val="003F32A4"/>
    <w:rsid w:val="003F34A5"/>
    <w:rsid w:val="003F4CD0"/>
    <w:rsid w:val="003F5CCA"/>
    <w:rsid w:val="003F659F"/>
    <w:rsid w:val="003F66E6"/>
    <w:rsid w:val="003F6D6F"/>
    <w:rsid w:val="003F70D9"/>
    <w:rsid w:val="004008E1"/>
    <w:rsid w:val="004018B5"/>
    <w:rsid w:val="00404684"/>
    <w:rsid w:val="0040504A"/>
    <w:rsid w:val="00405C43"/>
    <w:rsid w:val="004077BB"/>
    <w:rsid w:val="00407CF7"/>
    <w:rsid w:val="004104BA"/>
    <w:rsid w:val="00410CBC"/>
    <w:rsid w:val="0041531B"/>
    <w:rsid w:val="00415569"/>
    <w:rsid w:val="00420CB2"/>
    <w:rsid w:val="00421371"/>
    <w:rsid w:val="004214F7"/>
    <w:rsid w:val="00421B82"/>
    <w:rsid w:val="004226DE"/>
    <w:rsid w:val="004232E2"/>
    <w:rsid w:val="00423F52"/>
    <w:rsid w:val="00425270"/>
    <w:rsid w:val="004260E8"/>
    <w:rsid w:val="004263F9"/>
    <w:rsid w:val="00426794"/>
    <w:rsid w:val="00426BDF"/>
    <w:rsid w:val="00427C4B"/>
    <w:rsid w:val="00431224"/>
    <w:rsid w:val="0043135A"/>
    <w:rsid w:val="004317BA"/>
    <w:rsid w:val="00432154"/>
    <w:rsid w:val="00434213"/>
    <w:rsid w:val="00435CE0"/>
    <w:rsid w:val="004361E8"/>
    <w:rsid w:val="004369C7"/>
    <w:rsid w:val="00441823"/>
    <w:rsid w:val="00441BEE"/>
    <w:rsid w:val="004420C1"/>
    <w:rsid w:val="0044381D"/>
    <w:rsid w:val="00443FC0"/>
    <w:rsid w:val="00446527"/>
    <w:rsid w:val="0044687E"/>
    <w:rsid w:val="00446FF9"/>
    <w:rsid w:val="0045007C"/>
    <w:rsid w:val="00450A36"/>
    <w:rsid w:val="00453028"/>
    <w:rsid w:val="0045370F"/>
    <w:rsid w:val="00453D97"/>
    <w:rsid w:val="004546B7"/>
    <w:rsid w:val="00454C18"/>
    <w:rsid w:val="0045694C"/>
    <w:rsid w:val="00456A1F"/>
    <w:rsid w:val="0045730A"/>
    <w:rsid w:val="00457584"/>
    <w:rsid w:val="00460946"/>
    <w:rsid w:val="004624E0"/>
    <w:rsid w:val="00462A52"/>
    <w:rsid w:val="0046301A"/>
    <w:rsid w:val="00463853"/>
    <w:rsid w:val="00466AB6"/>
    <w:rsid w:val="00466CAE"/>
    <w:rsid w:val="004675E1"/>
    <w:rsid w:val="00467F3E"/>
    <w:rsid w:val="00471384"/>
    <w:rsid w:val="00473FF9"/>
    <w:rsid w:val="00475136"/>
    <w:rsid w:val="0047728C"/>
    <w:rsid w:val="00477BD9"/>
    <w:rsid w:val="004800FB"/>
    <w:rsid w:val="00480AE7"/>
    <w:rsid w:val="00481C7A"/>
    <w:rsid w:val="004834AF"/>
    <w:rsid w:val="00483B75"/>
    <w:rsid w:val="004845CB"/>
    <w:rsid w:val="00485584"/>
    <w:rsid w:val="00485D79"/>
    <w:rsid w:val="0048654D"/>
    <w:rsid w:val="004913D6"/>
    <w:rsid w:val="00491A64"/>
    <w:rsid w:val="00493EAF"/>
    <w:rsid w:val="00497771"/>
    <w:rsid w:val="00497ABB"/>
    <w:rsid w:val="004A0193"/>
    <w:rsid w:val="004A0B6D"/>
    <w:rsid w:val="004A1107"/>
    <w:rsid w:val="004A1247"/>
    <w:rsid w:val="004A19C6"/>
    <w:rsid w:val="004A22FE"/>
    <w:rsid w:val="004A3C47"/>
    <w:rsid w:val="004A3DC0"/>
    <w:rsid w:val="004A4720"/>
    <w:rsid w:val="004A7E4E"/>
    <w:rsid w:val="004B1370"/>
    <w:rsid w:val="004B201E"/>
    <w:rsid w:val="004B2215"/>
    <w:rsid w:val="004B286D"/>
    <w:rsid w:val="004B3D65"/>
    <w:rsid w:val="004B561E"/>
    <w:rsid w:val="004B57D5"/>
    <w:rsid w:val="004B6166"/>
    <w:rsid w:val="004B7C46"/>
    <w:rsid w:val="004C3DAB"/>
    <w:rsid w:val="004C4EEF"/>
    <w:rsid w:val="004C4F91"/>
    <w:rsid w:val="004C5964"/>
    <w:rsid w:val="004C5F24"/>
    <w:rsid w:val="004C6726"/>
    <w:rsid w:val="004C7128"/>
    <w:rsid w:val="004D090A"/>
    <w:rsid w:val="004D29BE"/>
    <w:rsid w:val="004D2A77"/>
    <w:rsid w:val="004D3378"/>
    <w:rsid w:val="004D714C"/>
    <w:rsid w:val="004D7183"/>
    <w:rsid w:val="004D7CEB"/>
    <w:rsid w:val="004E0296"/>
    <w:rsid w:val="004E0D74"/>
    <w:rsid w:val="004E183B"/>
    <w:rsid w:val="004E2772"/>
    <w:rsid w:val="004E2963"/>
    <w:rsid w:val="004E3E5C"/>
    <w:rsid w:val="004E4903"/>
    <w:rsid w:val="004E57E8"/>
    <w:rsid w:val="004E61DF"/>
    <w:rsid w:val="004F0E05"/>
    <w:rsid w:val="004F154D"/>
    <w:rsid w:val="004F2AA1"/>
    <w:rsid w:val="004F78D7"/>
    <w:rsid w:val="0050172A"/>
    <w:rsid w:val="00501931"/>
    <w:rsid w:val="005019FC"/>
    <w:rsid w:val="00502CF6"/>
    <w:rsid w:val="00504788"/>
    <w:rsid w:val="005050A9"/>
    <w:rsid w:val="005061D6"/>
    <w:rsid w:val="00506217"/>
    <w:rsid w:val="0051139D"/>
    <w:rsid w:val="005116E9"/>
    <w:rsid w:val="005124C6"/>
    <w:rsid w:val="00512C02"/>
    <w:rsid w:val="0051572A"/>
    <w:rsid w:val="005159A8"/>
    <w:rsid w:val="005169D3"/>
    <w:rsid w:val="00517D7D"/>
    <w:rsid w:val="0052125D"/>
    <w:rsid w:val="00523770"/>
    <w:rsid w:val="00524158"/>
    <w:rsid w:val="00524235"/>
    <w:rsid w:val="0052644F"/>
    <w:rsid w:val="00526C51"/>
    <w:rsid w:val="00527892"/>
    <w:rsid w:val="00527F88"/>
    <w:rsid w:val="005307AC"/>
    <w:rsid w:val="00531474"/>
    <w:rsid w:val="005317CE"/>
    <w:rsid w:val="00532006"/>
    <w:rsid w:val="00532294"/>
    <w:rsid w:val="00532CCB"/>
    <w:rsid w:val="00533716"/>
    <w:rsid w:val="00533E6C"/>
    <w:rsid w:val="0053438E"/>
    <w:rsid w:val="005349C2"/>
    <w:rsid w:val="00534F0A"/>
    <w:rsid w:val="00535509"/>
    <w:rsid w:val="0053584A"/>
    <w:rsid w:val="005360C0"/>
    <w:rsid w:val="005363E5"/>
    <w:rsid w:val="005368E9"/>
    <w:rsid w:val="0054277A"/>
    <w:rsid w:val="00543B82"/>
    <w:rsid w:val="00543DB6"/>
    <w:rsid w:val="00543EA4"/>
    <w:rsid w:val="005455EA"/>
    <w:rsid w:val="0054569C"/>
    <w:rsid w:val="00546F09"/>
    <w:rsid w:val="00547B09"/>
    <w:rsid w:val="005509C2"/>
    <w:rsid w:val="00550C53"/>
    <w:rsid w:val="00551C7D"/>
    <w:rsid w:val="005523B8"/>
    <w:rsid w:val="00552E9F"/>
    <w:rsid w:val="00553149"/>
    <w:rsid w:val="0055445E"/>
    <w:rsid w:val="00554549"/>
    <w:rsid w:val="00557750"/>
    <w:rsid w:val="0056046C"/>
    <w:rsid w:val="00560CA6"/>
    <w:rsid w:val="0056441A"/>
    <w:rsid w:val="00567FBB"/>
    <w:rsid w:val="00570E1B"/>
    <w:rsid w:val="0057120C"/>
    <w:rsid w:val="00571624"/>
    <w:rsid w:val="00571E3F"/>
    <w:rsid w:val="0057334B"/>
    <w:rsid w:val="00574B6C"/>
    <w:rsid w:val="005761B0"/>
    <w:rsid w:val="0057628D"/>
    <w:rsid w:val="005763DE"/>
    <w:rsid w:val="00577819"/>
    <w:rsid w:val="00580C6D"/>
    <w:rsid w:val="005824E6"/>
    <w:rsid w:val="0058264C"/>
    <w:rsid w:val="005834D3"/>
    <w:rsid w:val="005835EC"/>
    <w:rsid w:val="00583902"/>
    <w:rsid w:val="005841F7"/>
    <w:rsid w:val="005846E5"/>
    <w:rsid w:val="00584AB1"/>
    <w:rsid w:val="00585783"/>
    <w:rsid w:val="00590147"/>
    <w:rsid w:val="005901C6"/>
    <w:rsid w:val="005909A4"/>
    <w:rsid w:val="005931ED"/>
    <w:rsid w:val="005931F3"/>
    <w:rsid w:val="005956D9"/>
    <w:rsid w:val="005978B0"/>
    <w:rsid w:val="005A0525"/>
    <w:rsid w:val="005A1DC0"/>
    <w:rsid w:val="005A28A7"/>
    <w:rsid w:val="005A3BB9"/>
    <w:rsid w:val="005A42F2"/>
    <w:rsid w:val="005A4614"/>
    <w:rsid w:val="005A494E"/>
    <w:rsid w:val="005A4BF9"/>
    <w:rsid w:val="005A5589"/>
    <w:rsid w:val="005A7ADC"/>
    <w:rsid w:val="005B039F"/>
    <w:rsid w:val="005B0722"/>
    <w:rsid w:val="005B0AF2"/>
    <w:rsid w:val="005B13C3"/>
    <w:rsid w:val="005B1866"/>
    <w:rsid w:val="005B1D78"/>
    <w:rsid w:val="005B32F4"/>
    <w:rsid w:val="005B4317"/>
    <w:rsid w:val="005B4AE5"/>
    <w:rsid w:val="005B5D33"/>
    <w:rsid w:val="005B6917"/>
    <w:rsid w:val="005B6C67"/>
    <w:rsid w:val="005C0575"/>
    <w:rsid w:val="005C06D0"/>
    <w:rsid w:val="005C0ED0"/>
    <w:rsid w:val="005C1D57"/>
    <w:rsid w:val="005C21EE"/>
    <w:rsid w:val="005C2212"/>
    <w:rsid w:val="005C2BD0"/>
    <w:rsid w:val="005C36E7"/>
    <w:rsid w:val="005C3DF5"/>
    <w:rsid w:val="005C4904"/>
    <w:rsid w:val="005C5321"/>
    <w:rsid w:val="005C6ED4"/>
    <w:rsid w:val="005C70FD"/>
    <w:rsid w:val="005D185D"/>
    <w:rsid w:val="005D1AC0"/>
    <w:rsid w:val="005D4275"/>
    <w:rsid w:val="005D5F84"/>
    <w:rsid w:val="005D69C8"/>
    <w:rsid w:val="005D73D4"/>
    <w:rsid w:val="005E0237"/>
    <w:rsid w:val="005E0510"/>
    <w:rsid w:val="005E0A41"/>
    <w:rsid w:val="005E1AC3"/>
    <w:rsid w:val="005E2F81"/>
    <w:rsid w:val="005E3F59"/>
    <w:rsid w:val="005E4934"/>
    <w:rsid w:val="005E510D"/>
    <w:rsid w:val="005E5A2E"/>
    <w:rsid w:val="005E626B"/>
    <w:rsid w:val="005F1ABA"/>
    <w:rsid w:val="005F264B"/>
    <w:rsid w:val="005F454C"/>
    <w:rsid w:val="005F5AFB"/>
    <w:rsid w:val="005F787E"/>
    <w:rsid w:val="006008EF"/>
    <w:rsid w:val="00602029"/>
    <w:rsid w:val="0060251F"/>
    <w:rsid w:val="00602C5B"/>
    <w:rsid w:val="00603338"/>
    <w:rsid w:val="006050A9"/>
    <w:rsid w:val="00606719"/>
    <w:rsid w:val="00607D88"/>
    <w:rsid w:val="006103E0"/>
    <w:rsid w:val="006116F0"/>
    <w:rsid w:val="00612014"/>
    <w:rsid w:val="00612064"/>
    <w:rsid w:val="006124CF"/>
    <w:rsid w:val="00612877"/>
    <w:rsid w:val="00612CAD"/>
    <w:rsid w:val="006133F1"/>
    <w:rsid w:val="00614FE6"/>
    <w:rsid w:val="00615D27"/>
    <w:rsid w:val="006204D3"/>
    <w:rsid w:val="00622963"/>
    <w:rsid w:val="00623DEF"/>
    <w:rsid w:val="00624A06"/>
    <w:rsid w:val="00624E2F"/>
    <w:rsid w:val="0062534A"/>
    <w:rsid w:val="00626B28"/>
    <w:rsid w:val="006273D2"/>
    <w:rsid w:val="006302E6"/>
    <w:rsid w:val="006305A3"/>
    <w:rsid w:val="006322A4"/>
    <w:rsid w:val="0063314E"/>
    <w:rsid w:val="00633E09"/>
    <w:rsid w:val="00635EA0"/>
    <w:rsid w:val="00636402"/>
    <w:rsid w:val="00636449"/>
    <w:rsid w:val="006366F4"/>
    <w:rsid w:val="00636925"/>
    <w:rsid w:val="00637208"/>
    <w:rsid w:val="006379B4"/>
    <w:rsid w:val="00637F92"/>
    <w:rsid w:val="00640025"/>
    <w:rsid w:val="0064016A"/>
    <w:rsid w:val="0064060A"/>
    <w:rsid w:val="006408FD"/>
    <w:rsid w:val="00642414"/>
    <w:rsid w:val="00642F11"/>
    <w:rsid w:val="0064322F"/>
    <w:rsid w:val="00645B7F"/>
    <w:rsid w:val="00645BD3"/>
    <w:rsid w:val="006464C2"/>
    <w:rsid w:val="00647B11"/>
    <w:rsid w:val="006509BD"/>
    <w:rsid w:val="0065126A"/>
    <w:rsid w:val="0065326F"/>
    <w:rsid w:val="00654BC2"/>
    <w:rsid w:val="00655359"/>
    <w:rsid w:val="00657916"/>
    <w:rsid w:val="006579D6"/>
    <w:rsid w:val="00657F77"/>
    <w:rsid w:val="00661489"/>
    <w:rsid w:val="00664F44"/>
    <w:rsid w:val="00665206"/>
    <w:rsid w:val="00666243"/>
    <w:rsid w:val="006705E4"/>
    <w:rsid w:val="00671D68"/>
    <w:rsid w:val="00673D84"/>
    <w:rsid w:val="0067431C"/>
    <w:rsid w:val="006751F1"/>
    <w:rsid w:val="0067585C"/>
    <w:rsid w:val="0068052D"/>
    <w:rsid w:val="006808C4"/>
    <w:rsid w:val="006819D3"/>
    <w:rsid w:val="006836A9"/>
    <w:rsid w:val="0068487B"/>
    <w:rsid w:val="00685F01"/>
    <w:rsid w:val="00685F41"/>
    <w:rsid w:val="00686A55"/>
    <w:rsid w:val="00687272"/>
    <w:rsid w:val="00687AEB"/>
    <w:rsid w:val="0069087D"/>
    <w:rsid w:val="00693151"/>
    <w:rsid w:val="00695905"/>
    <w:rsid w:val="00696421"/>
    <w:rsid w:val="006976C0"/>
    <w:rsid w:val="006A0F88"/>
    <w:rsid w:val="006A1F15"/>
    <w:rsid w:val="006A2AB4"/>
    <w:rsid w:val="006A3097"/>
    <w:rsid w:val="006A3289"/>
    <w:rsid w:val="006A438C"/>
    <w:rsid w:val="006A689F"/>
    <w:rsid w:val="006A7F3D"/>
    <w:rsid w:val="006B1757"/>
    <w:rsid w:val="006B1B39"/>
    <w:rsid w:val="006B2367"/>
    <w:rsid w:val="006B41DF"/>
    <w:rsid w:val="006B44D8"/>
    <w:rsid w:val="006B44F3"/>
    <w:rsid w:val="006B6187"/>
    <w:rsid w:val="006B642B"/>
    <w:rsid w:val="006B67F9"/>
    <w:rsid w:val="006B6A5B"/>
    <w:rsid w:val="006B6DAA"/>
    <w:rsid w:val="006C0777"/>
    <w:rsid w:val="006C0AE3"/>
    <w:rsid w:val="006C0BF9"/>
    <w:rsid w:val="006C0D4A"/>
    <w:rsid w:val="006C2698"/>
    <w:rsid w:val="006C2FD6"/>
    <w:rsid w:val="006C381F"/>
    <w:rsid w:val="006C38B2"/>
    <w:rsid w:val="006C58F9"/>
    <w:rsid w:val="006C5A89"/>
    <w:rsid w:val="006C5B95"/>
    <w:rsid w:val="006C6433"/>
    <w:rsid w:val="006C7097"/>
    <w:rsid w:val="006C74A8"/>
    <w:rsid w:val="006D0702"/>
    <w:rsid w:val="006D1C89"/>
    <w:rsid w:val="006D2584"/>
    <w:rsid w:val="006D29F5"/>
    <w:rsid w:val="006D3A55"/>
    <w:rsid w:val="006D4842"/>
    <w:rsid w:val="006D7DC9"/>
    <w:rsid w:val="006E08DE"/>
    <w:rsid w:val="006E0D9C"/>
    <w:rsid w:val="006E226A"/>
    <w:rsid w:val="006E2636"/>
    <w:rsid w:val="006E2DFE"/>
    <w:rsid w:val="006E334E"/>
    <w:rsid w:val="006E4CC6"/>
    <w:rsid w:val="006E4CD0"/>
    <w:rsid w:val="006E53A8"/>
    <w:rsid w:val="006F0545"/>
    <w:rsid w:val="006F151A"/>
    <w:rsid w:val="006F2DCF"/>
    <w:rsid w:val="006F4C44"/>
    <w:rsid w:val="006F4D91"/>
    <w:rsid w:val="006F55F9"/>
    <w:rsid w:val="006F6FDC"/>
    <w:rsid w:val="0070115C"/>
    <w:rsid w:val="007013D9"/>
    <w:rsid w:val="00701850"/>
    <w:rsid w:val="00703E9F"/>
    <w:rsid w:val="007042D4"/>
    <w:rsid w:val="00704657"/>
    <w:rsid w:val="00704DDC"/>
    <w:rsid w:val="00705199"/>
    <w:rsid w:val="0070572B"/>
    <w:rsid w:val="00707148"/>
    <w:rsid w:val="00707C32"/>
    <w:rsid w:val="0071039C"/>
    <w:rsid w:val="00710EC7"/>
    <w:rsid w:val="00710FFF"/>
    <w:rsid w:val="0071186D"/>
    <w:rsid w:val="0071224D"/>
    <w:rsid w:val="007123AF"/>
    <w:rsid w:val="007129B6"/>
    <w:rsid w:val="007139EE"/>
    <w:rsid w:val="007151B3"/>
    <w:rsid w:val="0071536C"/>
    <w:rsid w:val="00716B29"/>
    <w:rsid w:val="00716BA8"/>
    <w:rsid w:val="007172ED"/>
    <w:rsid w:val="00720B54"/>
    <w:rsid w:val="00720BF3"/>
    <w:rsid w:val="00720FCE"/>
    <w:rsid w:val="00722D63"/>
    <w:rsid w:val="00722D6B"/>
    <w:rsid w:val="00724AAE"/>
    <w:rsid w:val="0072642C"/>
    <w:rsid w:val="00727C10"/>
    <w:rsid w:val="00727C56"/>
    <w:rsid w:val="00730726"/>
    <w:rsid w:val="00730AB7"/>
    <w:rsid w:val="00731533"/>
    <w:rsid w:val="007316AB"/>
    <w:rsid w:val="00732048"/>
    <w:rsid w:val="00732248"/>
    <w:rsid w:val="00732395"/>
    <w:rsid w:val="007331AB"/>
    <w:rsid w:val="0073376B"/>
    <w:rsid w:val="00734227"/>
    <w:rsid w:val="007342FB"/>
    <w:rsid w:val="0073665F"/>
    <w:rsid w:val="0073780B"/>
    <w:rsid w:val="00737C1D"/>
    <w:rsid w:val="007412F7"/>
    <w:rsid w:val="0074135F"/>
    <w:rsid w:val="007414A0"/>
    <w:rsid w:val="0074192B"/>
    <w:rsid w:val="007421C7"/>
    <w:rsid w:val="007427FA"/>
    <w:rsid w:val="00742C9A"/>
    <w:rsid w:val="0074305D"/>
    <w:rsid w:val="0074399E"/>
    <w:rsid w:val="0074423C"/>
    <w:rsid w:val="00745596"/>
    <w:rsid w:val="007456E8"/>
    <w:rsid w:val="007459F9"/>
    <w:rsid w:val="00746B2B"/>
    <w:rsid w:val="0075186A"/>
    <w:rsid w:val="00751C96"/>
    <w:rsid w:val="00753C86"/>
    <w:rsid w:val="00753FEC"/>
    <w:rsid w:val="00755A57"/>
    <w:rsid w:val="00756083"/>
    <w:rsid w:val="00760D51"/>
    <w:rsid w:val="007644AC"/>
    <w:rsid w:val="0076584A"/>
    <w:rsid w:val="00766747"/>
    <w:rsid w:val="00767D45"/>
    <w:rsid w:val="007706CD"/>
    <w:rsid w:val="007709B4"/>
    <w:rsid w:val="00770B3A"/>
    <w:rsid w:val="00770F9C"/>
    <w:rsid w:val="007717C0"/>
    <w:rsid w:val="007719E9"/>
    <w:rsid w:val="007720A1"/>
    <w:rsid w:val="00772D8D"/>
    <w:rsid w:val="00774116"/>
    <w:rsid w:val="00774A13"/>
    <w:rsid w:val="0077511F"/>
    <w:rsid w:val="00777EF7"/>
    <w:rsid w:val="00781F80"/>
    <w:rsid w:val="007829A6"/>
    <w:rsid w:val="00782E71"/>
    <w:rsid w:val="007839F6"/>
    <w:rsid w:val="00784692"/>
    <w:rsid w:val="00784AFF"/>
    <w:rsid w:val="0078532D"/>
    <w:rsid w:val="007858A8"/>
    <w:rsid w:val="00787713"/>
    <w:rsid w:val="007904E6"/>
    <w:rsid w:val="00791AE8"/>
    <w:rsid w:val="00792FA6"/>
    <w:rsid w:val="00793126"/>
    <w:rsid w:val="007933FD"/>
    <w:rsid w:val="00795E3B"/>
    <w:rsid w:val="0079603D"/>
    <w:rsid w:val="007968B8"/>
    <w:rsid w:val="007968CC"/>
    <w:rsid w:val="0079735F"/>
    <w:rsid w:val="00797E1A"/>
    <w:rsid w:val="007A15A3"/>
    <w:rsid w:val="007A18C1"/>
    <w:rsid w:val="007A285C"/>
    <w:rsid w:val="007A290D"/>
    <w:rsid w:val="007A399A"/>
    <w:rsid w:val="007A4015"/>
    <w:rsid w:val="007A42A6"/>
    <w:rsid w:val="007A4C5A"/>
    <w:rsid w:val="007A5F5B"/>
    <w:rsid w:val="007A6A76"/>
    <w:rsid w:val="007A721B"/>
    <w:rsid w:val="007B0426"/>
    <w:rsid w:val="007B0576"/>
    <w:rsid w:val="007B06D0"/>
    <w:rsid w:val="007B0E36"/>
    <w:rsid w:val="007B14C9"/>
    <w:rsid w:val="007B4230"/>
    <w:rsid w:val="007B5A87"/>
    <w:rsid w:val="007B5F99"/>
    <w:rsid w:val="007B6E94"/>
    <w:rsid w:val="007B75E0"/>
    <w:rsid w:val="007C1764"/>
    <w:rsid w:val="007C1A4D"/>
    <w:rsid w:val="007C1B14"/>
    <w:rsid w:val="007C2B6E"/>
    <w:rsid w:val="007C418F"/>
    <w:rsid w:val="007C4B1F"/>
    <w:rsid w:val="007C6206"/>
    <w:rsid w:val="007C73DF"/>
    <w:rsid w:val="007D00C3"/>
    <w:rsid w:val="007D0EAC"/>
    <w:rsid w:val="007D114F"/>
    <w:rsid w:val="007D171B"/>
    <w:rsid w:val="007D2164"/>
    <w:rsid w:val="007D338B"/>
    <w:rsid w:val="007D3B97"/>
    <w:rsid w:val="007D3E3C"/>
    <w:rsid w:val="007D69CD"/>
    <w:rsid w:val="007D7749"/>
    <w:rsid w:val="007E095F"/>
    <w:rsid w:val="007E0CB9"/>
    <w:rsid w:val="007E2605"/>
    <w:rsid w:val="007E260B"/>
    <w:rsid w:val="007E4116"/>
    <w:rsid w:val="007E4200"/>
    <w:rsid w:val="007E4E67"/>
    <w:rsid w:val="007E5859"/>
    <w:rsid w:val="007E5D67"/>
    <w:rsid w:val="007F1664"/>
    <w:rsid w:val="007F2BC8"/>
    <w:rsid w:val="007F307E"/>
    <w:rsid w:val="007F4060"/>
    <w:rsid w:val="007F5F9B"/>
    <w:rsid w:val="007F66DB"/>
    <w:rsid w:val="007F67C6"/>
    <w:rsid w:val="007F7719"/>
    <w:rsid w:val="007F7EA0"/>
    <w:rsid w:val="00801CB1"/>
    <w:rsid w:val="008044A9"/>
    <w:rsid w:val="00805D55"/>
    <w:rsid w:val="00807701"/>
    <w:rsid w:val="00807704"/>
    <w:rsid w:val="00810DF8"/>
    <w:rsid w:val="00811B2A"/>
    <w:rsid w:val="00812203"/>
    <w:rsid w:val="0081358D"/>
    <w:rsid w:val="00815AA8"/>
    <w:rsid w:val="00820904"/>
    <w:rsid w:val="00821648"/>
    <w:rsid w:val="00821A2A"/>
    <w:rsid w:val="0082235B"/>
    <w:rsid w:val="00823B5F"/>
    <w:rsid w:val="00827333"/>
    <w:rsid w:val="00827847"/>
    <w:rsid w:val="00830387"/>
    <w:rsid w:val="008310F9"/>
    <w:rsid w:val="00831228"/>
    <w:rsid w:val="00831ED3"/>
    <w:rsid w:val="0083263D"/>
    <w:rsid w:val="00835CC2"/>
    <w:rsid w:val="00835F7D"/>
    <w:rsid w:val="0083712C"/>
    <w:rsid w:val="0084116D"/>
    <w:rsid w:val="008411B3"/>
    <w:rsid w:val="008452B5"/>
    <w:rsid w:val="00845379"/>
    <w:rsid w:val="00845932"/>
    <w:rsid w:val="0084644F"/>
    <w:rsid w:val="00851F58"/>
    <w:rsid w:val="00852BE5"/>
    <w:rsid w:val="00853E56"/>
    <w:rsid w:val="00854129"/>
    <w:rsid w:val="0085432A"/>
    <w:rsid w:val="00854899"/>
    <w:rsid w:val="00855083"/>
    <w:rsid w:val="008559E3"/>
    <w:rsid w:val="00857445"/>
    <w:rsid w:val="0086035D"/>
    <w:rsid w:val="0086079F"/>
    <w:rsid w:val="00861704"/>
    <w:rsid w:val="0086377F"/>
    <w:rsid w:val="008655DD"/>
    <w:rsid w:val="008664B5"/>
    <w:rsid w:val="0086682D"/>
    <w:rsid w:val="0087209B"/>
    <w:rsid w:val="00872913"/>
    <w:rsid w:val="00875673"/>
    <w:rsid w:val="00876582"/>
    <w:rsid w:val="008768C8"/>
    <w:rsid w:val="0087799C"/>
    <w:rsid w:val="00881922"/>
    <w:rsid w:val="008832A7"/>
    <w:rsid w:val="00885E73"/>
    <w:rsid w:val="00886223"/>
    <w:rsid w:val="008912D6"/>
    <w:rsid w:val="00891B9D"/>
    <w:rsid w:val="00891D54"/>
    <w:rsid w:val="00892BDB"/>
    <w:rsid w:val="00894382"/>
    <w:rsid w:val="00896424"/>
    <w:rsid w:val="00896528"/>
    <w:rsid w:val="00896564"/>
    <w:rsid w:val="008967DF"/>
    <w:rsid w:val="00896996"/>
    <w:rsid w:val="00897496"/>
    <w:rsid w:val="008A049F"/>
    <w:rsid w:val="008A0BED"/>
    <w:rsid w:val="008A135F"/>
    <w:rsid w:val="008A36A2"/>
    <w:rsid w:val="008A3A6A"/>
    <w:rsid w:val="008A3A92"/>
    <w:rsid w:val="008A3FC4"/>
    <w:rsid w:val="008A4288"/>
    <w:rsid w:val="008A43F3"/>
    <w:rsid w:val="008A645F"/>
    <w:rsid w:val="008A68DF"/>
    <w:rsid w:val="008B0B6F"/>
    <w:rsid w:val="008B1BDA"/>
    <w:rsid w:val="008B3548"/>
    <w:rsid w:val="008B3F7F"/>
    <w:rsid w:val="008B6370"/>
    <w:rsid w:val="008B733B"/>
    <w:rsid w:val="008C02A0"/>
    <w:rsid w:val="008C26CD"/>
    <w:rsid w:val="008C278E"/>
    <w:rsid w:val="008C30A6"/>
    <w:rsid w:val="008C390F"/>
    <w:rsid w:val="008C3AB8"/>
    <w:rsid w:val="008C3D1E"/>
    <w:rsid w:val="008C4356"/>
    <w:rsid w:val="008C4958"/>
    <w:rsid w:val="008C4D84"/>
    <w:rsid w:val="008C58A9"/>
    <w:rsid w:val="008C5E9E"/>
    <w:rsid w:val="008C797A"/>
    <w:rsid w:val="008D1B2E"/>
    <w:rsid w:val="008D2428"/>
    <w:rsid w:val="008D28BA"/>
    <w:rsid w:val="008D33C2"/>
    <w:rsid w:val="008D3BE1"/>
    <w:rsid w:val="008D65A9"/>
    <w:rsid w:val="008E1BAB"/>
    <w:rsid w:val="008E28B3"/>
    <w:rsid w:val="008E31E1"/>
    <w:rsid w:val="008E4175"/>
    <w:rsid w:val="008E467E"/>
    <w:rsid w:val="008E48A0"/>
    <w:rsid w:val="008E4D5D"/>
    <w:rsid w:val="008E5585"/>
    <w:rsid w:val="008E5819"/>
    <w:rsid w:val="008E7147"/>
    <w:rsid w:val="008E7A2F"/>
    <w:rsid w:val="008F06E8"/>
    <w:rsid w:val="008F1695"/>
    <w:rsid w:val="008F3262"/>
    <w:rsid w:val="008F3FC2"/>
    <w:rsid w:val="008F6EEC"/>
    <w:rsid w:val="008F7245"/>
    <w:rsid w:val="008F7D8A"/>
    <w:rsid w:val="00900B38"/>
    <w:rsid w:val="00901004"/>
    <w:rsid w:val="00901840"/>
    <w:rsid w:val="009021B4"/>
    <w:rsid w:val="00902A14"/>
    <w:rsid w:val="00902E3C"/>
    <w:rsid w:val="00905E56"/>
    <w:rsid w:val="00906217"/>
    <w:rsid w:val="009062BE"/>
    <w:rsid w:val="00907AA1"/>
    <w:rsid w:val="00910AC8"/>
    <w:rsid w:val="00910C69"/>
    <w:rsid w:val="009125C4"/>
    <w:rsid w:val="00912DBC"/>
    <w:rsid w:val="00913503"/>
    <w:rsid w:val="00914175"/>
    <w:rsid w:val="00914260"/>
    <w:rsid w:val="00915968"/>
    <w:rsid w:val="00916250"/>
    <w:rsid w:val="00916983"/>
    <w:rsid w:val="00917E78"/>
    <w:rsid w:val="00920659"/>
    <w:rsid w:val="00920EB4"/>
    <w:rsid w:val="00921D75"/>
    <w:rsid w:val="00921E9D"/>
    <w:rsid w:val="0092255A"/>
    <w:rsid w:val="00922E31"/>
    <w:rsid w:val="0092408D"/>
    <w:rsid w:val="00924673"/>
    <w:rsid w:val="00925C03"/>
    <w:rsid w:val="0092708A"/>
    <w:rsid w:val="0092748A"/>
    <w:rsid w:val="0092774A"/>
    <w:rsid w:val="00927F1E"/>
    <w:rsid w:val="0093104D"/>
    <w:rsid w:val="0093247F"/>
    <w:rsid w:val="00935801"/>
    <w:rsid w:val="00935A20"/>
    <w:rsid w:val="00935F88"/>
    <w:rsid w:val="00936FBF"/>
    <w:rsid w:val="00937664"/>
    <w:rsid w:val="00940238"/>
    <w:rsid w:val="009405EF"/>
    <w:rsid w:val="00942125"/>
    <w:rsid w:val="00942A1E"/>
    <w:rsid w:val="009437AB"/>
    <w:rsid w:val="00943F60"/>
    <w:rsid w:val="00946648"/>
    <w:rsid w:val="00946CDD"/>
    <w:rsid w:val="009479CA"/>
    <w:rsid w:val="00950F38"/>
    <w:rsid w:val="009519AB"/>
    <w:rsid w:val="00951C15"/>
    <w:rsid w:val="00952DD9"/>
    <w:rsid w:val="0095382F"/>
    <w:rsid w:val="00954A70"/>
    <w:rsid w:val="009555EC"/>
    <w:rsid w:val="0095676C"/>
    <w:rsid w:val="0095771C"/>
    <w:rsid w:val="00961038"/>
    <w:rsid w:val="0096144B"/>
    <w:rsid w:val="0096235B"/>
    <w:rsid w:val="00964BC4"/>
    <w:rsid w:val="009667AC"/>
    <w:rsid w:val="00966DCD"/>
    <w:rsid w:val="009714D2"/>
    <w:rsid w:val="00971C4E"/>
    <w:rsid w:val="009728BA"/>
    <w:rsid w:val="009728DD"/>
    <w:rsid w:val="00973D3F"/>
    <w:rsid w:val="00974742"/>
    <w:rsid w:val="00974E67"/>
    <w:rsid w:val="00975FEA"/>
    <w:rsid w:val="00976476"/>
    <w:rsid w:val="00976848"/>
    <w:rsid w:val="00976989"/>
    <w:rsid w:val="00976F80"/>
    <w:rsid w:val="00977BB5"/>
    <w:rsid w:val="00977DFE"/>
    <w:rsid w:val="00980F81"/>
    <w:rsid w:val="00980FB0"/>
    <w:rsid w:val="0098203E"/>
    <w:rsid w:val="009822D6"/>
    <w:rsid w:val="00984E6C"/>
    <w:rsid w:val="00985EC2"/>
    <w:rsid w:val="00986DA8"/>
    <w:rsid w:val="00987D79"/>
    <w:rsid w:val="00991ADE"/>
    <w:rsid w:val="00991EA7"/>
    <w:rsid w:val="00992A5C"/>
    <w:rsid w:val="0099730A"/>
    <w:rsid w:val="009A10CA"/>
    <w:rsid w:val="009A19DE"/>
    <w:rsid w:val="009A1D70"/>
    <w:rsid w:val="009A2021"/>
    <w:rsid w:val="009A2186"/>
    <w:rsid w:val="009A3754"/>
    <w:rsid w:val="009A49B0"/>
    <w:rsid w:val="009A5451"/>
    <w:rsid w:val="009B03A0"/>
    <w:rsid w:val="009B15F3"/>
    <w:rsid w:val="009B3FB5"/>
    <w:rsid w:val="009B4445"/>
    <w:rsid w:val="009B4982"/>
    <w:rsid w:val="009B59C1"/>
    <w:rsid w:val="009C14A9"/>
    <w:rsid w:val="009C15DF"/>
    <w:rsid w:val="009C165D"/>
    <w:rsid w:val="009C447A"/>
    <w:rsid w:val="009C4F0E"/>
    <w:rsid w:val="009C5682"/>
    <w:rsid w:val="009D00B4"/>
    <w:rsid w:val="009D06C3"/>
    <w:rsid w:val="009D0B82"/>
    <w:rsid w:val="009D31EA"/>
    <w:rsid w:val="009D4BD8"/>
    <w:rsid w:val="009D5CDA"/>
    <w:rsid w:val="009D78CF"/>
    <w:rsid w:val="009E2E99"/>
    <w:rsid w:val="009E3FF3"/>
    <w:rsid w:val="009E5A45"/>
    <w:rsid w:val="009E5B51"/>
    <w:rsid w:val="009E64D0"/>
    <w:rsid w:val="009E77B5"/>
    <w:rsid w:val="009F04F1"/>
    <w:rsid w:val="009F22FB"/>
    <w:rsid w:val="009F2B75"/>
    <w:rsid w:val="009F446F"/>
    <w:rsid w:val="009F592B"/>
    <w:rsid w:val="009F5E4B"/>
    <w:rsid w:val="009F7A0A"/>
    <w:rsid w:val="00A00861"/>
    <w:rsid w:val="00A00E01"/>
    <w:rsid w:val="00A01C8E"/>
    <w:rsid w:val="00A05053"/>
    <w:rsid w:val="00A0664F"/>
    <w:rsid w:val="00A07594"/>
    <w:rsid w:val="00A10071"/>
    <w:rsid w:val="00A10167"/>
    <w:rsid w:val="00A10284"/>
    <w:rsid w:val="00A1109B"/>
    <w:rsid w:val="00A11919"/>
    <w:rsid w:val="00A1560D"/>
    <w:rsid w:val="00A15A1B"/>
    <w:rsid w:val="00A15A5A"/>
    <w:rsid w:val="00A15C78"/>
    <w:rsid w:val="00A17EAC"/>
    <w:rsid w:val="00A2099A"/>
    <w:rsid w:val="00A21672"/>
    <w:rsid w:val="00A21F46"/>
    <w:rsid w:val="00A24340"/>
    <w:rsid w:val="00A243F3"/>
    <w:rsid w:val="00A24A97"/>
    <w:rsid w:val="00A251AA"/>
    <w:rsid w:val="00A262DE"/>
    <w:rsid w:val="00A26C1A"/>
    <w:rsid w:val="00A279F5"/>
    <w:rsid w:val="00A30158"/>
    <w:rsid w:val="00A3659A"/>
    <w:rsid w:val="00A4102C"/>
    <w:rsid w:val="00A41099"/>
    <w:rsid w:val="00A411DB"/>
    <w:rsid w:val="00A41CC7"/>
    <w:rsid w:val="00A42164"/>
    <w:rsid w:val="00A45ACF"/>
    <w:rsid w:val="00A45BF0"/>
    <w:rsid w:val="00A500A3"/>
    <w:rsid w:val="00A50B0E"/>
    <w:rsid w:val="00A50F30"/>
    <w:rsid w:val="00A53921"/>
    <w:rsid w:val="00A53950"/>
    <w:rsid w:val="00A53A6A"/>
    <w:rsid w:val="00A53E3B"/>
    <w:rsid w:val="00A54347"/>
    <w:rsid w:val="00A56316"/>
    <w:rsid w:val="00A56E95"/>
    <w:rsid w:val="00A56FA1"/>
    <w:rsid w:val="00A57A6F"/>
    <w:rsid w:val="00A57D36"/>
    <w:rsid w:val="00A57FDC"/>
    <w:rsid w:val="00A60D54"/>
    <w:rsid w:val="00A61C0A"/>
    <w:rsid w:val="00A63039"/>
    <w:rsid w:val="00A635F5"/>
    <w:rsid w:val="00A63FA8"/>
    <w:rsid w:val="00A64456"/>
    <w:rsid w:val="00A6497A"/>
    <w:rsid w:val="00A64C71"/>
    <w:rsid w:val="00A64CAE"/>
    <w:rsid w:val="00A65538"/>
    <w:rsid w:val="00A67581"/>
    <w:rsid w:val="00A67FF3"/>
    <w:rsid w:val="00A71168"/>
    <w:rsid w:val="00A71F90"/>
    <w:rsid w:val="00A72584"/>
    <w:rsid w:val="00A73093"/>
    <w:rsid w:val="00A742D7"/>
    <w:rsid w:val="00A75B15"/>
    <w:rsid w:val="00A80144"/>
    <w:rsid w:val="00A83DFC"/>
    <w:rsid w:val="00A83E76"/>
    <w:rsid w:val="00A854E2"/>
    <w:rsid w:val="00A87C2B"/>
    <w:rsid w:val="00A914B4"/>
    <w:rsid w:val="00A92C2F"/>
    <w:rsid w:val="00A94677"/>
    <w:rsid w:val="00A95016"/>
    <w:rsid w:val="00A95C77"/>
    <w:rsid w:val="00AA2298"/>
    <w:rsid w:val="00AA29B1"/>
    <w:rsid w:val="00AA42F4"/>
    <w:rsid w:val="00AA4376"/>
    <w:rsid w:val="00AA4D72"/>
    <w:rsid w:val="00AA6DD5"/>
    <w:rsid w:val="00AA799F"/>
    <w:rsid w:val="00AB0253"/>
    <w:rsid w:val="00AB0FBF"/>
    <w:rsid w:val="00AB1AD6"/>
    <w:rsid w:val="00AB1D0F"/>
    <w:rsid w:val="00AB2E41"/>
    <w:rsid w:val="00AB30E6"/>
    <w:rsid w:val="00AB389A"/>
    <w:rsid w:val="00AB46BF"/>
    <w:rsid w:val="00AB5EA9"/>
    <w:rsid w:val="00AB69E9"/>
    <w:rsid w:val="00AC06FB"/>
    <w:rsid w:val="00AC0CD2"/>
    <w:rsid w:val="00AC0DB4"/>
    <w:rsid w:val="00AC1713"/>
    <w:rsid w:val="00AC3973"/>
    <w:rsid w:val="00AC5E92"/>
    <w:rsid w:val="00AC733D"/>
    <w:rsid w:val="00AD034A"/>
    <w:rsid w:val="00AD0640"/>
    <w:rsid w:val="00AD075D"/>
    <w:rsid w:val="00AD0B42"/>
    <w:rsid w:val="00AD3BC9"/>
    <w:rsid w:val="00AD58A0"/>
    <w:rsid w:val="00AD755C"/>
    <w:rsid w:val="00AD7C73"/>
    <w:rsid w:val="00AE0265"/>
    <w:rsid w:val="00AE0B13"/>
    <w:rsid w:val="00AE0B55"/>
    <w:rsid w:val="00AE239B"/>
    <w:rsid w:val="00AE23A5"/>
    <w:rsid w:val="00AE403C"/>
    <w:rsid w:val="00AE5221"/>
    <w:rsid w:val="00AE778D"/>
    <w:rsid w:val="00AF0774"/>
    <w:rsid w:val="00AF1270"/>
    <w:rsid w:val="00AF25EA"/>
    <w:rsid w:val="00AF2D68"/>
    <w:rsid w:val="00AF3C74"/>
    <w:rsid w:val="00AF4440"/>
    <w:rsid w:val="00AF4572"/>
    <w:rsid w:val="00AF4B64"/>
    <w:rsid w:val="00AF5AA3"/>
    <w:rsid w:val="00AF6CB7"/>
    <w:rsid w:val="00AF706B"/>
    <w:rsid w:val="00AF7350"/>
    <w:rsid w:val="00AF7700"/>
    <w:rsid w:val="00B01473"/>
    <w:rsid w:val="00B03304"/>
    <w:rsid w:val="00B0502E"/>
    <w:rsid w:val="00B05961"/>
    <w:rsid w:val="00B06194"/>
    <w:rsid w:val="00B06745"/>
    <w:rsid w:val="00B10592"/>
    <w:rsid w:val="00B119D4"/>
    <w:rsid w:val="00B13510"/>
    <w:rsid w:val="00B20B0C"/>
    <w:rsid w:val="00B21095"/>
    <w:rsid w:val="00B21C71"/>
    <w:rsid w:val="00B227DD"/>
    <w:rsid w:val="00B24F89"/>
    <w:rsid w:val="00B25B71"/>
    <w:rsid w:val="00B26007"/>
    <w:rsid w:val="00B26E3B"/>
    <w:rsid w:val="00B2760D"/>
    <w:rsid w:val="00B30032"/>
    <w:rsid w:val="00B3041C"/>
    <w:rsid w:val="00B32073"/>
    <w:rsid w:val="00B32359"/>
    <w:rsid w:val="00B32880"/>
    <w:rsid w:val="00B329FD"/>
    <w:rsid w:val="00B3332E"/>
    <w:rsid w:val="00B34409"/>
    <w:rsid w:val="00B35352"/>
    <w:rsid w:val="00B35B61"/>
    <w:rsid w:val="00B376C9"/>
    <w:rsid w:val="00B37F4B"/>
    <w:rsid w:val="00B41834"/>
    <w:rsid w:val="00B41A28"/>
    <w:rsid w:val="00B449CC"/>
    <w:rsid w:val="00B44BDD"/>
    <w:rsid w:val="00B44DD3"/>
    <w:rsid w:val="00B47246"/>
    <w:rsid w:val="00B5027C"/>
    <w:rsid w:val="00B5398D"/>
    <w:rsid w:val="00B5444C"/>
    <w:rsid w:val="00B552E5"/>
    <w:rsid w:val="00B55ED2"/>
    <w:rsid w:val="00B56734"/>
    <w:rsid w:val="00B57A5F"/>
    <w:rsid w:val="00B6063E"/>
    <w:rsid w:val="00B607EC"/>
    <w:rsid w:val="00B6088D"/>
    <w:rsid w:val="00B609F0"/>
    <w:rsid w:val="00B62DD6"/>
    <w:rsid w:val="00B672AE"/>
    <w:rsid w:val="00B6776C"/>
    <w:rsid w:val="00B67E20"/>
    <w:rsid w:val="00B70EA2"/>
    <w:rsid w:val="00B71C92"/>
    <w:rsid w:val="00B720F2"/>
    <w:rsid w:val="00B7284E"/>
    <w:rsid w:val="00B735FA"/>
    <w:rsid w:val="00B739AF"/>
    <w:rsid w:val="00B74566"/>
    <w:rsid w:val="00B745A9"/>
    <w:rsid w:val="00B74ECE"/>
    <w:rsid w:val="00B751B9"/>
    <w:rsid w:val="00B75504"/>
    <w:rsid w:val="00B76357"/>
    <w:rsid w:val="00B77A3B"/>
    <w:rsid w:val="00B80AAD"/>
    <w:rsid w:val="00B82A84"/>
    <w:rsid w:val="00B8324D"/>
    <w:rsid w:val="00B839B6"/>
    <w:rsid w:val="00B84705"/>
    <w:rsid w:val="00B85AB1"/>
    <w:rsid w:val="00B86DFB"/>
    <w:rsid w:val="00B90050"/>
    <w:rsid w:val="00B930DA"/>
    <w:rsid w:val="00B93334"/>
    <w:rsid w:val="00B93464"/>
    <w:rsid w:val="00B95B7A"/>
    <w:rsid w:val="00B961D3"/>
    <w:rsid w:val="00B97352"/>
    <w:rsid w:val="00B97714"/>
    <w:rsid w:val="00BA1AB1"/>
    <w:rsid w:val="00BA24F2"/>
    <w:rsid w:val="00BA2627"/>
    <w:rsid w:val="00BA5250"/>
    <w:rsid w:val="00BA5A34"/>
    <w:rsid w:val="00BA67B0"/>
    <w:rsid w:val="00BA68F1"/>
    <w:rsid w:val="00BA7822"/>
    <w:rsid w:val="00BA7B15"/>
    <w:rsid w:val="00BB1482"/>
    <w:rsid w:val="00BB2016"/>
    <w:rsid w:val="00BB221F"/>
    <w:rsid w:val="00BB2D9F"/>
    <w:rsid w:val="00BB4981"/>
    <w:rsid w:val="00BB4982"/>
    <w:rsid w:val="00BB5741"/>
    <w:rsid w:val="00BB5A54"/>
    <w:rsid w:val="00BB6264"/>
    <w:rsid w:val="00BC0619"/>
    <w:rsid w:val="00BC14A8"/>
    <w:rsid w:val="00BC1745"/>
    <w:rsid w:val="00BC2410"/>
    <w:rsid w:val="00BC2529"/>
    <w:rsid w:val="00BC3C59"/>
    <w:rsid w:val="00BC4291"/>
    <w:rsid w:val="00BC4F4C"/>
    <w:rsid w:val="00BC5751"/>
    <w:rsid w:val="00BC626F"/>
    <w:rsid w:val="00BC677F"/>
    <w:rsid w:val="00BC6C47"/>
    <w:rsid w:val="00BC7310"/>
    <w:rsid w:val="00BD17BD"/>
    <w:rsid w:val="00BD1FC9"/>
    <w:rsid w:val="00BD45B7"/>
    <w:rsid w:val="00BD46E5"/>
    <w:rsid w:val="00BD4724"/>
    <w:rsid w:val="00BD7B6C"/>
    <w:rsid w:val="00BE01F5"/>
    <w:rsid w:val="00BE0450"/>
    <w:rsid w:val="00BE30FC"/>
    <w:rsid w:val="00BE37FE"/>
    <w:rsid w:val="00BE516B"/>
    <w:rsid w:val="00BE7249"/>
    <w:rsid w:val="00BF00F4"/>
    <w:rsid w:val="00BF0499"/>
    <w:rsid w:val="00BF0595"/>
    <w:rsid w:val="00BF15BC"/>
    <w:rsid w:val="00BF1EC9"/>
    <w:rsid w:val="00BF41EE"/>
    <w:rsid w:val="00BF7346"/>
    <w:rsid w:val="00BF7EC4"/>
    <w:rsid w:val="00C0108F"/>
    <w:rsid w:val="00C02DFF"/>
    <w:rsid w:val="00C03A63"/>
    <w:rsid w:val="00C04039"/>
    <w:rsid w:val="00C047EC"/>
    <w:rsid w:val="00C049AE"/>
    <w:rsid w:val="00C06547"/>
    <w:rsid w:val="00C068A6"/>
    <w:rsid w:val="00C07EFA"/>
    <w:rsid w:val="00C1073F"/>
    <w:rsid w:val="00C1091E"/>
    <w:rsid w:val="00C1108A"/>
    <w:rsid w:val="00C12468"/>
    <w:rsid w:val="00C14292"/>
    <w:rsid w:val="00C15D14"/>
    <w:rsid w:val="00C16DE2"/>
    <w:rsid w:val="00C20379"/>
    <w:rsid w:val="00C22BB5"/>
    <w:rsid w:val="00C24209"/>
    <w:rsid w:val="00C2555B"/>
    <w:rsid w:val="00C25A2E"/>
    <w:rsid w:val="00C278E6"/>
    <w:rsid w:val="00C279D5"/>
    <w:rsid w:val="00C27C02"/>
    <w:rsid w:val="00C30DF5"/>
    <w:rsid w:val="00C31036"/>
    <w:rsid w:val="00C3191C"/>
    <w:rsid w:val="00C33067"/>
    <w:rsid w:val="00C33E17"/>
    <w:rsid w:val="00C3522B"/>
    <w:rsid w:val="00C3595B"/>
    <w:rsid w:val="00C40CC3"/>
    <w:rsid w:val="00C41BEF"/>
    <w:rsid w:val="00C4236F"/>
    <w:rsid w:val="00C436AE"/>
    <w:rsid w:val="00C43CBB"/>
    <w:rsid w:val="00C44CD3"/>
    <w:rsid w:val="00C45018"/>
    <w:rsid w:val="00C45756"/>
    <w:rsid w:val="00C4644F"/>
    <w:rsid w:val="00C46B06"/>
    <w:rsid w:val="00C471B9"/>
    <w:rsid w:val="00C51782"/>
    <w:rsid w:val="00C53109"/>
    <w:rsid w:val="00C5481C"/>
    <w:rsid w:val="00C56AA6"/>
    <w:rsid w:val="00C575D9"/>
    <w:rsid w:val="00C60D6E"/>
    <w:rsid w:val="00C630EF"/>
    <w:rsid w:val="00C64065"/>
    <w:rsid w:val="00C66956"/>
    <w:rsid w:val="00C66D0B"/>
    <w:rsid w:val="00C670DC"/>
    <w:rsid w:val="00C671C0"/>
    <w:rsid w:val="00C6786E"/>
    <w:rsid w:val="00C70895"/>
    <w:rsid w:val="00C72BFE"/>
    <w:rsid w:val="00C73416"/>
    <w:rsid w:val="00C734AE"/>
    <w:rsid w:val="00C74657"/>
    <w:rsid w:val="00C74773"/>
    <w:rsid w:val="00C761A2"/>
    <w:rsid w:val="00C764E3"/>
    <w:rsid w:val="00C7656C"/>
    <w:rsid w:val="00C77CE7"/>
    <w:rsid w:val="00C818D2"/>
    <w:rsid w:val="00C835C4"/>
    <w:rsid w:val="00C8393A"/>
    <w:rsid w:val="00C8431A"/>
    <w:rsid w:val="00C86537"/>
    <w:rsid w:val="00C8688B"/>
    <w:rsid w:val="00C86BC5"/>
    <w:rsid w:val="00C87DFA"/>
    <w:rsid w:val="00C91103"/>
    <w:rsid w:val="00C91951"/>
    <w:rsid w:val="00C94857"/>
    <w:rsid w:val="00C97D60"/>
    <w:rsid w:val="00CA0FD1"/>
    <w:rsid w:val="00CA1E7F"/>
    <w:rsid w:val="00CA269E"/>
    <w:rsid w:val="00CA2AA1"/>
    <w:rsid w:val="00CA33E2"/>
    <w:rsid w:val="00CA3835"/>
    <w:rsid w:val="00CA3903"/>
    <w:rsid w:val="00CA3CB6"/>
    <w:rsid w:val="00CA578B"/>
    <w:rsid w:val="00CA7298"/>
    <w:rsid w:val="00CA7481"/>
    <w:rsid w:val="00CA7EF0"/>
    <w:rsid w:val="00CB0C29"/>
    <w:rsid w:val="00CB2523"/>
    <w:rsid w:val="00CB2F4C"/>
    <w:rsid w:val="00CB6171"/>
    <w:rsid w:val="00CB6D87"/>
    <w:rsid w:val="00CC032D"/>
    <w:rsid w:val="00CC0E86"/>
    <w:rsid w:val="00CC1F3D"/>
    <w:rsid w:val="00CC30B8"/>
    <w:rsid w:val="00CC5888"/>
    <w:rsid w:val="00CC6640"/>
    <w:rsid w:val="00CC7BDC"/>
    <w:rsid w:val="00CD3883"/>
    <w:rsid w:val="00CD3E50"/>
    <w:rsid w:val="00CD55C2"/>
    <w:rsid w:val="00CD59F4"/>
    <w:rsid w:val="00CD5EED"/>
    <w:rsid w:val="00CD6FE2"/>
    <w:rsid w:val="00CD79A7"/>
    <w:rsid w:val="00CD7F36"/>
    <w:rsid w:val="00CE3108"/>
    <w:rsid w:val="00CE4918"/>
    <w:rsid w:val="00CE4F44"/>
    <w:rsid w:val="00CE52E3"/>
    <w:rsid w:val="00CE6020"/>
    <w:rsid w:val="00CE68FA"/>
    <w:rsid w:val="00CE6997"/>
    <w:rsid w:val="00CE74F1"/>
    <w:rsid w:val="00CF02D3"/>
    <w:rsid w:val="00CF03CC"/>
    <w:rsid w:val="00CF0590"/>
    <w:rsid w:val="00CF0611"/>
    <w:rsid w:val="00CF0D17"/>
    <w:rsid w:val="00CF14A0"/>
    <w:rsid w:val="00CF1731"/>
    <w:rsid w:val="00CF1BF7"/>
    <w:rsid w:val="00CF5C83"/>
    <w:rsid w:val="00CF75C2"/>
    <w:rsid w:val="00CF7935"/>
    <w:rsid w:val="00D01397"/>
    <w:rsid w:val="00D0180B"/>
    <w:rsid w:val="00D0193F"/>
    <w:rsid w:val="00D02182"/>
    <w:rsid w:val="00D030E1"/>
    <w:rsid w:val="00D03708"/>
    <w:rsid w:val="00D04176"/>
    <w:rsid w:val="00D04AF6"/>
    <w:rsid w:val="00D04EB1"/>
    <w:rsid w:val="00D04EDF"/>
    <w:rsid w:val="00D06041"/>
    <w:rsid w:val="00D0661C"/>
    <w:rsid w:val="00D11989"/>
    <w:rsid w:val="00D144D9"/>
    <w:rsid w:val="00D148AC"/>
    <w:rsid w:val="00D15252"/>
    <w:rsid w:val="00D206CA"/>
    <w:rsid w:val="00D20D72"/>
    <w:rsid w:val="00D22E0F"/>
    <w:rsid w:val="00D235D2"/>
    <w:rsid w:val="00D23671"/>
    <w:rsid w:val="00D242CD"/>
    <w:rsid w:val="00D24BD5"/>
    <w:rsid w:val="00D2567E"/>
    <w:rsid w:val="00D27279"/>
    <w:rsid w:val="00D30425"/>
    <w:rsid w:val="00D33AF5"/>
    <w:rsid w:val="00D33FEF"/>
    <w:rsid w:val="00D34E57"/>
    <w:rsid w:val="00D36A15"/>
    <w:rsid w:val="00D36BC8"/>
    <w:rsid w:val="00D37BD7"/>
    <w:rsid w:val="00D40CC2"/>
    <w:rsid w:val="00D41876"/>
    <w:rsid w:val="00D41B2E"/>
    <w:rsid w:val="00D41C5B"/>
    <w:rsid w:val="00D4661B"/>
    <w:rsid w:val="00D4664F"/>
    <w:rsid w:val="00D4672A"/>
    <w:rsid w:val="00D4697B"/>
    <w:rsid w:val="00D46A1C"/>
    <w:rsid w:val="00D46A7C"/>
    <w:rsid w:val="00D50D83"/>
    <w:rsid w:val="00D51FBB"/>
    <w:rsid w:val="00D5275C"/>
    <w:rsid w:val="00D5288F"/>
    <w:rsid w:val="00D528AB"/>
    <w:rsid w:val="00D5305B"/>
    <w:rsid w:val="00D543F7"/>
    <w:rsid w:val="00D5456A"/>
    <w:rsid w:val="00D55229"/>
    <w:rsid w:val="00D5703B"/>
    <w:rsid w:val="00D57EA6"/>
    <w:rsid w:val="00D6193C"/>
    <w:rsid w:val="00D625B8"/>
    <w:rsid w:val="00D62661"/>
    <w:rsid w:val="00D62E11"/>
    <w:rsid w:val="00D63165"/>
    <w:rsid w:val="00D63554"/>
    <w:rsid w:val="00D6397F"/>
    <w:rsid w:val="00D63D84"/>
    <w:rsid w:val="00D642F4"/>
    <w:rsid w:val="00D65776"/>
    <w:rsid w:val="00D6608E"/>
    <w:rsid w:val="00D66A92"/>
    <w:rsid w:val="00D66B3F"/>
    <w:rsid w:val="00D674AA"/>
    <w:rsid w:val="00D7013C"/>
    <w:rsid w:val="00D74C60"/>
    <w:rsid w:val="00D75F6E"/>
    <w:rsid w:val="00D76665"/>
    <w:rsid w:val="00D772DD"/>
    <w:rsid w:val="00D80176"/>
    <w:rsid w:val="00D83887"/>
    <w:rsid w:val="00D83F6B"/>
    <w:rsid w:val="00D84B01"/>
    <w:rsid w:val="00D8548F"/>
    <w:rsid w:val="00D85E95"/>
    <w:rsid w:val="00D86A9D"/>
    <w:rsid w:val="00D86D99"/>
    <w:rsid w:val="00D86DBB"/>
    <w:rsid w:val="00D870FD"/>
    <w:rsid w:val="00D87231"/>
    <w:rsid w:val="00D87C61"/>
    <w:rsid w:val="00D87E99"/>
    <w:rsid w:val="00D916CE"/>
    <w:rsid w:val="00D93047"/>
    <w:rsid w:val="00D93169"/>
    <w:rsid w:val="00D937EA"/>
    <w:rsid w:val="00D9392F"/>
    <w:rsid w:val="00D94ADE"/>
    <w:rsid w:val="00D94F98"/>
    <w:rsid w:val="00D95C5F"/>
    <w:rsid w:val="00D9686F"/>
    <w:rsid w:val="00D973E6"/>
    <w:rsid w:val="00DA10EC"/>
    <w:rsid w:val="00DA11EF"/>
    <w:rsid w:val="00DA29D3"/>
    <w:rsid w:val="00DA4055"/>
    <w:rsid w:val="00DA4199"/>
    <w:rsid w:val="00DA54B2"/>
    <w:rsid w:val="00DA615D"/>
    <w:rsid w:val="00DA61A1"/>
    <w:rsid w:val="00DA7EF5"/>
    <w:rsid w:val="00DA7F4C"/>
    <w:rsid w:val="00DA7F6F"/>
    <w:rsid w:val="00DB078B"/>
    <w:rsid w:val="00DB0F1D"/>
    <w:rsid w:val="00DB26CB"/>
    <w:rsid w:val="00DB390F"/>
    <w:rsid w:val="00DB5371"/>
    <w:rsid w:val="00DB7747"/>
    <w:rsid w:val="00DC0028"/>
    <w:rsid w:val="00DC0D75"/>
    <w:rsid w:val="00DC10E2"/>
    <w:rsid w:val="00DC335B"/>
    <w:rsid w:val="00DC55C8"/>
    <w:rsid w:val="00DD2167"/>
    <w:rsid w:val="00DD32EB"/>
    <w:rsid w:val="00DD3467"/>
    <w:rsid w:val="00DD39DC"/>
    <w:rsid w:val="00DD5A6C"/>
    <w:rsid w:val="00DD69C3"/>
    <w:rsid w:val="00DD771C"/>
    <w:rsid w:val="00DE0355"/>
    <w:rsid w:val="00DE0BE9"/>
    <w:rsid w:val="00DE1AAD"/>
    <w:rsid w:val="00DE3C2F"/>
    <w:rsid w:val="00DE44AC"/>
    <w:rsid w:val="00DE5A3A"/>
    <w:rsid w:val="00DE6D85"/>
    <w:rsid w:val="00DE719B"/>
    <w:rsid w:val="00DF0D76"/>
    <w:rsid w:val="00DF1EB9"/>
    <w:rsid w:val="00DF21C9"/>
    <w:rsid w:val="00DF23E2"/>
    <w:rsid w:val="00DF249A"/>
    <w:rsid w:val="00DF25DD"/>
    <w:rsid w:val="00DF35E4"/>
    <w:rsid w:val="00DF3F1C"/>
    <w:rsid w:val="00DF5015"/>
    <w:rsid w:val="00DF686E"/>
    <w:rsid w:val="00DF6A84"/>
    <w:rsid w:val="00DF6D52"/>
    <w:rsid w:val="00DF7F2E"/>
    <w:rsid w:val="00DF7F6A"/>
    <w:rsid w:val="00E000C0"/>
    <w:rsid w:val="00E00FD8"/>
    <w:rsid w:val="00E016D1"/>
    <w:rsid w:val="00E01F0E"/>
    <w:rsid w:val="00E0287D"/>
    <w:rsid w:val="00E02C95"/>
    <w:rsid w:val="00E06B8E"/>
    <w:rsid w:val="00E07A9B"/>
    <w:rsid w:val="00E07B60"/>
    <w:rsid w:val="00E10FCE"/>
    <w:rsid w:val="00E1241D"/>
    <w:rsid w:val="00E14ADA"/>
    <w:rsid w:val="00E162D2"/>
    <w:rsid w:val="00E172A8"/>
    <w:rsid w:val="00E21339"/>
    <w:rsid w:val="00E21CC7"/>
    <w:rsid w:val="00E22E44"/>
    <w:rsid w:val="00E23EE3"/>
    <w:rsid w:val="00E243B9"/>
    <w:rsid w:val="00E249BA"/>
    <w:rsid w:val="00E2638E"/>
    <w:rsid w:val="00E268F5"/>
    <w:rsid w:val="00E26DF6"/>
    <w:rsid w:val="00E300FC"/>
    <w:rsid w:val="00E30625"/>
    <w:rsid w:val="00E33244"/>
    <w:rsid w:val="00E347B0"/>
    <w:rsid w:val="00E367FF"/>
    <w:rsid w:val="00E378C0"/>
    <w:rsid w:val="00E37DE1"/>
    <w:rsid w:val="00E422B0"/>
    <w:rsid w:val="00E43B3D"/>
    <w:rsid w:val="00E4414B"/>
    <w:rsid w:val="00E455BE"/>
    <w:rsid w:val="00E474C6"/>
    <w:rsid w:val="00E5403E"/>
    <w:rsid w:val="00E551AF"/>
    <w:rsid w:val="00E55CD9"/>
    <w:rsid w:val="00E561CD"/>
    <w:rsid w:val="00E570B7"/>
    <w:rsid w:val="00E57754"/>
    <w:rsid w:val="00E60420"/>
    <w:rsid w:val="00E60AD5"/>
    <w:rsid w:val="00E60B9A"/>
    <w:rsid w:val="00E623F9"/>
    <w:rsid w:val="00E645AF"/>
    <w:rsid w:val="00E659B5"/>
    <w:rsid w:val="00E65E60"/>
    <w:rsid w:val="00E66156"/>
    <w:rsid w:val="00E664C8"/>
    <w:rsid w:val="00E66528"/>
    <w:rsid w:val="00E66E15"/>
    <w:rsid w:val="00E70881"/>
    <w:rsid w:val="00E72D1F"/>
    <w:rsid w:val="00E74156"/>
    <w:rsid w:val="00E75373"/>
    <w:rsid w:val="00E758F7"/>
    <w:rsid w:val="00E75913"/>
    <w:rsid w:val="00E7645B"/>
    <w:rsid w:val="00E7669A"/>
    <w:rsid w:val="00E77730"/>
    <w:rsid w:val="00E804BA"/>
    <w:rsid w:val="00E80592"/>
    <w:rsid w:val="00E81CAC"/>
    <w:rsid w:val="00E8314E"/>
    <w:rsid w:val="00E842EF"/>
    <w:rsid w:val="00E867D1"/>
    <w:rsid w:val="00E870A7"/>
    <w:rsid w:val="00E87491"/>
    <w:rsid w:val="00E87F6B"/>
    <w:rsid w:val="00E921E2"/>
    <w:rsid w:val="00E927AC"/>
    <w:rsid w:val="00E93682"/>
    <w:rsid w:val="00E939D8"/>
    <w:rsid w:val="00E94F71"/>
    <w:rsid w:val="00E95575"/>
    <w:rsid w:val="00E9581D"/>
    <w:rsid w:val="00E95D26"/>
    <w:rsid w:val="00E96CE4"/>
    <w:rsid w:val="00E97724"/>
    <w:rsid w:val="00E97821"/>
    <w:rsid w:val="00E97D7F"/>
    <w:rsid w:val="00EA04F8"/>
    <w:rsid w:val="00EA2B5D"/>
    <w:rsid w:val="00EA2C21"/>
    <w:rsid w:val="00EA3301"/>
    <w:rsid w:val="00EA7474"/>
    <w:rsid w:val="00EA750D"/>
    <w:rsid w:val="00EA77EE"/>
    <w:rsid w:val="00EB0429"/>
    <w:rsid w:val="00EB14E5"/>
    <w:rsid w:val="00EB1F36"/>
    <w:rsid w:val="00EB2E87"/>
    <w:rsid w:val="00EB36A1"/>
    <w:rsid w:val="00EB386D"/>
    <w:rsid w:val="00EB48BF"/>
    <w:rsid w:val="00EB4FA9"/>
    <w:rsid w:val="00EB5CC2"/>
    <w:rsid w:val="00EB708E"/>
    <w:rsid w:val="00EC07CF"/>
    <w:rsid w:val="00EC0808"/>
    <w:rsid w:val="00EC1061"/>
    <w:rsid w:val="00EC1F72"/>
    <w:rsid w:val="00EC25C4"/>
    <w:rsid w:val="00EC2C20"/>
    <w:rsid w:val="00EC43A7"/>
    <w:rsid w:val="00EC5C49"/>
    <w:rsid w:val="00EC602B"/>
    <w:rsid w:val="00EC6A64"/>
    <w:rsid w:val="00EC6E51"/>
    <w:rsid w:val="00EC7B53"/>
    <w:rsid w:val="00ED01DB"/>
    <w:rsid w:val="00ED19BD"/>
    <w:rsid w:val="00ED20C9"/>
    <w:rsid w:val="00ED23DE"/>
    <w:rsid w:val="00ED2A0A"/>
    <w:rsid w:val="00ED3716"/>
    <w:rsid w:val="00ED5213"/>
    <w:rsid w:val="00ED57BC"/>
    <w:rsid w:val="00ED68F4"/>
    <w:rsid w:val="00ED6943"/>
    <w:rsid w:val="00EE0C0E"/>
    <w:rsid w:val="00EE1B3F"/>
    <w:rsid w:val="00EE2A26"/>
    <w:rsid w:val="00EE3993"/>
    <w:rsid w:val="00EE41A1"/>
    <w:rsid w:val="00EE4A2E"/>
    <w:rsid w:val="00EE71E1"/>
    <w:rsid w:val="00EE73ED"/>
    <w:rsid w:val="00EE7635"/>
    <w:rsid w:val="00EF013E"/>
    <w:rsid w:val="00EF0E6C"/>
    <w:rsid w:val="00EF100F"/>
    <w:rsid w:val="00EF1BB5"/>
    <w:rsid w:val="00EF29D5"/>
    <w:rsid w:val="00EF304B"/>
    <w:rsid w:val="00EF379A"/>
    <w:rsid w:val="00EF7F79"/>
    <w:rsid w:val="00F00E33"/>
    <w:rsid w:val="00F01065"/>
    <w:rsid w:val="00F02FFA"/>
    <w:rsid w:val="00F03C0F"/>
    <w:rsid w:val="00F04184"/>
    <w:rsid w:val="00F04BFC"/>
    <w:rsid w:val="00F066A1"/>
    <w:rsid w:val="00F06763"/>
    <w:rsid w:val="00F06D22"/>
    <w:rsid w:val="00F072F3"/>
    <w:rsid w:val="00F0736B"/>
    <w:rsid w:val="00F1052D"/>
    <w:rsid w:val="00F11D2F"/>
    <w:rsid w:val="00F120AD"/>
    <w:rsid w:val="00F123B7"/>
    <w:rsid w:val="00F13544"/>
    <w:rsid w:val="00F1456E"/>
    <w:rsid w:val="00F156F2"/>
    <w:rsid w:val="00F166C6"/>
    <w:rsid w:val="00F17CC6"/>
    <w:rsid w:val="00F20395"/>
    <w:rsid w:val="00F205EE"/>
    <w:rsid w:val="00F20DFE"/>
    <w:rsid w:val="00F20E2A"/>
    <w:rsid w:val="00F2108F"/>
    <w:rsid w:val="00F2555D"/>
    <w:rsid w:val="00F26C4A"/>
    <w:rsid w:val="00F277AB"/>
    <w:rsid w:val="00F27A9C"/>
    <w:rsid w:val="00F3024A"/>
    <w:rsid w:val="00F316D7"/>
    <w:rsid w:val="00F31BAB"/>
    <w:rsid w:val="00F32B3D"/>
    <w:rsid w:val="00F34A1C"/>
    <w:rsid w:val="00F35E7E"/>
    <w:rsid w:val="00F36542"/>
    <w:rsid w:val="00F3742D"/>
    <w:rsid w:val="00F4268F"/>
    <w:rsid w:val="00F4335B"/>
    <w:rsid w:val="00F4560B"/>
    <w:rsid w:val="00F50054"/>
    <w:rsid w:val="00F504BB"/>
    <w:rsid w:val="00F505DD"/>
    <w:rsid w:val="00F50F54"/>
    <w:rsid w:val="00F53B1E"/>
    <w:rsid w:val="00F567B5"/>
    <w:rsid w:val="00F56BD6"/>
    <w:rsid w:val="00F572E6"/>
    <w:rsid w:val="00F60309"/>
    <w:rsid w:val="00F60B12"/>
    <w:rsid w:val="00F637F4"/>
    <w:rsid w:val="00F65682"/>
    <w:rsid w:val="00F66212"/>
    <w:rsid w:val="00F66596"/>
    <w:rsid w:val="00F67EBC"/>
    <w:rsid w:val="00F70A11"/>
    <w:rsid w:val="00F71EF0"/>
    <w:rsid w:val="00F73CE5"/>
    <w:rsid w:val="00F74057"/>
    <w:rsid w:val="00F7408F"/>
    <w:rsid w:val="00F744C8"/>
    <w:rsid w:val="00F7613F"/>
    <w:rsid w:val="00F777A2"/>
    <w:rsid w:val="00F82BD8"/>
    <w:rsid w:val="00F843E6"/>
    <w:rsid w:val="00F85AB1"/>
    <w:rsid w:val="00F86263"/>
    <w:rsid w:val="00F86665"/>
    <w:rsid w:val="00F86CFC"/>
    <w:rsid w:val="00F91038"/>
    <w:rsid w:val="00F91F17"/>
    <w:rsid w:val="00F9353C"/>
    <w:rsid w:val="00F94119"/>
    <w:rsid w:val="00F944A3"/>
    <w:rsid w:val="00F94CE8"/>
    <w:rsid w:val="00F9500F"/>
    <w:rsid w:val="00F96278"/>
    <w:rsid w:val="00F97A6A"/>
    <w:rsid w:val="00FA0808"/>
    <w:rsid w:val="00FA0FB4"/>
    <w:rsid w:val="00FA2C4F"/>
    <w:rsid w:val="00FA3C3C"/>
    <w:rsid w:val="00FA6F98"/>
    <w:rsid w:val="00FA76A2"/>
    <w:rsid w:val="00FB5381"/>
    <w:rsid w:val="00FB5E84"/>
    <w:rsid w:val="00FB631C"/>
    <w:rsid w:val="00FB6644"/>
    <w:rsid w:val="00FB7B0C"/>
    <w:rsid w:val="00FC285B"/>
    <w:rsid w:val="00FC2CA0"/>
    <w:rsid w:val="00FC642B"/>
    <w:rsid w:val="00FC75EA"/>
    <w:rsid w:val="00FD09D7"/>
    <w:rsid w:val="00FD1A3E"/>
    <w:rsid w:val="00FD2540"/>
    <w:rsid w:val="00FD32D0"/>
    <w:rsid w:val="00FD3551"/>
    <w:rsid w:val="00FD5778"/>
    <w:rsid w:val="00FD610C"/>
    <w:rsid w:val="00FD67A6"/>
    <w:rsid w:val="00FD7216"/>
    <w:rsid w:val="00FD75E8"/>
    <w:rsid w:val="00FD7A89"/>
    <w:rsid w:val="00FE09DC"/>
    <w:rsid w:val="00FE1CC2"/>
    <w:rsid w:val="00FE23D8"/>
    <w:rsid w:val="00FE29EC"/>
    <w:rsid w:val="00FE2F83"/>
    <w:rsid w:val="00FE3586"/>
    <w:rsid w:val="00FE4151"/>
    <w:rsid w:val="00FE54F6"/>
    <w:rsid w:val="00FE6FCD"/>
    <w:rsid w:val="00FE7672"/>
    <w:rsid w:val="00FE7AA8"/>
    <w:rsid w:val="00FF0754"/>
    <w:rsid w:val="00FF0E42"/>
    <w:rsid w:val="00FF0F05"/>
    <w:rsid w:val="00FF1221"/>
    <w:rsid w:val="00FF192A"/>
    <w:rsid w:val="00FF239B"/>
    <w:rsid w:val="00FF3729"/>
    <w:rsid w:val="00FF4C8F"/>
    <w:rsid w:val="00FF4D4E"/>
    <w:rsid w:val="00FF513B"/>
    <w:rsid w:val="00FF63CA"/>
    <w:rsid w:val="00FF6D56"/>
    <w:rsid w:val="00FF714E"/>
    <w:rsid w:val="00FF7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 List" w:uiPriority="0"/>
    <w:lsdException w:name="Table Web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C0A"/>
    <w:pPr>
      <w:spacing w:after="200" w:line="276" w:lineRule="auto"/>
    </w:pPr>
    <w:rPr>
      <w:sz w:val="22"/>
      <w:szCs w:val="22"/>
    </w:rPr>
  </w:style>
  <w:style w:type="paragraph" w:styleId="Balk1">
    <w:name w:val="heading 1"/>
    <w:basedOn w:val="Normal"/>
    <w:next w:val="Normal"/>
    <w:link w:val="Balk1Char"/>
    <w:qFormat/>
    <w:rsid w:val="0071039C"/>
    <w:pPr>
      <w:keepNext/>
      <w:framePr w:hSpace="141" w:wrap="around" w:vAnchor="text" w:hAnchor="page" w:x="7288" w:y="-898"/>
      <w:spacing w:after="0" w:line="240" w:lineRule="auto"/>
      <w:outlineLvl w:val="0"/>
    </w:pPr>
    <w:rPr>
      <w:rFonts w:ascii="Times New Roman" w:hAnsi="Times New Roman"/>
      <w:sz w:val="28"/>
      <w:szCs w:val="24"/>
      <w:lang w:val="x-none" w:eastAsia="x-none"/>
    </w:rPr>
  </w:style>
  <w:style w:type="paragraph" w:styleId="Balk2">
    <w:name w:val="heading 2"/>
    <w:basedOn w:val="Normal"/>
    <w:next w:val="Normal"/>
    <w:link w:val="Balk2Char"/>
    <w:qFormat/>
    <w:rsid w:val="0071039C"/>
    <w:pPr>
      <w:keepNext/>
      <w:framePr w:hSpace="141" w:wrap="around" w:vAnchor="text" w:hAnchor="page" w:x="448" w:y="3"/>
      <w:spacing w:after="0" w:line="240" w:lineRule="auto"/>
      <w:jc w:val="center"/>
      <w:outlineLvl w:val="1"/>
    </w:pPr>
    <w:rPr>
      <w:rFonts w:ascii="Times New Roman" w:hAnsi="Times New Roman"/>
      <w:sz w:val="26"/>
      <w:szCs w:val="24"/>
      <w:lang w:val="x-none" w:eastAsia="x-none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link w:val="Balk1"/>
    <w:rsid w:val="0071039C"/>
    <w:rPr>
      <w:rFonts w:ascii="Times New Roman" w:hAnsi="Times New Roman"/>
      <w:sz w:val="28"/>
      <w:szCs w:val="24"/>
    </w:rPr>
  </w:style>
  <w:style w:type="character" w:customStyle="1" w:styleId="Balk2Char">
    <w:name w:val="Başlık 2 Char"/>
    <w:link w:val="Balk2"/>
    <w:rsid w:val="0071039C"/>
    <w:rPr>
      <w:rFonts w:ascii="Times New Roman" w:hAnsi="Times New Roman"/>
      <w:sz w:val="26"/>
      <w:szCs w:val="24"/>
    </w:rPr>
  </w:style>
  <w:style w:type="character" w:styleId="Kpr">
    <w:name w:val="Hyperlink"/>
    <w:uiPriority w:val="99"/>
    <w:unhideWhenUsed/>
    <w:rsid w:val="00AF706B"/>
    <w:rPr>
      <w:strike w:val="0"/>
      <w:dstrike w:val="0"/>
      <w:color w:val="0000FF"/>
      <w:u w:val="none"/>
      <w:effect w:val="none"/>
    </w:rPr>
  </w:style>
  <w:style w:type="character" w:customStyle="1" w:styleId="red1">
    <w:name w:val="red1"/>
    <w:rsid w:val="00AF706B"/>
    <w:rPr>
      <w:color w:val="FF0000"/>
    </w:rPr>
  </w:style>
  <w:style w:type="paragraph" w:styleId="stbilgi">
    <w:name w:val="header"/>
    <w:basedOn w:val="Normal"/>
    <w:link w:val="stbilgiChar"/>
    <w:unhideWhenUsed/>
    <w:rsid w:val="00C5481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rsid w:val="00C5481C"/>
    <w:rPr>
      <w:sz w:val="22"/>
      <w:szCs w:val="22"/>
    </w:rPr>
  </w:style>
  <w:style w:type="paragraph" w:styleId="Altbilgi">
    <w:name w:val="footer"/>
    <w:basedOn w:val="Normal"/>
    <w:link w:val="AltbilgiChar"/>
    <w:uiPriority w:val="99"/>
    <w:unhideWhenUsed/>
    <w:rsid w:val="00C5481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uiPriority w:val="99"/>
    <w:rsid w:val="00C5481C"/>
    <w:rPr>
      <w:sz w:val="22"/>
      <w:szCs w:val="22"/>
    </w:rPr>
  </w:style>
  <w:style w:type="paragraph" w:styleId="AralkYok">
    <w:name w:val="No Spacing"/>
    <w:uiPriority w:val="1"/>
    <w:qFormat/>
    <w:rsid w:val="00A05053"/>
    <w:rPr>
      <w:sz w:val="22"/>
      <w:szCs w:val="22"/>
    </w:rPr>
  </w:style>
  <w:style w:type="paragraph" w:styleId="GvdeMetni">
    <w:name w:val="Body Text"/>
    <w:basedOn w:val="Normal"/>
    <w:link w:val="GvdeMetniChar"/>
    <w:rsid w:val="0071039C"/>
    <w:pPr>
      <w:spacing w:after="0" w:line="240" w:lineRule="auto"/>
      <w:jc w:val="center"/>
    </w:pPr>
    <w:rPr>
      <w:rFonts w:ascii="Times New Roman" w:hAnsi="Times New Roman"/>
      <w:sz w:val="26"/>
      <w:szCs w:val="24"/>
      <w:lang w:val="x-none" w:eastAsia="x-none"/>
    </w:rPr>
  </w:style>
  <w:style w:type="character" w:customStyle="1" w:styleId="GvdeMetniChar">
    <w:name w:val="Gövde Metni Char"/>
    <w:link w:val="GvdeMetni"/>
    <w:rsid w:val="0071039C"/>
    <w:rPr>
      <w:rFonts w:ascii="Times New Roman" w:hAnsi="Times New Roman"/>
      <w:sz w:val="26"/>
      <w:szCs w:val="24"/>
    </w:rPr>
  </w:style>
  <w:style w:type="table" w:styleId="TabloKlavuzu">
    <w:name w:val="Table Grid"/>
    <w:basedOn w:val="NormalTablo"/>
    <w:uiPriority w:val="59"/>
    <w:rsid w:val="006F6FD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paragraph" w:styleId="BalonMetni">
    <w:name w:val="Balloon Text"/>
    <w:basedOn w:val="Normal"/>
    <w:link w:val="BalonMetniChar"/>
    <w:uiPriority w:val="99"/>
    <w:semiHidden/>
    <w:unhideWhenUsed/>
    <w:rsid w:val="00D86DBB"/>
    <w:pPr>
      <w:spacing w:after="0" w:line="240" w:lineRule="auto"/>
    </w:pPr>
    <w:rPr>
      <w:rFonts w:ascii="Tahoma" w:eastAsia="Calibri" w:hAnsi="Tahoma"/>
      <w:sz w:val="16"/>
      <w:szCs w:val="16"/>
      <w:lang w:val="x-none" w:eastAsia="en-US"/>
    </w:rPr>
  </w:style>
  <w:style w:type="character" w:customStyle="1" w:styleId="BalonMetniChar">
    <w:name w:val="Balon Metni Char"/>
    <w:link w:val="BalonMetni"/>
    <w:uiPriority w:val="99"/>
    <w:semiHidden/>
    <w:rsid w:val="00D86DBB"/>
    <w:rPr>
      <w:rFonts w:ascii="Tahoma" w:eastAsia="Calibri" w:hAnsi="Tahoma" w:cs="Tahoma"/>
      <w:sz w:val="16"/>
      <w:szCs w:val="16"/>
      <w:lang w:eastAsia="en-US"/>
    </w:rPr>
  </w:style>
  <w:style w:type="paragraph" w:customStyle="1" w:styleId="Default">
    <w:name w:val="Default"/>
    <w:rsid w:val="0002676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ListeParagraf">
    <w:name w:val="List Paragraph"/>
    <w:basedOn w:val="Normal"/>
    <w:uiPriority w:val="1"/>
    <w:qFormat/>
    <w:rsid w:val="00026764"/>
    <w:pPr>
      <w:ind w:left="720"/>
      <w:contextualSpacing/>
    </w:pPr>
  </w:style>
  <w:style w:type="paragraph" w:customStyle="1" w:styleId="AralkYok1">
    <w:name w:val="Aralık Yok1"/>
    <w:rsid w:val="00D5456A"/>
    <w:rPr>
      <w:sz w:val="22"/>
      <w:szCs w:val="22"/>
      <w:lang w:eastAsia="en-US"/>
    </w:rPr>
  </w:style>
  <w:style w:type="paragraph" w:customStyle="1" w:styleId="AralkYok2">
    <w:name w:val="Aralık Yok2"/>
    <w:rsid w:val="00902A14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rsid w:val="00E9772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Gl">
    <w:name w:val="Strong"/>
    <w:uiPriority w:val="22"/>
    <w:qFormat/>
    <w:rsid w:val="002625CB"/>
    <w:rPr>
      <w:b/>
      <w:bCs/>
    </w:rPr>
  </w:style>
  <w:style w:type="paragraph" w:customStyle="1" w:styleId="AralkYokChar">
    <w:name w:val="Aralık Yok Char"/>
    <w:link w:val="AralkYokCharChar"/>
    <w:qFormat/>
    <w:rsid w:val="0093104D"/>
    <w:rPr>
      <w:rFonts w:ascii="Times New Roman" w:eastAsia="SimSun" w:hAnsi="Times New Roman"/>
      <w:sz w:val="24"/>
      <w:szCs w:val="24"/>
      <w:lang w:eastAsia="zh-CN"/>
    </w:rPr>
  </w:style>
  <w:style w:type="character" w:customStyle="1" w:styleId="AralkYokCharChar">
    <w:name w:val="Aralık Yok Char Char"/>
    <w:link w:val="AralkYokChar"/>
    <w:rsid w:val="0093104D"/>
    <w:rPr>
      <w:rFonts w:ascii="Times New Roman" w:eastAsia="SimSun" w:hAnsi="Times New Roman"/>
      <w:sz w:val="24"/>
      <w:szCs w:val="24"/>
      <w:lang w:val="tr-TR" w:eastAsia="zh-CN" w:bidi="ar-SA"/>
    </w:rPr>
  </w:style>
  <w:style w:type="character" w:customStyle="1" w:styleId="apple-converted-space">
    <w:name w:val="apple-converted-space"/>
    <w:basedOn w:val="VarsaylanParagrafYazTipi"/>
    <w:rsid w:val="00DE719B"/>
  </w:style>
  <w:style w:type="table" w:styleId="TabloWeb1">
    <w:name w:val="Table Web 1"/>
    <w:basedOn w:val="NormalTablo"/>
    <w:rsid w:val="003B62A2"/>
    <w:rPr>
      <w:rFonts w:ascii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  <w:hidden/>
    </w:trPr>
    <w:tcPr>
      <w:shd w:val="clear" w:color="auto" w:fill="auto"/>
    </w:tcPr>
    <w:tblStylePr w:type="firstRow">
      <w:rPr>
        <w:color w:val="auto"/>
      </w:rPr>
      <w:tblPr/>
      <w:trPr>
        <w:hidden/>
      </w:trPr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Vurgu">
    <w:name w:val="Emphasis"/>
    <w:qFormat/>
    <w:rsid w:val="00ED20C9"/>
    <w:rPr>
      <w:i/>
      <w:iCs/>
    </w:rPr>
  </w:style>
  <w:style w:type="paragraph" w:customStyle="1" w:styleId="Heading1">
    <w:name w:val="Heading 1"/>
    <w:basedOn w:val="Normal"/>
    <w:uiPriority w:val="1"/>
    <w:qFormat/>
    <w:rsid w:val="001C045B"/>
    <w:pPr>
      <w:widowControl w:val="0"/>
      <w:autoSpaceDE w:val="0"/>
      <w:autoSpaceDN w:val="0"/>
      <w:adjustRightInd w:val="0"/>
      <w:spacing w:after="0" w:line="240" w:lineRule="auto"/>
      <w:ind w:left="1328" w:hanging="320"/>
      <w:outlineLvl w:val="0"/>
    </w:pPr>
    <w:rPr>
      <w:rFonts w:ascii="Arial" w:hAnsi="Arial" w:cs="Arial"/>
      <w:b/>
      <w:bCs/>
      <w:sz w:val="28"/>
      <w:szCs w:val="28"/>
    </w:rPr>
  </w:style>
  <w:style w:type="paragraph" w:customStyle="1" w:styleId="ListParagraph">
    <w:name w:val="List Paragraph"/>
    <w:basedOn w:val="Normal"/>
    <w:rsid w:val="001C045B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FA0FB4"/>
    <w:pPr>
      <w:widowControl w:val="0"/>
      <w:autoSpaceDE w:val="0"/>
      <w:autoSpaceDN w:val="0"/>
    </w:pPr>
    <w:rPr>
      <w:rFonts w:eastAsia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rPr>
      <w:hidden/>
    </w:trPr>
  </w:style>
  <w:style w:type="paragraph" w:customStyle="1" w:styleId="TableParagraph">
    <w:name w:val="Table Paragraph"/>
    <w:basedOn w:val="Normal"/>
    <w:uiPriority w:val="1"/>
    <w:qFormat/>
    <w:rsid w:val="00FA0FB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bidi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 List" w:uiPriority="0"/>
    <w:lsdException w:name="Table Web 1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C0A"/>
    <w:pPr>
      <w:spacing w:after="200" w:line="276" w:lineRule="auto"/>
    </w:pPr>
    <w:rPr>
      <w:sz w:val="22"/>
      <w:szCs w:val="22"/>
    </w:rPr>
  </w:style>
  <w:style w:type="paragraph" w:styleId="Balk1">
    <w:name w:val="heading 1"/>
    <w:basedOn w:val="Normal"/>
    <w:next w:val="Normal"/>
    <w:link w:val="Balk1Char"/>
    <w:qFormat/>
    <w:rsid w:val="0071039C"/>
    <w:pPr>
      <w:keepNext/>
      <w:framePr w:hSpace="141" w:wrap="around" w:vAnchor="text" w:hAnchor="page" w:x="7288" w:y="-898"/>
      <w:spacing w:after="0" w:line="240" w:lineRule="auto"/>
      <w:outlineLvl w:val="0"/>
    </w:pPr>
    <w:rPr>
      <w:rFonts w:ascii="Times New Roman" w:hAnsi="Times New Roman"/>
      <w:sz w:val="28"/>
      <w:szCs w:val="24"/>
      <w:lang w:val="x-none" w:eastAsia="x-none"/>
    </w:rPr>
  </w:style>
  <w:style w:type="paragraph" w:styleId="Balk2">
    <w:name w:val="heading 2"/>
    <w:basedOn w:val="Normal"/>
    <w:next w:val="Normal"/>
    <w:link w:val="Balk2Char"/>
    <w:qFormat/>
    <w:rsid w:val="0071039C"/>
    <w:pPr>
      <w:keepNext/>
      <w:framePr w:hSpace="141" w:wrap="around" w:vAnchor="text" w:hAnchor="page" w:x="448" w:y="3"/>
      <w:spacing w:after="0" w:line="240" w:lineRule="auto"/>
      <w:jc w:val="center"/>
      <w:outlineLvl w:val="1"/>
    </w:pPr>
    <w:rPr>
      <w:rFonts w:ascii="Times New Roman" w:hAnsi="Times New Roman"/>
      <w:sz w:val="26"/>
      <w:szCs w:val="24"/>
      <w:lang w:val="x-none" w:eastAsia="x-none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link w:val="Balk1"/>
    <w:rsid w:val="0071039C"/>
    <w:rPr>
      <w:rFonts w:ascii="Times New Roman" w:hAnsi="Times New Roman"/>
      <w:sz w:val="28"/>
      <w:szCs w:val="24"/>
    </w:rPr>
  </w:style>
  <w:style w:type="character" w:customStyle="1" w:styleId="Balk2Char">
    <w:name w:val="Başlık 2 Char"/>
    <w:link w:val="Balk2"/>
    <w:rsid w:val="0071039C"/>
    <w:rPr>
      <w:rFonts w:ascii="Times New Roman" w:hAnsi="Times New Roman"/>
      <w:sz w:val="26"/>
      <w:szCs w:val="24"/>
    </w:rPr>
  </w:style>
  <w:style w:type="character" w:styleId="Kpr">
    <w:name w:val="Hyperlink"/>
    <w:uiPriority w:val="99"/>
    <w:unhideWhenUsed/>
    <w:rsid w:val="00AF706B"/>
    <w:rPr>
      <w:strike w:val="0"/>
      <w:dstrike w:val="0"/>
      <w:color w:val="0000FF"/>
      <w:u w:val="none"/>
      <w:effect w:val="none"/>
    </w:rPr>
  </w:style>
  <w:style w:type="character" w:customStyle="1" w:styleId="red1">
    <w:name w:val="red1"/>
    <w:rsid w:val="00AF706B"/>
    <w:rPr>
      <w:color w:val="FF0000"/>
    </w:rPr>
  </w:style>
  <w:style w:type="paragraph" w:styleId="stbilgi">
    <w:name w:val="header"/>
    <w:basedOn w:val="Normal"/>
    <w:link w:val="stbilgiChar"/>
    <w:unhideWhenUsed/>
    <w:rsid w:val="00C5481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bilgiChar">
    <w:name w:val="Üstbilgi Char"/>
    <w:link w:val="stbilgi"/>
    <w:rsid w:val="00C5481C"/>
    <w:rPr>
      <w:sz w:val="22"/>
      <w:szCs w:val="22"/>
    </w:rPr>
  </w:style>
  <w:style w:type="paragraph" w:styleId="Altbilgi">
    <w:name w:val="footer"/>
    <w:basedOn w:val="Normal"/>
    <w:link w:val="AltbilgiChar"/>
    <w:uiPriority w:val="99"/>
    <w:unhideWhenUsed/>
    <w:rsid w:val="00C5481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ltbilgiChar">
    <w:name w:val="Altbilgi Char"/>
    <w:link w:val="Altbilgi"/>
    <w:uiPriority w:val="99"/>
    <w:rsid w:val="00C5481C"/>
    <w:rPr>
      <w:sz w:val="22"/>
      <w:szCs w:val="22"/>
    </w:rPr>
  </w:style>
  <w:style w:type="paragraph" w:styleId="AralkYok">
    <w:name w:val="No Spacing"/>
    <w:uiPriority w:val="1"/>
    <w:qFormat/>
    <w:rsid w:val="00A05053"/>
    <w:rPr>
      <w:sz w:val="22"/>
      <w:szCs w:val="22"/>
    </w:rPr>
  </w:style>
  <w:style w:type="paragraph" w:styleId="GvdeMetni">
    <w:name w:val="Body Text"/>
    <w:basedOn w:val="Normal"/>
    <w:link w:val="GvdeMetniChar"/>
    <w:rsid w:val="0071039C"/>
    <w:pPr>
      <w:spacing w:after="0" w:line="240" w:lineRule="auto"/>
      <w:jc w:val="center"/>
    </w:pPr>
    <w:rPr>
      <w:rFonts w:ascii="Times New Roman" w:hAnsi="Times New Roman"/>
      <w:sz w:val="26"/>
      <w:szCs w:val="24"/>
      <w:lang w:val="x-none" w:eastAsia="x-none"/>
    </w:rPr>
  </w:style>
  <w:style w:type="character" w:customStyle="1" w:styleId="GvdeMetniChar">
    <w:name w:val="Gövde Metni Char"/>
    <w:link w:val="GvdeMetni"/>
    <w:rsid w:val="0071039C"/>
    <w:rPr>
      <w:rFonts w:ascii="Times New Roman" w:hAnsi="Times New Roman"/>
      <w:sz w:val="26"/>
      <w:szCs w:val="24"/>
    </w:rPr>
  </w:style>
  <w:style w:type="table" w:styleId="TabloKlavuzu">
    <w:name w:val="Table Grid"/>
    <w:basedOn w:val="NormalTablo"/>
    <w:uiPriority w:val="59"/>
    <w:rsid w:val="006F6FD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paragraph" w:styleId="BalonMetni">
    <w:name w:val="Balloon Text"/>
    <w:basedOn w:val="Normal"/>
    <w:link w:val="BalonMetniChar"/>
    <w:uiPriority w:val="99"/>
    <w:semiHidden/>
    <w:unhideWhenUsed/>
    <w:rsid w:val="00D86DBB"/>
    <w:pPr>
      <w:spacing w:after="0" w:line="240" w:lineRule="auto"/>
    </w:pPr>
    <w:rPr>
      <w:rFonts w:ascii="Tahoma" w:eastAsia="Calibri" w:hAnsi="Tahoma"/>
      <w:sz w:val="16"/>
      <w:szCs w:val="16"/>
      <w:lang w:val="x-none" w:eastAsia="en-US"/>
    </w:rPr>
  </w:style>
  <w:style w:type="character" w:customStyle="1" w:styleId="BalonMetniChar">
    <w:name w:val="Balon Metni Char"/>
    <w:link w:val="BalonMetni"/>
    <w:uiPriority w:val="99"/>
    <w:semiHidden/>
    <w:rsid w:val="00D86DBB"/>
    <w:rPr>
      <w:rFonts w:ascii="Tahoma" w:eastAsia="Calibri" w:hAnsi="Tahoma" w:cs="Tahoma"/>
      <w:sz w:val="16"/>
      <w:szCs w:val="16"/>
      <w:lang w:eastAsia="en-US"/>
    </w:rPr>
  </w:style>
  <w:style w:type="paragraph" w:customStyle="1" w:styleId="Default">
    <w:name w:val="Default"/>
    <w:rsid w:val="0002676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ListeParagraf">
    <w:name w:val="List Paragraph"/>
    <w:basedOn w:val="Normal"/>
    <w:uiPriority w:val="1"/>
    <w:qFormat/>
    <w:rsid w:val="00026764"/>
    <w:pPr>
      <w:ind w:left="720"/>
      <w:contextualSpacing/>
    </w:pPr>
  </w:style>
  <w:style w:type="paragraph" w:customStyle="1" w:styleId="AralkYok1">
    <w:name w:val="Aralık Yok1"/>
    <w:rsid w:val="00D5456A"/>
    <w:rPr>
      <w:sz w:val="22"/>
      <w:szCs w:val="22"/>
      <w:lang w:eastAsia="en-US"/>
    </w:rPr>
  </w:style>
  <w:style w:type="paragraph" w:customStyle="1" w:styleId="AralkYok2">
    <w:name w:val="Aralık Yok2"/>
    <w:rsid w:val="00902A14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rsid w:val="00E9772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Gl">
    <w:name w:val="Strong"/>
    <w:uiPriority w:val="22"/>
    <w:qFormat/>
    <w:rsid w:val="002625CB"/>
    <w:rPr>
      <w:b/>
      <w:bCs/>
    </w:rPr>
  </w:style>
  <w:style w:type="paragraph" w:customStyle="1" w:styleId="AralkYokChar">
    <w:name w:val="Aralık Yok Char"/>
    <w:link w:val="AralkYokCharChar"/>
    <w:qFormat/>
    <w:rsid w:val="0093104D"/>
    <w:rPr>
      <w:rFonts w:ascii="Times New Roman" w:eastAsia="SimSun" w:hAnsi="Times New Roman"/>
      <w:sz w:val="24"/>
      <w:szCs w:val="24"/>
      <w:lang w:eastAsia="zh-CN"/>
    </w:rPr>
  </w:style>
  <w:style w:type="character" w:customStyle="1" w:styleId="AralkYokCharChar">
    <w:name w:val="Aralık Yok Char Char"/>
    <w:link w:val="AralkYokChar"/>
    <w:rsid w:val="0093104D"/>
    <w:rPr>
      <w:rFonts w:ascii="Times New Roman" w:eastAsia="SimSun" w:hAnsi="Times New Roman"/>
      <w:sz w:val="24"/>
      <w:szCs w:val="24"/>
      <w:lang w:val="tr-TR" w:eastAsia="zh-CN" w:bidi="ar-SA"/>
    </w:rPr>
  </w:style>
  <w:style w:type="character" w:customStyle="1" w:styleId="apple-converted-space">
    <w:name w:val="apple-converted-space"/>
    <w:basedOn w:val="VarsaylanParagrafYazTipi"/>
    <w:rsid w:val="00DE719B"/>
  </w:style>
  <w:style w:type="table" w:styleId="TabloWeb1">
    <w:name w:val="Table Web 1"/>
    <w:basedOn w:val="NormalTablo"/>
    <w:rsid w:val="003B62A2"/>
    <w:rPr>
      <w:rFonts w:ascii="Times New Roman" w:hAnsi="Times New Roman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  <w:hidden/>
    </w:trPr>
    <w:tcPr>
      <w:shd w:val="clear" w:color="auto" w:fill="auto"/>
    </w:tcPr>
    <w:tblStylePr w:type="firstRow">
      <w:rPr>
        <w:color w:val="auto"/>
      </w:rPr>
      <w:tblPr/>
      <w:trPr>
        <w:hidden/>
      </w:trPr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Vurgu">
    <w:name w:val="Emphasis"/>
    <w:qFormat/>
    <w:rsid w:val="00ED20C9"/>
    <w:rPr>
      <w:i/>
      <w:iCs/>
    </w:rPr>
  </w:style>
  <w:style w:type="paragraph" w:customStyle="1" w:styleId="Heading1">
    <w:name w:val="Heading 1"/>
    <w:basedOn w:val="Normal"/>
    <w:uiPriority w:val="1"/>
    <w:qFormat/>
    <w:rsid w:val="001C045B"/>
    <w:pPr>
      <w:widowControl w:val="0"/>
      <w:autoSpaceDE w:val="0"/>
      <w:autoSpaceDN w:val="0"/>
      <w:adjustRightInd w:val="0"/>
      <w:spacing w:after="0" w:line="240" w:lineRule="auto"/>
      <w:ind w:left="1328" w:hanging="320"/>
      <w:outlineLvl w:val="0"/>
    </w:pPr>
    <w:rPr>
      <w:rFonts w:ascii="Arial" w:hAnsi="Arial" w:cs="Arial"/>
      <w:b/>
      <w:bCs/>
      <w:sz w:val="28"/>
      <w:szCs w:val="28"/>
    </w:rPr>
  </w:style>
  <w:style w:type="paragraph" w:customStyle="1" w:styleId="ListParagraph">
    <w:name w:val="List Paragraph"/>
    <w:basedOn w:val="Normal"/>
    <w:rsid w:val="001C045B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FA0FB4"/>
    <w:pPr>
      <w:widowControl w:val="0"/>
      <w:autoSpaceDE w:val="0"/>
      <w:autoSpaceDN w:val="0"/>
    </w:pPr>
    <w:rPr>
      <w:rFonts w:eastAsia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rPr>
      <w:hidden/>
    </w:trPr>
  </w:style>
  <w:style w:type="paragraph" w:customStyle="1" w:styleId="TableParagraph">
    <w:name w:val="Table Paragraph"/>
    <w:basedOn w:val="Normal"/>
    <w:uiPriority w:val="1"/>
    <w:qFormat/>
    <w:rsid w:val="00FA0FB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bidi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1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3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0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40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9110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83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3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5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99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82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278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3711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3432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599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0820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606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1D866-A5F1-44B1-827F-C118F81B75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1022</Words>
  <Characters>5832</Characters>
  <Application>Microsoft Office Word</Application>
  <DocSecurity>0</DocSecurity>
  <Lines>48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Sınıf Öğretmeniyiz Biz</vt:lpstr>
    </vt:vector>
  </TitlesOfParts>
  <Manager>Sınıf Öğretmeniyiz Biz</Manager>
  <Company>Sınıf Öğretmeniyiz Biz</Company>
  <LinksUpToDate>false</LinksUpToDate>
  <CharactersWithSpaces>6841</CharactersWithSpaces>
  <SharedDoc>false</SharedDoc>
  <HLinks>
    <vt:vector size="6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description>Sınıf Öğretmeniyiz Biz</dc:description>
  <cp:lastModifiedBy>Buro</cp:lastModifiedBy>
  <cp:revision>2</cp:revision>
  <cp:lastPrinted>2018-05-14T20:43:00Z</cp:lastPrinted>
  <dcterms:created xsi:type="dcterms:W3CDTF">2022-02-24T07:52:00Z</dcterms:created>
  <dcterms:modified xsi:type="dcterms:W3CDTF">2022-02-24T07:52:00Z</dcterms:modified>
  <cp:category>http://sinifogretmeniyiz.biz/dosyalar.asp</cp:category>
</cp:coreProperties>
</file>