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FA5C63" w:rsidRPr="00B715FB" w:rsidRDefault="00C33DFE">
      <w:pPr>
        <w:rPr>
          <w:b/>
          <w:sz w:val="20"/>
          <w:szCs w:val="20"/>
          <w:lang w:eastAsia="tr-TR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17780</wp:posOffset>
                </wp:positionV>
                <wp:extent cx="6045835" cy="420370"/>
                <wp:effectExtent l="0" t="0" r="0" b="0"/>
                <wp:wrapNone/>
                <wp:docPr id="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45835" cy="4203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5C63" w:rsidRDefault="00E244D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D2E54">
                              <w:rPr>
                                <w:sz w:val="22"/>
                                <w:szCs w:val="22"/>
                              </w:rPr>
                              <w:t xml:space="preserve">....................  </w:t>
                            </w:r>
                            <w:r w:rsidR="00FA5C63" w:rsidRPr="00ED2E54">
                              <w:rPr>
                                <w:sz w:val="22"/>
                                <w:szCs w:val="22"/>
                              </w:rPr>
                              <w:t xml:space="preserve">LİSESİ </w:t>
                            </w:r>
                            <w:r w:rsidRPr="00ED2E54">
                              <w:rPr>
                                <w:sz w:val="22"/>
                                <w:szCs w:val="22"/>
                              </w:rPr>
                              <w:t>.................</w:t>
                            </w:r>
                            <w:r w:rsidR="00AC1063" w:rsidRPr="00ED2E54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938C1" w:rsidRPr="00ED2E54">
                              <w:rPr>
                                <w:sz w:val="22"/>
                                <w:szCs w:val="22"/>
                              </w:rPr>
                              <w:t xml:space="preserve">ÖĞRETİM </w:t>
                            </w:r>
                            <w:r w:rsidR="00FA5C63" w:rsidRPr="00ED2E54">
                              <w:rPr>
                                <w:sz w:val="22"/>
                                <w:szCs w:val="22"/>
                              </w:rPr>
                              <w:t>YILI 1. DÖNEM</w:t>
                            </w:r>
                            <w:r w:rsidR="00F77DE2" w:rsidRPr="00ED2E54">
                              <w:rPr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="00FA5C63" w:rsidRPr="00ED2E54">
                              <w:rPr>
                                <w:sz w:val="22"/>
                                <w:szCs w:val="22"/>
                              </w:rPr>
                              <w:t xml:space="preserve"> 9. SINIFLAR FİZİK DERSİ 1. YAZILI SINAVI</w:t>
                            </w:r>
                          </w:p>
                          <w:p w:rsidR="00E244D3" w:rsidRPr="00E244D3" w:rsidRDefault="00E244D3" w:rsidP="00E244D3">
                            <w:pPr>
                              <w:suppressAutoHyphens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margin-left:73.8pt;margin-top:1.4pt;width:476.05pt;height:33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" stroked="f">
                <v:fill opacity="0"/>
                <v:path arrowok="t"/>
                <v:textbox inset="0,0,0,0">
                  <w:txbxContent>
                    <w:p w:rsidR="00FA5C63" w:rsidRDefault="00E244D3">
                      <w:pPr>
                        <w:rPr>
                          <w:sz w:val="22"/>
                          <w:szCs w:val="22"/>
                        </w:rPr>
                      </w:pPr>
                      <w:r w:rsidRPr="00ED2E54">
                        <w:rPr>
                          <w:sz w:val="22"/>
                          <w:szCs w:val="22"/>
                        </w:rPr>
                        <w:t xml:space="preserve">....................  </w:t>
                      </w:r>
                      <w:r w:rsidR="00FA5C63" w:rsidRPr="00ED2E54">
                        <w:rPr>
                          <w:sz w:val="22"/>
                          <w:szCs w:val="22"/>
                        </w:rPr>
                        <w:t xml:space="preserve">LİSESİ </w:t>
                      </w:r>
                      <w:r w:rsidRPr="00ED2E54">
                        <w:rPr>
                          <w:sz w:val="22"/>
                          <w:szCs w:val="22"/>
                        </w:rPr>
                        <w:t>.................</w:t>
                      </w:r>
                      <w:r w:rsidR="00AC1063" w:rsidRPr="00ED2E54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6938C1" w:rsidRPr="00ED2E54">
                        <w:rPr>
                          <w:sz w:val="22"/>
                          <w:szCs w:val="22"/>
                        </w:rPr>
                        <w:t xml:space="preserve">ÖĞRETİM </w:t>
                      </w:r>
                      <w:r w:rsidR="00FA5C63" w:rsidRPr="00ED2E54">
                        <w:rPr>
                          <w:sz w:val="22"/>
                          <w:szCs w:val="22"/>
                        </w:rPr>
                        <w:t>YILI 1. DÖNEM</w:t>
                      </w:r>
                      <w:r w:rsidR="00F77DE2" w:rsidRPr="00ED2E54">
                        <w:rPr>
                          <w:sz w:val="22"/>
                          <w:szCs w:val="22"/>
                        </w:rPr>
                        <w:t xml:space="preserve">          </w:t>
                      </w:r>
                      <w:r w:rsidR="00FA5C63" w:rsidRPr="00ED2E54">
                        <w:rPr>
                          <w:sz w:val="22"/>
                          <w:szCs w:val="22"/>
                        </w:rPr>
                        <w:t xml:space="preserve"> 9. SINIFLAR FİZİK DERSİ 1. YAZILI SINAVI</w:t>
                      </w:r>
                    </w:p>
                    <w:p w:rsidR="00E244D3" w:rsidRPr="00E244D3" w:rsidRDefault="00E244D3" w:rsidP="00E244D3">
                      <w:pPr>
                        <w:suppressAutoHyphens w:val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-215900</wp:posOffset>
                </wp:positionV>
                <wp:extent cx="1348105" cy="560705"/>
                <wp:effectExtent l="0" t="0" r="0" b="0"/>
                <wp:wrapNone/>
                <wp:docPr id="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48105" cy="560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5C63" w:rsidRDefault="00FA5C6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ADI SOYADI :</w:t>
                            </w:r>
                          </w:p>
                          <w:p w:rsidR="00FA5C63" w:rsidRDefault="00FA5C6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SINIFI / NO</w:t>
                            </w:r>
                            <w:r w:rsidR="00EA7BBC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" o:spid="_x0000_s1027" type="#_x0000_t202" style="position:absolute;margin-left:-1.65pt;margin-top:-17pt;width:106.15pt;height:4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" stroked="f">
                <v:fill opacity="0"/>
                <v:path arrowok="t"/>
                <v:textbox inset="0,0,0,0">
                  <w:txbxContent>
                    <w:p w:rsidR="00FA5C63" w:rsidRDefault="00FA5C6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ADI SOYADI :</w:t>
                      </w:r>
                    </w:p>
                    <w:p w:rsidR="00FA5C63" w:rsidRDefault="00FA5C6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SINIFI / NO</w:t>
                      </w:r>
                      <w:r w:rsidR="00EA7BBC">
                        <w:rPr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sz w:val="22"/>
                          <w:szCs w:val="22"/>
                        </w:rPr>
                        <w:t xml:space="preserve">     :</w:t>
                      </w:r>
                    </w:p>
                  </w:txbxContent>
                </v:textbox>
              </v:shape>
            </w:pict>
          </mc:Fallback>
        </mc:AlternateContent>
      </w:r>
    </w:p>
    <w:p w:rsidR="00FA5C63" w:rsidRDefault="00FA5C63">
      <w:pPr>
        <w:rPr>
          <w:b/>
          <w:sz w:val="20"/>
          <w:szCs w:val="20"/>
        </w:rPr>
      </w:pPr>
    </w:p>
    <w:p w:rsidR="00B715FB" w:rsidRPr="00B715FB" w:rsidRDefault="00B715FB">
      <w:pPr>
        <w:rPr>
          <w:b/>
          <w:sz w:val="20"/>
          <w:szCs w:val="20"/>
        </w:rPr>
      </w:pPr>
    </w:p>
    <w:p w:rsidR="00FA5C63" w:rsidRPr="00B715FB" w:rsidRDefault="00C33DFE">
      <w:pPr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3470910</wp:posOffset>
                </wp:positionH>
                <wp:positionV relativeFrom="paragraph">
                  <wp:posOffset>0</wp:posOffset>
                </wp:positionV>
                <wp:extent cx="0" cy="10058400"/>
                <wp:effectExtent l="0" t="0" r="19050" b="0"/>
                <wp:wrapNone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584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F1DB3" id="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.3pt,0" to="273.3pt,11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" strokeweight=".26mm">
                <o:lock v:ext="edit" shapetype="f"/>
              </v:line>
            </w:pict>
          </mc:Fallback>
        </mc:AlternateContent>
      </w:r>
      <w:r w:rsidR="00FA5C63" w:rsidRPr="00B715FB">
        <w:rPr>
          <w:b/>
          <w:sz w:val="20"/>
          <w:szCs w:val="20"/>
        </w:rPr>
        <w:t>A. Aşağıdaki boşluklara</w:t>
      </w:r>
      <w:r w:rsidR="000C4427" w:rsidRPr="00B715FB">
        <w:rPr>
          <w:sz w:val="20"/>
          <w:szCs w:val="20"/>
        </w:rPr>
        <w:t xml:space="preserve"> </w:t>
      </w:r>
      <w:r w:rsidR="000C4427" w:rsidRPr="00B715FB">
        <w:rPr>
          <w:b/>
          <w:sz w:val="20"/>
          <w:szCs w:val="20"/>
        </w:rPr>
        <w:t>uygun</w:t>
      </w:r>
      <w:r w:rsidR="000C4427" w:rsidRPr="00B715FB">
        <w:rPr>
          <w:sz w:val="20"/>
          <w:szCs w:val="20"/>
        </w:rPr>
        <w:t xml:space="preserve"> </w:t>
      </w:r>
      <w:r w:rsidR="000C4427" w:rsidRPr="00B715FB">
        <w:rPr>
          <w:b/>
          <w:sz w:val="20"/>
          <w:szCs w:val="20"/>
        </w:rPr>
        <w:t>kelimeleri</w:t>
      </w:r>
      <w:r w:rsidR="00FA5C63" w:rsidRPr="00B715FB">
        <w:rPr>
          <w:b/>
          <w:sz w:val="20"/>
          <w:szCs w:val="20"/>
        </w:rPr>
        <w:t xml:space="preserve"> yerleştiriniz.</w:t>
      </w:r>
    </w:p>
    <w:p w:rsidR="00FA5C63" w:rsidRPr="00B715FB" w:rsidRDefault="00722B98">
      <w:pPr>
        <w:rPr>
          <w:b/>
          <w:sz w:val="20"/>
          <w:szCs w:val="20"/>
        </w:rPr>
      </w:pPr>
      <w:r w:rsidRPr="00B715FB">
        <w:rPr>
          <w:b/>
          <w:sz w:val="20"/>
          <w:szCs w:val="20"/>
        </w:rPr>
        <w:t>(3*5=15puan)</w:t>
      </w:r>
      <w:r w:rsidR="00FA5C63" w:rsidRPr="00B715FB">
        <w:rPr>
          <w:b/>
          <w:sz w:val="20"/>
          <w:szCs w:val="20"/>
        </w:rPr>
        <w:tab/>
      </w:r>
    </w:p>
    <w:p w:rsidR="00FA5C63" w:rsidRPr="00B715FB" w:rsidRDefault="00FA5C63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1.</w:t>
      </w:r>
      <w:r w:rsidRPr="00B715FB">
        <w:rPr>
          <w:sz w:val="20"/>
          <w:szCs w:val="20"/>
        </w:rPr>
        <w:t xml:space="preserve"> Madde ve enerji arasındaki ilişkileri inceleyen bilim dalı </w:t>
      </w:r>
      <w:r w:rsidR="006938C1" w:rsidRPr="00B715FB">
        <w:rPr>
          <w:sz w:val="20"/>
          <w:szCs w:val="20"/>
        </w:rPr>
        <w:t>......................</w:t>
      </w:r>
      <w:r w:rsidR="00B715FB">
        <w:rPr>
          <w:sz w:val="20"/>
          <w:szCs w:val="20"/>
        </w:rPr>
        <w:t>........</w:t>
      </w:r>
      <w:r w:rsidR="006938C1" w:rsidRPr="00B715FB">
        <w:rPr>
          <w:sz w:val="20"/>
          <w:szCs w:val="20"/>
        </w:rPr>
        <w:t>........</w:t>
      </w:r>
      <w:proofErr w:type="spellStart"/>
      <w:r w:rsidR="006938C1" w:rsidRPr="00B715FB">
        <w:rPr>
          <w:sz w:val="20"/>
          <w:szCs w:val="20"/>
        </w:rPr>
        <w:t>di</w:t>
      </w:r>
      <w:r w:rsidRPr="00B715FB">
        <w:rPr>
          <w:sz w:val="20"/>
          <w:szCs w:val="20"/>
        </w:rPr>
        <w:t>r</w:t>
      </w:r>
      <w:proofErr w:type="spellEnd"/>
      <w:r w:rsidRPr="00B715FB">
        <w:rPr>
          <w:sz w:val="20"/>
          <w:szCs w:val="20"/>
        </w:rPr>
        <w:t>.</w:t>
      </w:r>
    </w:p>
    <w:p w:rsidR="00FA5C63" w:rsidRPr="00B715FB" w:rsidRDefault="00FA5C63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2.</w:t>
      </w:r>
      <w:r w:rsidRPr="00B715FB">
        <w:rPr>
          <w:sz w:val="20"/>
          <w:szCs w:val="20"/>
        </w:rPr>
        <w:t xml:space="preserve">Bilimsel bir problem için mevcut verilere dayalı olarak </w:t>
      </w:r>
      <w:proofErr w:type="spellStart"/>
      <w:r w:rsidRPr="00B715FB">
        <w:rPr>
          <w:sz w:val="20"/>
          <w:szCs w:val="20"/>
        </w:rPr>
        <w:t>geliştirlmiş</w:t>
      </w:r>
      <w:proofErr w:type="spellEnd"/>
      <w:r w:rsidRPr="00B715FB">
        <w:rPr>
          <w:sz w:val="20"/>
          <w:szCs w:val="20"/>
        </w:rPr>
        <w:t xml:space="preserve"> geçici çözüm yoluna ……</w:t>
      </w:r>
      <w:r w:rsidR="006938C1" w:rsidRPr="00B715FB">
        <w:rPr>
          <w:sz w:val="20"/>
          <w:szCs w:val="20"/>
        </w:rPr>
        <w:t>..</w:t>
      </w:r>
      <w:r w:rsidRPr="00B715FB">
        <w:rPr>
          <w:sz w:val="20"/>
          <w:szCs w:val="20"/>
        </w:rPr>
        <w:t>…</w:t>
      </w:r>
      <w:r w:rsidR="00B715FB">
        <w:rPr>
          <w:sz w:val="20"/>
          <w:szCs w:val="20"/>
        </w:rPr>
        <w:t>…….</w:t>
      </w:r>
      <w:r w:rsidR="005D00DB" w:rsidRPr="00B715FB">
        <w:rPr>
          <w:sz w:val="20"/>
          <w:szCs w:val="20"/>
        </w:rPr>
        <w:t>…….</w:t>
      </w:r>
      <w:r w:rsidRPr="00B715FB">
        <w:rPr>
          <w:sz w:val="20"/>
          <w:szCs w:val="20"/>
        </w:rPr>
        <w:t>….. denir.</w:t>
      </w:r>
    </w:p>
    <w:p w:rsidR="00FA5C63" w:rsidRPr="00B715FB" w:rsidRDefault="00FA5C63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3.</w:t>
      </w:r>
      <w:r w:rsidRPr="00B715FB">
        <w:rPr>
          <w:sz w:val="20"/>
          <w:szCs w:val="20"/>
        </w:rPr>
        <w:t xml:space="preserve"> Fiziğin alt dalı olan nükleer fizik ................................... inceler</w:t>
      </w:r>
    </w:p>
    <w:p w:rsidR="00FA5C63" w:rsidRPr="00B715FB" w:rsidRDefault="00FA5C63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4.</w:t>
      </w:r>
      <w:r w:rsidRPr="00B715FB">
        <w:rPr>
          <w:sz w:val="20"/>
          <w:szCs w:val="20"/>
        </w:rPr>
        <w:t xml:space="preserve"> </w:t>
      </w:r>
      <w:r w:rsidR="00A26C9D" w:rsidRPr="00A26C9D">
        <w:rPr>
          <w:sz w:val="20"/>
          <w:szCs w:val="20"/>
        </w:rPr>
        <w:t xml:space="preserve">Bir öğrencinin kapalı bir kutunun iç yapısıyla </w:t>
      </w:r>
      <w:proofErr w:type="spellStart"/>
      <w:r w:rsidR="00A26C9D" w:rsidRPr="00A26C9D">
        <w:rPr>
          <w:sz w:val="20"/>
          <w:szCs w:val="20"/>
        </w:rPr>
        <w:t>igili</w:t>
      </w:r>
      <w:proofErr w:type="spellEnd"/>
      <w:r w:rsidR="00A26C9D" w:rsidRPr="00A26C9D">
        <w:rPr>
          <w:sz w:val="20"/>
          <w:szCs w:val="20"/>
        </w:rPr>
        <w:t xml:space="preserve"> yaptığı incelemelerde </w:t>
      </w:r>
      <w:r w:rsidR="00A26C9D">
        <w:rPr>
          <w:sz w:val="20"/>
          <w:szCs w:val="20"/>
        </w:rPr>
        <w:t>araç gereç</w:t>
      </w:r>
      <w:r w:rsidR="00A26C9D" w:rsidRPr="00A26C9D">
        <w:rPr>
          <w:sz w:val="20"/>
          <w:szCs w:val="20"/>
        </w:rPr>
        <w:t xml:space="preserve"> kullanması .................................... gözleme örnektir</w:t>
      </w:r>
    </w:p>
    <w:p w:rsidR="00FA5C63" w:rsidRPr="00B715FB" w:rsidRDefault="00FA5C63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5.</w:t>
      </w:r>
      <w:r w:rsidRPr="00B715FB">
        <w:rPr>
          <w:sz w:val="20"/>
          <w:szCs w:val="20"/>
        </w:rPr>
        <w:t xml:space="preserve"> </w:t>
      </w:r>
      <w:r w:rsidR="000C4427" w:rsidRPr="00B715FB">
        <w:rPr>
          <w:sz w:val="20"/>
          <w:szCs w:val="20"/>
        </w:rPr>
        <w:t>Gerçek bir olay yada olguya benzetilerek yapılan kopyalara…………</w:t>
      </w:r>
      <w:r w:rsidR="005D00DB" w:rsidRPr="00B715FB">
        <w:rPr>
          <w:sz w:val="20"/>
          <w:szCs w:val="20"/>
        </w:rPr>
        <w:t>……</w:t>
      </w:r>
      <w:r w:rsidR="006938C1" w:rsidRPr="00B715FB">
        <w:rPr>
          <w:sz w:val="20"/>
          <w:szCs w:val="20"/>
        </w:rPr>
        <w:t>…</w:t>
      </w:r>
      <w:r w:rsidR="00B715FB">
        <w:rPr>
          <w:sz w:val="20"/>
          <w:szCs w:val="20"/>
        </w:rPr>
        <w:t>…….</w:t>
      </w:r>
      <w:r w:rsidR="006938C1" w:rsidRPr="00B715FB">
        <w:rPr>
          <w:sz w:val="20"/>
          <w:szCs w:val="20"/>
        </w:rPr>
        <w:t>.</w:t>
      </w:r>
      <w:r w:rsidR="000C4427" w:rsidRPr="00B715FB">
        <w:rPr>
          <w:sz w:val="20"/>
          <w:szCs w:val="20"/>
        </w:rPr>
        <w:t>……….denir.</w:t>
      </w:r>
    </w:p>
    <w:p w:rsidR="00FA5C63" w:rsidRPr="00B715FB" w:rsidRDefault="00FA5C63">
      <w:pPr>
        <w:rPr>
          <w:sz w:val="20"/>
          <w:szCs w:val="20"/>
        </w:rPr>
      </w:pPr>
    </w:p>
    <w:p w:rsidR="00FA5C63" w:rsidRPr="00B715FB" w:rsidRDefault="00FA5C63">
      <w:pPr>
        <w:rPr>
          <w:b/>
          <w:sz w:val="20"/>
          <w:szCs w:val="20"/>
        </w:rPr>
      </w:pPr>
      <w:r w:rsidRPr="00B715FB">
        <w:rPr>
          <w:b/>
          <w:sz w:val="20"/>
          <w:szCs w:val="20"/>
        </w:rPr>
        <w:t>B. Aşağıdaki cümlelerin başına DOĞRUYSA ( D ), YANLIŞSA ( Y ) ifadelerinden birini koyunuz.</w:t>
      </w:r>
    </w:p>
    <w:p w:rsidR="00FA5C63" w:rsidRPr="00B715FB" w:rsidRDefault="00722B98">
      <w:pPr>
        <w:rPr>
          <w:sz w:val="20"/>
          <w:szCs w:val="20"/>
        </w:rPr>
      </w:pPr>
      <w:r w:rsidRPr="00B715FB">
        <w:rPr>
          <w:sz w:val="20"/>
          <w:szCs w:val="20"/>
        </w:rPr>
        <w:t>(3*5=15puan)</w:t>
      </w:r>
    </w:p>
    <w:p w:rsidR="00FA5C63" w:rsidRPr="00B715FB" w:rsidRDefault="006938C1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1</w:t>
      </w:r>
      <w:r w:rsidR="00FA5C63" w:rsidRPr="00B715FB">
        <w:rPr>
          <w:b/>
          <w:sz w:val="20"/>
          <w:szCs w:val="20"/>
        </w:rPr>
        <w:t>.</w:t>
      </w:r>
      <w:r w:rsidR="00FA5C63" w:rsidRPr="00B715FB">
        <w:rPr>
          <w:sz w:val="20"/>
          <w:szCs w:val="20"/>
        </w:rPr>
        <w:t xml:space="preserve"> (     ) </w:t>
      </w:r>
      <w:r w:rsidRPr="00B715FB">
        <w:rPr>
          <w:sz w:val="20"/>
          <w:szCs w:val="20"/>
        </w:rPr>
        <w:t>Matematiksiz Fizik dilsiz bir insana benzer.</w:t>
      </w:r>
    </w:p>
    <w:p w:rsidR="00FA5C63" w:rsidRPr="00B715FB" w:rsidRDefault="006938C1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2</w:t>
      </w:r>
      <w:r w:rsidR="00FA5C63" w:rsidRPr="00B715FB">
        <w:rPr>
          <w:b/>
          <w:sz w:val="20"/>
          <w:szCs w:val="20"/>
        </w:rPr>
        <w:t>.</w:t>
      </w:r>
      <w:r w:rsidR="00FA5C63" w:rsidRPr="00B715FB">
        <w:rPr>
          <w:sz w:val="20"/>
          <w:szCs w:val="20"/>
        </w:rPr>
        <w:t xml:space="preserve"> (     ) </w:t>
      </w:r>
      <w:r w:rsidRPr="00B715FB">
        <w:rPr>
          <w:sz w:val="20"/>
          <w:szCs w:val="20"/>
          <w:lang w:val="en-US"/>
        </w:rPr>
        <w:t xml:space="preserve">Bilimsel yasalar ve teoriler, deneysel olarak desteklenmeyebilir.   </w:t>
      </w:r>
    </w:p>
    <w:p w:rsidR="00FA5C63" w:rsidRPr="00B715FB" w:rsidRDefault="006938C1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3</w:t>
      </w:r>
      <w:r w:rsidR="00FA5C63" w:rsidRPr="00B715FB">
        <w:rPr>
          <w:b/>
          <w:sz w:val="20"/>
          <w:szCs w:val="20"/>
        </w:rPr>
        <w:t>.</w:t>
      </w:r>
      <w:r w:rsidRPr="00B715FB">
        <w:rPr>
          <w:sz w:val="20"/>
          <w:szCs w:val="20"/>
        </w:rPr>
        <w:t xml:space="preserve"> (     )Eşit kollu terazi ile yalnız katıların kütlesi ölçülebilir.</w:t>
      </w:r>
    </w:p>
    <w:p w:rsidR="00FA5C63" w:rsidRPr="00B715FB" w:rsidRDefault="006938C1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4</w:t>
      </w:r>
      <w:r w:rsidR="00FA5C63" w:rsidRPr="00B715FB">
        <w:rPr>
          <w:sz w:val="20"/>
          <w:szCs w:val="20"/>
        </w:rPr>
        <w:t>. (     ) Bilim insanları, yaptıkları bilimsel çalışmalarda nitel ve nicel gözlemleri bir arada kullanırlar.</w:t>
      </w:r>
    </w:p>
    <w:p w:rsidR="00FA5C63" w:rsidRPr="00B715FB" w:rsidRDefault="006938C1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5</w:t>
      </w:r>
      <w:r w:rsidR="00FA5C63" w:rsidRPr="00B715FB">
        <w:rPr>
          <w:b/>
          <w:sz w:val="20"/>
          <w:szCs w:val="20"/>
        </w:rPr>
        <w:t>.</w:t>
      </w:r>
      <w:r w:rsidR="00FA5C63" w:rsidRPr="00B715FB">
        <w:rPr>
          <w:sz w:val="20"/>
          <w:szCs w:val="20"/>
        </w:rPr>
        <w:t xml:space="preserve"> (     ) Yönlü  büyüklüklere  </w:t>
      </w:r>
      <w:proofErr w:type="spellStart"/>
      <w:r w:rsidR="00FA5C63" w:rsidRPr="00B715FB">
        <w:rPr>
          <w:sz w:val="20"/>
          <w:szCs w:val="20"/>
        </w:rPr>
        <w:t>skaler</w:t>
      </w:r>
      <w:proofErr w:type="spellEnd"/>
      <w:r w:rsidR="00FA5C63" w:rsidRPr="00B715FB">
        <w:rPr>
          <w:sz w:val="20"/>
          <w:szCs w:val="20"/>
        </w:rPr>
        <w:t xml:space="preserve">  büyüklükler  denir. </w:t>
      </w:r>
    </w:p>
    <w:p w:rsidR="00FA5C63" w:rsidRPr="00B715FB" w:rsidRDefault="00FA5C63">
      <w:pPr>
        <w:rPr>
          <w:sz w:val="20"/>
          <w:szCs w:val="20"/>
        </w:rPr>
      </w:pPr>
    </w:p>
    <w:p w:rsidR="00FA5C63" w:rsidRPr="00B715FB" w:rsidRDefault="00FA5C63">
      <w:pPr>
        <w:rPr>
          <w:b/>
          <w:sz w:val="20"/>
          <w:szCs w:val="20"/>
        </w:rPr>
      </w:pPr>
      <w:r w:rsidRPr="00B715FB">
        <w:rPr>
          <w:b/>
          <w:sz w:val="20"/>
          <w:szCs w:val="20"/>
        </w:rPr>
        <w:t>C. Aşağıdaki şıklı soruları cevaplayınız.</w:t>
      </w:r>
      <w:r w:rsidR="00722B98" w:rsidRPr="00B715FB">
        <w:rPr>
          <w:b/>
          <w:sz w:val="20"/>
          <w:szCs w:val="20"/>
        </w:rPr>
        <w:t>(5*7=35puan)</w:t>
      </w:r>
    </w:p>
    <w:p w:rsidR="00FA5C63" w:rsidRPr="00B715FB" w:rsidRDefault="00FA5C63">
      <w:pPr>
        <w:rPr>
          <w:sz w:val="20"/>
          <w:szCs w:val="20"/>
        </w:rPr>
      </w:pPr>
    </w:p>
    <w:p w:rsidR="00C14136" w:rsidRPr="00B715FB" w:rsidRDefault="006938C1" w:rsidP="00C1413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1</w:t>
      </w:r>
      <w:r w:rsidR="00FA5C63" w:rsidRPr="00B715FB">
        <w:rPr>
          <w:b/>
          <w:sz w:val="20"/>
          <w:szCs w:val="20"/>
        </w:rPr>
        <w:t>.</w:t>
      </w:r>
      <w:r w:rsidR="00FA5C63" w:rsidRPr="00B715FB">
        <w:rPr>
          <w:sz w:val="20"/>
          <w:szCs w:val="20"/>
        </w:rPr>
        <w:t xml:space="preserve"> </w:t>
      </w:r>
      <w:r w:rsidR="00C14136" w:rsidRPr="00B715FB">
        <w:rPr>
          <w:sz w:val="20"/>
          <w:szCs w:val="20"/>
        </w:rPr>
        <w:t>Kütle kavramı ile ilgili;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>I. Birimi kilogramdır.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>II. m sembolü ile gösterilir.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>III. Temel bir büyüklüktür.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IV. </w:t>
      </w:r>
      <w:proofErr w:type="spellStart"/>
      <w:r w:rsidRPr="00B715FB">
        <w:rPr>
          <w:sz w:val="20"/>
          <w:szCs w:val="20"/>
        </w:rPr>
        <w:t>Vektörel</w:t>
      </w:r>
      <w:proofErr w:type="spellEnd"/>
      <w:r w:rsidRPr="00B715FB">
        <w:rPr>
          <w:sz w:val="20"/>
          <w:szCs w:val="20"/>
        </w:rPr>
        <w:t xml:space="preserve"> bir büyüklüktür.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>V. Dinamometre ile ölçülür.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>yargılarından hangileri doğrudur?</w:t>
      </w:r>
    </w:p>
    <w:p w:rsidR="00B715FB" w:rsidRDefault="00B715FB" w:rsidP="00C14136">
      <w:pPr>
        <w:rPr>
          <w:sz w:val="20"/>
          <w:szCs w:val="20"/>
        </w:rPr>
      </w:pPr>
      <w:r>
        <w:rPr>
          <w:sz w:val="20"/>
          <w:szCs w:val="20"/>
        </w:rPr>
        <w:t xml:space="preserve">  A) I ve II               </w:t>
      </w:r>
      <w:r w:rsidR="00C14136" w:rsidRPr="00B715FB">
        <w:rPr>
          <w:sz w:val="20"/>
          <w:szCs w:val="20"/>
        </w:rPr>
        <w:t>B</w:t>
      </w:r>
      <w:r>
        <w:rPr>
          <w:sz w:val="20"/>
          <w:szCs w:val="20"/>
        </w:rPr>
        <w:t xml:space="preserve">) II ve III              C) II ve IV </w:t>
      </w:r>
    </w:p>
    <w:p w:rsidR="00C14136" w:rsidRPr="00B715FB" w:rsidRDefault="00B715FB" w:rsidP="00C14136">
      <w:pPr>
        <w:rPr>
          <w:sz w:val="20"/>
          <w:szCs w:val="20"/>
        </w:rPr>
      </w:pPr>
      <w:r>
        <w:rPr>
          <w:sz w:val="20"/>
          <w:szCs w:val="20"/>
        </w:rPr>
        <w:t xml:space="preserve">  D) I, II ve III         </w:t>
      </w:r>
      <w:r w:rsidR="00C14136" w:rsidRPr="00B715FB">
        <w:rPr>
          <w:sz w:val="20"/>
          <w:szCs w:val="20"/>
        </w:rPr>
        <w:t>E) II, III, IV ve V</w:t>
      </w:r>
    </w:p>
    <w:p w:rsidR="00C14136" w:rsidRPr="00B715FB" w:rsidRDefault="006938C1" w:rsidP="00C14136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2</w:t>
      </w:r>
      <w:r w:rsidR="00FA5C63" w:rsidRPr="00B715FB">
        <w:rPr>
          <w:b/>
          <w:sz w:val="20"/>
          <w:szCs w:val="20"/>
        </w:rPr>
        <w:t>.</w:t>
      </w:r>
      <w:r w:rsidR="00FA5C63" w:rsidRPr="00B715FB">
        <w:rPr>
          <w:sz w:val="20"/>
          <w:szCs w:val="20"/>
        </w:rPr>
        <w:t xml:space="preserve"> </w:t>
      </w:r>
      <w:r w:rsidR="00C14136" w:rsidRPr="00B715FB">
        <w:rPr>
          <w:sz w:val="20"/>
          <w:szCs w:val="20"/>
        </w:rPr>
        <w:t>“Kütlesi sabit tutulan bir maddenin hacmi değiştirilirse</w:t>
      </w:r>
    </w:p>
    <w:p w:rsidR="00C14136" w:rsidRPr="00B715FB" w:rsidRDefault="00C14136" w:rsidP="00C14136">
      <w:pPr>
        <w:rPr>
          <w:sz w:val="20"/>
          <w:szCs w:val="20"/>
        </w:rPr>
      </w:pPr>
      <w:proofErr w:type="spellStart"/>
      <w:r w:rsidRPr="00B715FB">
        <w:rPr>
          <w:sz w:val="20"/>
          <w:szCs w:val="20"/>
        </w:rPr>
        <w:t>özkütlesi</w:t>
      </w:r>
      <w:proofErr w:type="spellEnd"/>
      <w:r w:rsidRPr="00B715FB">
        <w:rPr>
          <w:sz w:val="20"/>
          <w:szCs w:val="20"/>
        </w:rPr>
        <w:t xml:space="preserve"> de değişir” hipotezi test edilmek isteniyor.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>Buna göre; hipotezde kullanılan bağımlı, bağımsız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>ve kontrollü değişken sırasıyla aşağıdakilerin hangisinde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>doğru verilmiştir?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A) Kütle - Hacim - </w:t>
      </w:r>
      <w:proofErr w:type="spellStart"/>
      <w:r w:rsidRPr="00B715FB">
        <w:rPr>
          <w:sz w:val="20"/>
          <w:szCs w:val="20"/>
        </w:rPr>
        <w:t>Özkütle</w:t>
      </w:r>
      <w:proofErr w:type="spellEnd"/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B) Kütle - </w:t>
      </w:r>
      <w:proofErr w:type="spellStart"/>
      <w:r w:rsidRPr="00B715FB">
        <w:rPr>
          <w:sz w:val="20"/>
          <w:szCs w:val="20"/>
        </w:rPr>
        <w:t>Özkütle</w:t>
      </w:r>
      <w:proofErr w:type="spellEnd"/>
      <w:r w:rsidRPr="00B715FB">
        <w:rPr>
          <w:sz w:val="20"/>
          <w:szCs w:val="20"/>
        </w:rPr>
        <w:t xml:space="preserve"> - Hacim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C) Hacim - Kütle - </w:t>
      </w:r>
      <w:proofErr w:type="spellStart"/>
      <w:r w:rsidRPr="00B715FB">
        <w:rPr>
          <w:sz w:val="20"/>
          <w:szCs w:val="20"/>
        </w:rPr>
        <w:t>Özkütle</w:t>
      </w:r>
      <w:proofErr w:type="spellEnd"/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D) </w:t>
      </w:r>
      <w:proofErr w:type="spellStart"/>
      <w:r w:rsidRPr="00B715FB">
        <w:rPr>
          <w:sz w:val="20"/>
          <w:szCs w:val="20"/>
        </w:rPr>
        <w:t>Özkütle</w:t>
      </w:r>
      <w:proofErr w:type="spellEnd"/>
      <w:r w:rsidRPr="00B715FB">
        <w:rPr>
          <w:sz w:val="20"/>
          <w:szCs w:val="20"/>
        </w:rPr>
        <w:t xml:space="preserve"> - Hacim - Kütle</w:t>
      </w:r>
    </w:p>
    <w:p w:rsidR="00C14136" w:rsidRPr="00B715FB" w:rsidRDefault="00C14136" w:rsidP="00C14136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E) </w:t>
      </w:r>
      <w:proofErr w:type="spellStart"/>
      <w:r w:rsidRPr="00B715FB">
        <w:rPr>
          <w:sz w:val="20"/>
          <w:szCs w:val="20"/>
        </w:rPr>
        <w:t>Özkütle</w:t>
      </w:r>
      <w:proofErr w:type="spellEnd"/>
      <w:r w:rsidRPr="00B715FB">
        <w:rPr>
          <w:sz w:val="20"/>
          <w:szCs w:val="20"/>
        </w:rPr>
        <w:t xml:space="preserve"> - Kütle – Hacim</w:t>
      </w:r>
    </w:p>
    <w:p w:rsidR="00FA5C63" w:rsidRPr="00B715FB" w:rsidRDefault="006938C1" w:rsidP="00C14136">
      <w:pPr>
        <w:rPr>
          <w:b/>
          <w:sz w:val="20"/>
          <w:szCs w:val="20"/>
          <w:u w:val="single"/>
        </w:rPr>
      </w:pPr>
      <w:r w:rsidRPr="00B715FB">
        <w:rPr>
          <w:b/>
          <w:sz w:val="20"/>
          <w:szCs w:val="20"/>
        </w:rPr>
        <w:t>3</w:t>
      </w:r>
      <w:r w:rsidR="00FA5C63" w:rsidRPr="00B715FB">
        <w:rPr>
          <w:b/>
          <w:sz w:val="20"/>
          <w:szCs w:val="20"/>
        </w:rPr>
        <w:t>.</w:t>
      </w:r>
      <w:r w:rsidR="00FA5C63" w:rsidRPr="00B715FB">
        <w:rPr>
          <w:sz w:val="20"/>
          <w:szCs w:val="20"/>
        </w:rPr>
        <w:t xml:space="preserve"> Aşağıdakilerden hangisi fiziğin uğraş alanına </w:t>
      </w:r>
      <w:r w:rsidR="00FA5C63" w:rsidRPr="00B715FB">
        <w:rPr>
          <w:b/>
          <w:sz w:val="20"/>
          <w:szCs w:val="20"/>
          <w:u w:val="single"/>
        </w:rPr>
        <w:t>girmez?</w:t>
      </w:r>
    </w:p>
    <w:p w:rsidR="00FA5C63" w:rsidRPr="00B715FB" w:rsidRDefault="00FA5C63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Doğa olayları</w:t>
      </w:r>
    </w:p>
    <w:p w:rsidR="00FA5C63" w:rsidRPr="00B715FB" w:rsidRDefault="00FA5C63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Mıknatısların itip çekmesi</w:t>
      </w:r>
    </w:p>
    <w:p w:rsidR="00FA5C63" w:rsidRPr="00B715FB" w:rsidRDefault="00FA5C63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Madde ve enerji ilişkisi</w:t>
      </w:r>
    </w:p>
    <w:p w:rsidR="00FA5C63" w:rsidRPr="00B715FB" w:rsidRDefault="00FA5C63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İnsanları yaşamını kolaylaştıran yenilikler</w:t>
      </w:r>
    </w:p>
    <w:p w:rsidR="00FA5C63" w:rsidRPr="00B715FB" w:rsidRDefault="00FA5C63" w:rsidP="000C4427">
      <w:pPr>
        <w:numPr>
          <w:ilvl w:val="0"/>
          <w:numId w:val="1"/>
        </w:numPr>
        <w:rPr>
          <w:sz w:val="20"/>
          <w:szCs w:val="20"/>
        </w:rPr>
      </w:pPr>
      <w:r w:rsidRPr="00B715FB">
        <w:rPr>
          <w:sz w:val="20"/>
          <w:szCs w:val="20"/>
        </w:rPr>
        <w:t>Canlı varlıkların dünyası</w:t>
      </w:r>
    </w:p>
    <w:p w:rsidR="00C14136" w:rsidRDefault="00C14136" w:rsidP="00B715FB">
      <w:pPr>
        <w:ind w:left="454"/>
        <w:rPr>
          <w:sz w:val="20"/>
          <w:szCs w:val="20"/>
        </w:rPr>
      </w:pPr>
    </w:p>
    <w:p w:rsidR="00F56C79" w:rsidRDefault="00F56C79" w:rsidP="00B715FB">
      <w:pPr>
        <w:ind w:left="454"/>
        <w:rPr>
          <w:sz w:val="20"/>
          <w:szCs w:val="20"/>
        </w:rPr>
      </w:pPr>
    </w:p>
    <w:p w:rsidR="00F56C79" w:rsidRDefault="00F56C79" w:rsidP="00B715FB">
      <w:pPr>
        <w:ind w:left="454"/>
        <w:rPr>
          <w:sz w:val="20"/>
          <w:szCs w:val="20"/>
        </w:rPr>
      </w:pPr>
    </w:p>
    <w:p w:rsidR="00F56C79" w:rsidRDefault="00F56C79" w:rsidP="00B715FB">
      <w:pPr>
        <w:ind w:left="454"/>
        <w:rPr>
          <w:sz w:val="20"/>
          <w:szCs w:val="20"/>
        </w:rPr>
      </w:pPr>
    </w:p>
    <w:p w:rsidR="00F56C79" w:rsidRDefault="00F56C79" w:rsidP="00B715FB">
      <w:pPr>
        <w:ind w:left="454"/>
        <w:rPr>
          <w:sz w:val="20"/>
          <w:szCs w:val="20"/>
        </w:rPr>
      </w:pPr>
    </w:p>
    <w:p w:rsidR="00F56C79" w:rsidRDefault="00F56C79" w:rsidP="00B715FB">
      <w:pPr>
        <w:ind w:left="454"/>
        <w:rPr>
          <w:sz w:val="20"/>
          <w:szCs w:val="20"/>
        </w:rPr>
      </w:pPr>
    </w:p>
    <w:p w:rsidR="00F56C79" w:rsidRDefault="00F56C79" w:rsidP="00B715FB">
      <w:pPr>
        <w:ind w:left="454"/>
        <w:rPr>
          <w:sz w:val="20"/>
          <w:szCs w:val="20"/>
        </w:rPr>
      </w:pPr>
    </w:p>
    <w:p w:rsidR="00F56C79" w:rsidRDefault="00F56C79" w:rsidP="00B715FB">
      <w:pPr>
        <w:ind w:left="454"/>
        <w:rPr>
          <w:sz w:val="20"/>
          <w:szCs w:val="20"/>
        </w:rPr>
      </w:pPr>
    </w:p>
    <w:p w:rsidR="00F56C79" w:rsidRDefault="00F56C79" w:rsidP="00B715FB">
      <w:pPr>
        <w:ind w:left="454"/>
        <w:rPr>
          <w:sz w:val="20"/>
          <w:szCs w:val="20"/>
        </w:rPr>
      </w:pPr>
    </w:p>
    <w:p w:rsidR="00F56C79" w:rsidRDefault="00F56C79" w:rsidP="00B715FB">
      <w:pPr>
        <w:ind w:left="454"/>
        <w:rPr>
          <w:sz w:val="20"/>
          <w:szCs w:val="20"/>
        </w:rPr>
      </w:pPr>
    </w:p>
    <w:p w:rsidR="00F56C79" w:rsidRPr="00B715FB" w:rsidRDefault="00F56C79" w:rsidP="00B715FB">
      <w:pPr>
        <w:ind w:left="454"/>
        <w:rPr>
          <w:sz w:val="20"/>
          <w:szCs w:val="20"/>
        </w:rPr>
      </w:pPr>
    </w:p>
    <w:p w:rsidR="000C4427" w:rsidRPr="00B715FB" w:rsidRDefault="006938C1" w:rsidP="000C4427">
      <w:pPr>
        <w:ind w:left="170" w:hanging="116"/>
        <w:rPr>
          <w:sz w:val="20"/>
          <w:szCs w:val="20"/>
          <w:lang w:val="en-US"/>
        </w:rPr>
      </w:pPr>
      <w:r w:rsidRPr="00B715FB">
        <w:rPr>
          <w:b/>
          <w:sz w:val="20"/>
          <w:szCs w:val="20"/>
        </w:rPr>
        <w:t>4</w:t>
      </w:r>
      <w:r w:rsidR="00FA5C63" w:rsidRPr="00B715FB">
        <w:rPr>
          <w:b/>
          <w:sz w:val="20"/>
          <w:szCs w:val="20"/>
        </w:rPr>
        <w:t>.</w:t>
      </w:r>
      <w:r w:rsidR="00B715FB">
        <w:rPr>
          <w:b/>
          <w:sz w:val="20"/>
          <w:szCs w:val="20"/>
        </w:rPr>
        <w:t xml:space="preserve">     </w:t>
      </w:r>
      <w:r w:rsidR="00FA5C63" w:rsidRPr="00B715FB">
        <w:rPr>
          <w:sz w:val="20"/>
          <w:szCs w:val="20"/>
        </w:rPr>
        <w:t xml:space="preserve"> </w:t>
      </w:r>
      <w:r w:rsidR="000C4427" w:rsidRPr="00B715FB">
        <w:rPr>
          <w:sz w:val="20"/>
          <w:szCs w:val="20"/>
          <w:lang w:val="en-US"/>
        </w:rPr>
        <w:t>I. Ölçüm aletleri kullanılmaz.</w:t>
      </w:r>
      <w:r w:rsidR="000C4427" w:rsidRPr="00B715FB">
        <w:rPr>
          <w:sz w:val="20"/>
          <w:szCs w:val="20"/>
          <w:lang w:val="en-US"/>
        </w:rPr>
        <w:tab/>
      </w:r>
    </w:p>
    <w:p w:rsidR="000C4427" w:rsidRPr="00B715FB" w:rsidRDefault="000C4427" w:rsidP="000C4427">
      <w:pPr>
        <w:ind w:left="170" w:hanging="116"/>
        <w:rPr>
          <w:sz w:val="20"/>
          <w:szCs w:val="20"/>
          <w:lang w:val="en-US"/>
        </w:rPr>
      </w:pPr>
      <w:r w:rsidRPr="00B715FB">
        <w:rPr>
          <w:sz w:val="20"/>
          <w:szCs w:val="20"/>
          <w:lang w:val="en-US"/>
        </w:rPr>
        <w:t xml:space="preserve">        II.  Duyu organlarına dayanır. </w:t>
      </w:r>
    </w:p>
    <w:p w:rsidR="00C14136" w:rsidRPr="00B715FB" w:rsidRDefault="000C4427" w:rsidP="00B715FB">
      <w:pPr>
        <w:ind w:left="170" w:hanging="116"/>
        <w:rPr>
          <w:sz w:val="20"/>
          <w:szCs w:val="20"/>
          <w:lang w:val="en-US"/>
        </w:rPr>
      </w:pPr>
      <w:r w:rsidRPr="00B715FB">
        <w:rPr>
          <w:sz w:val="20"/>
          <w:szCs w:val="20"/>
          <w:lang w:val="en-US"/>
        </w:rPr>
        <w:t xml:space="preserve">      III.  Maddenin daha çok rengi kokusu ve dış yapısıyla ilgilidir.</w:t>
      </w:r>
    </w:p>
    <w:p w:rsidR="000C4427" w:rsidRPr="00B715FB" w:rsidRDefault="000C4427" w:rsidP="000C4427">
      <w:pPr>
        <w:ind w:left="170" w:hanging="116"/>
        <w:rPr>
          <w:sz w:val="20"/>
          <w:szCs w:val="20"/>
          <w:lang w:val="en-US"/>
        </w:rPr>
      </w:pPr>
      <w:r w:rsidRPr="00B715FB">
        <w:rPr>
          <w:sz w:val="20"/>
          <w:szCs w:val="20"/>
          <w:lang w:val="en-US"/>
        </w:rPr>
        <w:t>Yukarıda verilenler aşağıda verilenlerden hangisi ile ilgilidir?</w:t>
      </w:r>
    </w:p>
    <w:p w:rsidR="00B715FB" w:rsidRDefault="00B715FB" w:rsidP="000C4427">
      <w:pPr>
        <w:ind w:left="170" w:hanging="116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</w:t>
      </w:r>
      <w:r w:rsidR="000C4427" w:rsidRPr="00B715FB">
        <w:rPr>
          <w:sz w:val="20"/>
          <w:szCs w:val="20"/>
          <w:lang w:val="en-US"/>
        </w:rPr>
        <w:t xml:space="preserve"> A) Bilimsel yöntem</w:t>
      </w:r>
      <w:r w:rsidR="000C4427" w:rsidRPr="00B715FB">
        <w:rPr>
          <w:sz w:val="20"/>
          <w:szCs w:val="20"/>
          <w:lang w:val="en-US"/>
        </w:rPr>
        <w:tab/>
        <w:t xml:space="preserve"> B) Nicel gözlem     C) Teori </w:t>
      </w:r>
      <w:r w:rsidR="0044513A" w:rsidRPr="00B715FB">
        <w:rPr>
          <w:sz w:val="20"/>
          <w:szCs w:val="20"/>
          <w:lang w:val="en-US"/>
        </w:rPr>
        <w:t xml:space="preserve">    </w:t>
      </w:r>
      <w:r w:rsidR="000C4427" w:rsidRPr="00B715FB">
        <w:rPr>
          <w:sz w:val="20"/>
          <w:szCs w:val="20"/>
          <w:lang w:val="en-US"/>
        </w:rPr>
        <w:t xml:space="preserve"> </w:t>
      </w:r>
    </w:p>
    <w:p w:rsidR="00A26C9D" w:rsidRPr="00F56C79" w:rsidRDefault="000C4427" w:rsidP="00F56C79">
      <w:pPr>
        <w:ind w:left="170" w:hanging="116"/>
        <w:rPr>
          <w:sz w:val="20"/>
          <w:szCs w:val="20"/>
          <w:lang w:val="en-US"/>
        </w:rPr>
      </w:pPr>
      <w:r w:rsidRPr="00B715FB">
        <w:rPr>
          <w:sz w:val="20"/>
          <w:szCs w:val="20"/>
          <w:lang w:val="en-US"/>
        </w:rPr>
        <w:t xml:space="preserve">  D) Kontrollü deney  </w:t>
      </w:r>
      <w:r w:rsidR="00B715FB">
        <w:rPr>
          <w:sz w:val="20"/>
          <w:szCs w:val="20"/>
          <w:lang w:val="en-US"/>
        </w:rPr>
        <w:t xml:space="preserve">     </w:t>
      </w:r>
      <w:r w:rsidRPr="00B715FB">
        <w:rPr>
          <w:sz w:val="20"/>
          <w:szCs w:val="20"/>
          <w:lang w:val="en-US"/>
        </w:rPr>
        <w:t xml:space="preserve">  E) Nitel gözlem</w:t>
      </w:r>
    </w:p>
    <w:p w:rsidR="00A26C9D" w:rsidRPr="00B715FB" w:rsidRDefault="00A26C9D">
      <w:pPr>
        <w:rPr>
          <w:b/>
          <w:sz w:val="20"/>
          <w:szCs w:val="20"/>
        </w:rPr>
      </w:pPr>
    </w:p>
    <w:p w:rsidR="0044513A" w:rsidRPr="00B715FB" w:rsidRDefault="00177DDC" w:rsidP="0044513A">
      <w:pPr>
        <w:rPr>
          <w:sz w:val="20"/>
          <w:szCs w:val="20"/>
          <w:lang w:val="en-US" w:eastAsia="tr-TR"/>
        </w:rPr>
      </w:pPr>
      <w:r w:rsidRPr="00B715FB">
        <w:rPr>
          <w:b/>
          <w:sz w:val="20"/>
          <w:szCs w:val="20"/>
        </w:rPr>
        <w:t>5</w:t>
      </w:r>
      <w:r w:rsidR="00FA5C63" w:rsidRPr="00B715FB">
        <w:rPr>
          <w:b/>
          <w:sz w:val="20"/>
          <w:szCs w:val="20"/>
        </w:rPr>
        <w:t>.</w:t>
      </w:r>
      <w:r w:rsidR="0044513A" w:rsidRPr="00B715FB">
        <w:rPr>
          <w:sz w:val="20"/>
          <w:szCs w:val="20"/>
          <w:lang w:val="en-US" w:eastAsia="tr-TR"/>
        </w:rPr>
        <w:t xml:space="preserve"> Aşağıdaki birim eşleştirmelerinden hangisi yanlıştır?</w:t>
      </w:r>
    </w:p>
    <w:p w:rsidR="0044513A" w:rsidRPr="00B715FB" w:rsidRDefault="0044513A" w:rsidP="0044513A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 w:rsidR="00B715FB">
        <w:rPr>
          <w:sz w:val="20"/>
          <w:szCs w:val="20"/>
          <w:lang w:val="en-US" w:eastAsia="tr-TR"/>
        </w:rPr>
        <w:t>A</w:t>
      </w:r>
      <w:r w:rsidRPr="00B715FB">
        <w:rPr>
          <w:sz w:val="20"/>
          <w:szCs w:val="20"/>
          <w:lang w:val="en-US" w:eastAsia="tr-TR"/>
        </w:rPr>
        <w:t>)  Zaman ----------- saniye</w:t>
      </w:r>
    </w:p>
    <w:p w:rsidR="0044513A" w:rsidRPr="00B715FB" w:rsidRDefault="0044513A" w:rsidP="0044513A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 w:rsidR="00B715FB">
        <w:rPr>
          <w:sz w:val="20"/>
          <w:szCs w:val="20"/>
          <w:lang w:val="en-US" w:eastAsia="tr-TR"/>
        </w:rPr>
        <w:t>B</w:t>
      </w:r>
      <w:r w:rsidRPr="00B715FB">
        <w:rPr>
          <w:sz w:val="20"/>
          <w:szCs w:val="20"/>
          <w:lang w:val="en-US" w:eastAsia="tr-TR"/>
        </w:rPr>
        <w:t>)  Enerji ------------ Kalori</w:t>
      </w:r>
    </w:p>
    <w:p w:rsidR="0044513A" w:rsidRPr="00B715FB" w:rsidRDefault="0044513A" w:rsidP="0044513A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 w:rsidR="00B715FB">
        <w:rPr>
          <w:sz w:val="20"/>
          <w:szCs w:val="20"/>
          <w:lang w:val="en-US" w:eastAsia="tr-TR"/>
        </w:rPr>
        <w:t>C</w:t>
      </w:r>
      <w:r w:rsidRPr="00B715FB">
        <w:rPr>
          <w:sz w:val="20"/>
          <w:szCs w:val="20"/>
          <w:lang w:val="en-US" w:eastAsia="tr-TR"/>
        </w:rPr>
        <w:t>)  Kütle ------------ kilogram</w:t>
      </w:r>
    </w:p>
    <w:p w:rsidR="0044513A" w:rsidRPr="00B715FB" w:rsidRDefault="0044513A" w:rsidP="0044513A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 w:rsidR="00B715FB">
        <w:rPr>
          <w:sz w:val="20"/>
          <w:szCs w:val="20"/>
          <w:lang w:val="en-US" w:eastAsia="tr-TR"/>
        </w:rPr>
        <w:t>D</w:t>
      </w:r>
      <w:r w:rsidRPr="00B715FB">
        <w:rPr>
          <w:sz w:val="20"/>
          <w:szCs w:val="20"/>
          <w:lang w:val="en-US" w:eastAsia="tr-TR"/>
        </w:rPr>
        <w:t>)  Alan   ----------- m</w:t>
      </w:r>
      <w:r w:rsidRPr="00B715FB">
        <w:rPr>
          <w:sz w:val="20"/>
          <w:szCs w:val="20"/>
          <w:vertAlign w:val="superscript"/>
          <w:lang w:val="en-US" w:eastAsia="tr-TR"/>
        </w:rPr>
        <w:t>3</w:t>
      </w:r>
      <w:r w:rsidRPr="00B715FB">
        <w:rPr>
          <w:sz w:val="20"/>
          <w:szCs w:val="20"/>
          <w:lang w:val="en-US" w:eastAsia="tr-TR"/>
        </w:rPr>
        <w:t xml:space="preserve">   </w:t>
      </w:r>
    </w:p>
    <w:p w:rsidR="0044513A" w:rsidRDefault="0044513A" w:rsidP="0044513A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</w:r>
      <w:r w:rsidR="00B715FB">
        <w:rPr>
          <w:sz w:val="20"/>
          <w:szCs w:val="20"/>
          <w:lang w:val="en-US" w:eastAsia="tr-TR"/>
        </w:rPr>
        <w:t>E</w:t>
      </w:r>
      <w:r w:rsidRPr="00B715FB">
        <w:rPr>
          <w:sz w:val="20"/>
          <w:szCs w:val="20"/>
          <w:lang w:val="en-US" w:eastAsia="tr-TR"/>
        </w:rPr>
        <w:t>)  Kuvvet ----------- Newton</w:t>
      </w:r>
    </w:p>
    <w:p w:rsidR="00B715FB" w:rsidRPr="00B715FB" w:rsidRDefault="00B715FB" w:rsidP="0044513A">
      <w:pPr>
        <w:suppressAutoHyphens w:val="0"/>
        <w:rPr>
          <w:sz w:val="20"/>
          <w:szCs w:val="20"/>
          <w:lang w:val="en-US" w:eastAsia="tr-TR"/>
        </w:rPr>
      </w:pPr>
    </w:p>
    <w:p w:rsidR="00C14136" w:rsidRPr="00B715FB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>6.</w:t>
      </w:r>
      <w:r w:rsidRPr="00B715FB">
        <w:rPr>
          <w:sz w:val="20"/>
          <w:szCs w:val="20"/>
        </w:rPr>
        <w:t xml:space="preserve"> </w:t>
      </w:r>
      <w:r w:rsidRPr="00B715FB">
        <w:rPr>
          <w:sz w:val="20"/>
          <w:szCs w:val="20"/>
          <w:lang w:val="en-US" w:eastAsia="tr-TR"/>
        </w:rPr>
        <w:t>Öğretmen, masanın kenar ölçülerini öğrencilere aldırarak masanın yüzey alanını hesaplatıyor.Bu hesaplamada hataları azaltmak için;</w:t>
      </w:r>
    </w:p>
    <w:p w:rsidR="00C14136" w:rsidRPr="00B715FB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  <w:t xml:space="preserve">    I. Birden çok ölçüm yaptırmak</w:t>
      </w:r>
    </w:p>
    <w:p w:rsidR="00C14136" w:rsidRPr="00B715FB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 xml:space="preserve">             </w:t>
      </w:r>
      <w:r w:rsidR="00B715FB">
        <w:rPr>
          <w:sz w:val="20"/>
          <w:szCs w:val="20"/>
          <w:lang w:val="en-US" w:eastAsia="tr-TR"/>
        </w:rPr>
        <w:t xml:space="preserve">  </w:t>
      </w:r>
      <w:r w:rsidRPr="00B715FB">
        <w:rPr>
          <w:sz w:val="20"/>
          <w:szCs w:val="20"/>
          <w:lang w:val="en-US" w:eastAsia="tr-TR"/>
        </w:rPr>
        <w:t xml:space="preserve">  II. Güvenilir bir ölçüm aracı kullanmak</w:t>
      </w:r>
    </w:p>
    <w:p w:rsidR="00C14136" w:rsidRPr="00B715FB" w:rsidRDefault="00B715FB" w:rsidP="00C14136">
      <w:pPr>
        <w:suppressAutoHyphens w:val="0"/>
        <w:rPr>
          <w:sz w:val="20"/>
          <w:szCs w:val="20"/>
          <w:lang w:val="en-US" w:eastAsia="tr-TR"/>
        </w:rPr>
      </w:pPr>
      <w:r>
        <w:rPr>
          <w:sz w:val="20"/>
          <w:szCs w:val="20"/>
          <w:lang w:val="en-US" w:eastAsia="tr-TR"/>
        </w:rPr>
        <w:tab/>
      </w:r>
      <w:r w:rsidR="00C14136" w:rsidRPr="00B715FB">
        <w:rPr>
          <w:sz w:val="20"/>
          <w:szCs w:val="20"/>
          <w:lang w:val="en-US" w:eastAsia="tr-TR"/>
        </w:rPr>
        <w:t xml:space="preserve">  III. Erkek öğrencilere ölçüm yaptırmak</w:t>
      </w:r>
    </w:p>
    <w:p w:rsidR="00C14136" w:rsidRPr="00B715FB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 xml:space="preserve"> Verilenlerden hangileri yapılmalıdır?    </w:t>
      </w:r>
    </w:p>
    <w:p w:rsidR="00C14136" w:rsidRPr="00B715FB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  <w:t>A) Yalnız I</w:t>
      </w:r>
      <w:r w:rsidRPr="00B715FB">
        <w:rPr>
          <w:sz w:val="20"/>
          <w:szCs w:val="20"/>
          <w:lang w:val="en-US" w:eastAsia="tr-TR"/>
        </w:rPr>
        <w:tab/>
        <w:t xml:space="preserve">    B) Yalnız II</w:t>
      </w:r>
      <w:r w:rsidRPr="00B715FB">
        <w:rPr>
          <w:sz w:val="20"/>
          <w:szCs w:val="20"/>
          <w:lang w:val="en-US" w:eastAsia="tr-TR"/>
        </w:rPr>
        <w:tab/>
        <w:t xml:space="preserve">        C I ve II</w:t>
      </w:r>
    </w:p>
    <w:p w:rsidR="00C14136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ab/>
        <w:t>D) I ve III</w:t>
      </w:r>
      <w:r w:rsidRPr="00B715FB">
        <w:rPr>
          <w:sz w:val="20"/>
          <w:szCs w:val="20"/>
          <w:lang w:val="en-US" w:eastAsia="tr-TR"/>
        </w:rPr>
        <w:tab/>
        <w:t xml:space="preserve">      E) I,II ve III</w:t>
      </w:r>
    </w:p>
    <w:p w:rsidR="00A26C9D" w:rsidRPr="00B715FB" w:rsidRDefault="00A26C9D" w:rsidP="00C14136">
      <w:pPr>
        <w:suppressAutoHyphens w:val="0"/>
        <w:rPr>
          <w:sz w:val="20"/>
          <w:szCs w:val="20"/>
          <w:lang w:val="en-US" w:eastAsia="tr-TR"/>
        </w:rPr>
      </w:pPr>
    </w:p>
    <w:p w:rsidR="00C14136" w:rsidRPr="00B715FB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>7. “Bütün kediler köpekten korkar” hipotezini kuran araştırmacı,bunu kanıtlamak için .Bu bilim adamının yapacağı ilk iş aşağıdakilerden hangisidir.</w:t>
      </w:r>
    </w:p>
    <w:p w:rsidR="00C14136" w:rsidRPr="00B715FB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 xml:space="preserve">A) Hipotezini değiştirmek     B) Kontrollü deney     </w:t>
      </w:r>
    </w:p>
    <w:p w:rsidR="00C14136" w:rsidRPr="00B715FB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>C) Yeni kanıtlar aramak        D) Nicel gözlem yapmak</w:t>
      </w:r>
    </w:p>
    <w:p w:rsidR="00C14136" w:rsidRPr="00B715FB" w:rsidRDefault="00C14136" w:rsidP="00C14136">
      <w:pPr>
        <w:suppressAutoHyphens w:val="0"/>
        <w:rPr>
          <w:sz w:val="20"/>
          <w:szCs w:val="20"/>
          <w:lang w:val="en-US" w:eastAsia="tr-TR"/>
        </w:rPr>
      </w:pPr>
      <w:r w:rsidRPr="00B715FB">
        <w:rPr>
          <w:sz w:val="20"/>
          <w:szCs w:val="20"/>
          <w:lang w:val="en-US" w:eastAsia="tr-TR"/>
        </w:rPr>
        <w:t>E)</w:t>
      </w:r>
      <w:r w:rsidR="00722B98" w:rsidRPr="00B715FB">
        <w:rPr>
          <w:sz w:val="20"/>
          <w:szCs w:val="20"/>
          <w:lang w:val="en-US" w:eastAsia="tr-TR"/>
        </w:rPr>
        <w:t>Nitel gözlem yapmak</w:t>
      </w:r>
    </w:p>
    <w:p w:rsidR="00FA5C63" w:rsidRPr="00B715FB" w:rsidRDefault="00FA5C63">
      <w:pPr>
        <w:rPr>
          <w:b/>
          <w:sz w:val="20"/>
          <w:szCs w:val="20"/>
        </w:rPr>
      </w:pPr>
    </w:p>
    <w:p w:rsidR="00FA5C63" w:rsidRPr="00B715FB" w:rsidRDefault="00FA5C63">
      <w:pPr>
        <w:rPr>
          <w:b/>
          <w:sz w:val="20"/>
          <w:szCs w:val="20"/>
        </w:rPr>
      </w:pPr>
    </w:p>
    <w:p w:rsidR="00FA5C63" w:rsidRPr="00B715FB" w:rsidRDefault="00FA5C63">
      <w:pPr>
        <w:rPr>
          <w:b/>
          <w:sz w:val="20"/>
          <w:szCs w:val="20"/>
        </w:rPr>
      </w:pPr>
      <w:r w:rsidRPr="00B715FB">
        <w:rPr>
          <w:b/>
          <w:sz w:val="20"/>
          <w:szCs w:val="20"/>
        </w:rPr>
        <w:t>D. Aşağıdaki soruların çözümlerini boş yerlere yapınız.</w:t>
      </w:r>
    </w:p>
    <w:p w:rsidR="00FA5C63" w:rsidRPr="00B715FB" w:rsidRDefault="00FA5C63">
      <w:pPr>
        <w:rPr>
          <w:sz w:val="20"/>
          <w:szCs w:val="20"/>
        </w:rPr>
      </w:pPr>
    </w:p>
    <w:p w:rsidR="00FA5C63" w:rsidRPr="00B715FB" w:rsidRDefault="00FA5C63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1.</w:t>
      </w:r>
      <w:r w:rsidR="00954B3A" w:rsidRPr="00B715FB">
        <w:rPr>
          <w:sz w:val="20"/>
          <w:szCs w:val="20"/>
        </w:rPr>
        <w:t>Darası 82 gr olan bir kap su ile doldurularak tartıldığınd</w:t>
      </w:r>
      <w:r w:rsidR="00177DDC" w:rsidRPr="00B715FB">
        <w:rPr>
          <w:sz w:val="20"/>
          <w:szCs w:val="20"/>
        </w:rPr>
        <w:t xml:space="preserve">a 1 adet 200gr, 1 adet 50gr, </w:t>
      </w:r>
      <w:r w:rsidR="00954B3A" w:rsidRPr="00B715FB">
        <w:rPr>
          <w:sz w:val="20"/>
          <w:szCs w:val="20"/>
        </w:rPr>
        <w:t xml:space="preserve"> 1 adet 20gr ve 3 adet 1gr </w:t>
      </w:r>
      <w:proofErr w:type="spellStart"/>
      <w:r w:rsidR="00954B3A" w:rsidRPr="00B715FB">
        <w:rPr>
          <w:sz w:val="20"/>
          <w:szCs w:val="20"/>
        </w:rPr>
        <w:t>lık</w:t>
      </w:r>
      <w:proofErr w:type="spellEnd"/>
      <w:r w:rsidR="00954B3A" w:rsidRPr="00B715FB">
        <w:rPr>
          <w:sz w:val="20"/>
          <w:szCs w:val="20"/>
        </w:rPr>
        <w:t xml:space="preserve"> kütlelerle dengeleniyor.</w:t>
      </w:r>
      <w:r w:rsidR="00177DDC" w:rsidRPr="00B715FB">
        <w:rPr>
          <w:sz w:val="20"/>
          <w:szCs w:val="20"/>
        </w:rPr>
        <w:t xml:space="preserve"> </w:t>
      </w:r>
      <w:r w:rsidR="00954B3A" w:rsidRPr="00B715FB">
        <w:rPr>
          <w:sz w:val="20"/>
          <w:szCs w:val="20"/>
        </w:rPr>
        <w:t>Buna göre kaptaki suyun kütlesini bulunuz?</w:t>
      </w:r>
      <w:r w:rsidR="002A34CE">
        <w:rPr>
          <w:sz w:val="20"/>
          <w:szCs w:val="20"/>
        </w:rPr>
        <w:t xml:space="preserve">         </w:t>
      </w:r>
      <w:r w:rsidR="00722B98" w:rsidRPr="00B715FB">
        <w:rPr>
          <w:sz w:val="20"/>
          <w:szCs w:val="20"/>
        </w:rPr>
        <w:t>(10 puan)</w:t>
      </w:r>
    </w:p>
    <w:p w:rsidR="00FA5C63" w:rsidRPr="00B715FB" w:rsidRDefault="00954B3A">
      <w:pPr>
        <w:ind w:left="227"/>
        <w:rPr>
          <w:sz w:val="20"/>
          <w:szCs w:val="20"/>
        </w:rPr>
      </w:pPr>
      <w:r w:rsidRPr="00B715FB">
        <w:rPr>
          <w:sz w:val="20"/>
          <w:szCs w:val="20"/>
        </w:rPr>
        <w:t xml:space="preserve">   </w:t>
      </w:r>
    </w:p>
    <w:p w:rsidR="00954B3A" w:rsidRDefault="00954B3A">
      <w:pPr>
        <w:ind w:left="227"/>
        <w:rPr>
          <w:sz w:val="20"/>
          <w:szCs w:val="20"/>
        </w:rPr>
      </w:pPr>
    </w:p>
    <w:p w:rsidR="00B715FB" w:rsidRDefault="00B715FB" w:rsidP="00F56C79">
      <w:pPr>
        <w:rPr>
          <w:sz w:val="20"/>
          <w:szCs w:val="20"/>
        </w:rPr>
      </w:pPr>
    </w:p>
    <w:p w:rsidR="00B715FB" w:rsidRDefault="00B715FB">
      <w:pPr>
        <w:ind w:left="227"/>
        <w:rPr>
          <w:sz w:val="20"/>
          <w:szCs w:val="20"/>
        </w:rPr>
      </w:pPr>
    </w:p>
    <w:p w:rsidR="00B715FB" w:rsidRPr="00B715FB" w:rsidRDefault="00B715FB">
      <w:pPr>
        <w:ind w:left="227"/>
        <w:rPr>
          <w:sz w:val="20"/>
          <w:szCs w:val="20"/>
        </w:rPr>
      </w:pPr>
    </w:p>
    <w:p w:rsidR="00FA5C63" w:rsidRPr="00B715FB" w:rsidRDefault="00FA5C63">
      <w:pPr>
        <w:rPr>
          <w:sz w:val="20"/>
          <w:szCs w:val="20"/>
        </w:rPr>
      </w:pPr>
    </w:p>
    <w:p w:rsidR="00FA5C63" w:rsidRPr="00B715FB" w:rsidRDefault="00FA5C63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2.</w:t>
      </w:r>
      <w:r w:rsidRPr="00B715FB">
        <w:rPr>
          <w:sz w:val="20"/>
          <w:szCs w:val="20"/>
        </w:rPr>
        <w:t xml:space="preserve"> </w:t>
      </w:r>
      <w:r w:rsidR="00177DDC" w:rsidRPr="00B715FB">
        <w:rPr>
          <w:sz w:val="20"/>
          <w:szCs w:val="20"/>
        </w:rPr>
        <w:t xml:space="preserve">Ölçmede hata nedir? </w:t>
      </w:r>
      <w:r w:rsidR="00CF0CA9" w:rsidRPr="00B715FB">
        <w:rPr>
          <w:b/>
          <w:sz w:val="20"/>
          <w:szCs w:val="20"/>
        </w:rPr>
        <w:t>Ölçmede hata nelerden kaynaklanabilir? Kısaca yazınız.</w:t>
      </w:r>
      <w:r w:rsidR="00722B98" w:rsidRPr="00B715FB">
        <w:rPr>
          <w:b/>
          <w:sz w:val="20"/>
          <w:szCs w:val="20"/>
        </w:rPr>
        <w:t>(15 puan)</w:t>
      </w:r>
    </w:p>
    <w:p w:rsidR="00FA5C63" w:rsidRPr="00B715FB" w:rsidRDefault="00FA5C63">
      <w:pPr>
        <w:rPr>
          <w:sz w:val="20"/>
          <w:szCs w:val="20"/>
        </w:rPr>
      </w:pPr>
    </w:p>
    <w:p w:rsidR="00974FA6" w:rsidRDefault="00974FA6">
      <w:pPr>
        <w:rPr>
          <w:sz w:val="20"/>
          <w:szCs w:val="20"/>
        </w:rPr>
      </w:pPr>
    </w:p>
    <w:p w:rsidR="00B715FB" w:rsidRPr="00687965" w:rsidRDefault="00B715FB">
      <w:pPr>
        <w:rPr>
          <w:color w:val="FFFFFF" w:themeColor="background1"/>
          <w:sz w:val="20"/>
          <w:szCs w:val="20"/>
        </w:rPr>
      </w:pPr>
    </w:p>
    <w:p w:rsidR="00B715FB" w:rsidRDefault="00052548">
      <w:pPr>
        <w:rPr>
          <w:sz w:val="20"/>
          <w:szCs w:val="20"/>
        </w:rPr>
      </w:pPr>
      <w:hyperlink r:id="rId7" w:history="1">
        <w:r w:rsidR="00687965" w:rsidRPr="00687965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687965">
        <w:rPr>
          <w:sz w:val="20"/>
          <w:szCs w:val="20"/>
        </w:rPr>
        <w:t xml:space="preserve"> </w:t>
      </w:r>
    </w:p>
    <w:p w:rsidR="00B715FB" w:rsidRPr="00B715FB" w:rsidRDefault="00B715FB">
      <w:pPr>
        <w:rPr>
          <w:sz w:val="20"/>
          <w:szCs w:val="20"/>
        </w:rPr>
      </w:pPr>
    </w:p>
    <w:p w:rsidR="0015730D" w:rsidRPr="00B715FB" w:rsidRDefault="00FA5C63" w:rsidP="00722B98">
      <w:pPr>
        <w:rPr>
          <w:sz w:val="20"/>
          <w:szCs w:val="20"/>
        </w:rPr>
      </w:pPr>
      <w:r w:rsidRPr="00B715FB">
        <w:rPr>
          <w:b/>
          <w:sz w:val="20"/>
          <w:szCs w:val="20"/>
        </w:rPr>
        <w:t>3.</w:t>
      </w:r>
      <w:r w:rsidR="002851D8" w:rsidRPr="00B715FB">
        <w:rPr>
          <w:sz w:val="20"/>
          <w:szCs w:val="20"/>
        </w:rPr>
        <w:t xml:space="preserve"> </w:t>
      </w:r>
      <w:r w:rsidR="002851D8" w:rsidRPr="00B715FB">
        <w:rPr>
          <w:b/>
          <w:sz w:val="20"/>
          <w:szCs w:val="20"/>
        </w:rPr>
        <w:t>Aşağıdaki tablodaki boşlukları doldurunuz</w:t>
      </w:r>
      <w:r w:rsidR="00722B98" w:rsidRPr="00B715FB">
        <w:rPr>
          <w:sz w:val="20"/>
          <w:szCs w:val="20"/>
        </w:rPr>
        <w:t xml:space="preserve"> </w:t>
      </w:r>
      <w:r w:rsidR="00C7546F" w:rsidRPr="00B715FB">
        <w:rPr>
          <w:sz w:val="20"/>
          <w:szCs w:val="20"/>
        </w:rPr>
        <w:t>(10puan)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765"/>
        <w:gridCol w:w="1773"/>
      </w:tblGrid>
      <w:tr w:rsidR="0015730D" w:rsidRPr="00191FC5" w:rsidTr="00191FC5">
        <w:tc>
          <w:tcPr>
            <w:tcW w:w="1808" w:type="dxa"/>
            <w:shd w:val="clear" w:color="auto" w:fill="auto"/>
          </w:tcPr>
          <w:p w:rsidR="0015730D" w:rsidRPr="00191FC5" w:rsidRDefault="0015730D" w:rsidP="0015730D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 xml:space="preserve">     Büyüklük</w:t>
            </w: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Ölçme Aleti</w:t>
            </w:r>
            <w:r w:rsidRPr="00191FC5">
              <w:rPr>
                <w:sz w:val="20"/>
                <w:szCs w:val="20"/>
              </w:rPr>
              <w:tab/>
            </w: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Birimi</w:t>
            </w:r>
            <w:r w:rsidR="00C7546F" w:rsidRPr="00191FC5">
              <w:rPr>
                <w:sz w:val="20"/>
                <w:szCs w:val="20"/>
              </w:rPr>
              <w:t>(SI da)</w:t>
            </w:r>
          </w:p>
        </w:tc>
      </w:tr>
      <w:tr w:rsidR="0015730D" w:rsidRPr="00191FC5" w:rsidTr="00191FC5">
        <w:tc>
          <w:tcPr>
            <w:tcW w:w="1808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Kütle</w:t>
            </w: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</w:tr>
      <w:tr w:rsidR="0015730D" w:rsidRPr="00191FC5" w:rsidTr="00191FC5">
        <w:tc>
          <w:tcPr>
            <w:tcW w:w="1808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Akım şiddeti</w:t>
            </w: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</w:tr>
      <w:tr w:rsidR="0015730D" w:rsidRPr="00191FC5" w:rsidTr="00191FC5">
        <w:tc>
          <w:tcPr>
            <w:tcW w:w="1808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Uzunluk</w:t>
            </w: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</w:tr>
      <w:tr w:rsidR="0015730D" w:rsidRPr="00191FC5" w:rsidTr="00191FC5">
        <w:tc>
          <w:tcPr>
            <w:tcW w:w="1808" w:type="dxa"/>
            <w:shd w:val="clear" w:color="auto" w:fill="auto"/>
          </w:tcPr>
          <w:p w:rsidR="0015730D" w:rsidRPr="00191FC5" w:rsidRDefault="00C7546F" w:rsidP="00722B98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Zaman</w:t>
            </w: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</w:tr>
      <w:tr w:rsidR="0015730D" w:rsidRPr="00191FC5" w:rsidTr="00191FC5">
        <w:tc>
          <w:tcPr>
            <w:tcW w:w="1808" w:type="dxa"/>
            <w:shd w:val="clear" w:color="auto" w:fill="auto"/>
          </w:tcPr>
          <w:p w:rsidR="0015730D" w:rsidRPr="00191FC5" w:rsidRDefault="00C7546F" w:rsidP="00722B98">
            <w:pPr>
              <w:rPr>
                <w:sz w:val="20"/>
                <w:szCs w:val="20"/>
              </w:rPr>
            </w:pPr>
            <w:r w:rsidRPr="00191FC5">
              <w:rPr>
                <w:sz w:val="20"/>
                <w:szCs w:val="20"/>
              </w:rPr>
              <w:t>Sıcaklık</w:t>
            </w: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15730D" w:rsidRPr="00191FC5" w:rsidRDefault="0015730D" w:rsidP="00722B98">
            <w:pPr>
              <w:rPr>
                <w:sz w:val="20"/>
                <w:szCs w:val="20"/>
              </w:rPr>
            </w:pPr>
          </w:p>
        </w:tc>
      </w:tr>
    </w:tbl>
    <w:p w:rsidR="00FA5C63" w:rsidRPr="00B715FB" w:rsidRDefault="00722B98" w:rsidP="00722B98">
      <w:pPr>
        <w:rPr>
          <w:sz w:val="20"/>
          <w:szCs w:val="20"/>
        </w:rPr>
      </w:pPr>
      <w:r w:rsidRPr="00B715FB">
        <w:rPr>
          <w:sz w:val="20"/>
          <w:szCs w:val="20"/>
        </w:rPr>
        <w:t xml:space="preserve">    </w:t>
      </w:r>
    </w:p>
    <w:p w:rsidR="00FA5C63" w:rsidRPr="00B715FB" w:rsidRDefault="00FA5C63">
      <w:pPr>
        <w:rPr>
          <w:sz w:val="20"/>
          <w:szCs w:val="20"/>
        </w:rPr>
      </w:pPr>
    </w:p>
    <w:p w:rsidR="00FA5C63" w:rsidRDefault="00FA5C63">
      <w:pPr>
        <w:rPr>
          <w:sz w:val="22"/>
          <w:szCs w:val="22"/>
        </w:rPr>
      </w:pPr>
    </w:p>
    <w:p w:rsidR="002A34CE" w:rsidRPr="002A34CE" w:rsidRDefault="002A34CE" w:rsidP="002A34CE">
      <w:pPr>
        <w:rPr>
          <w:sz w:val="22"/>
          <w:szCs w:val="22"/>
        </w:rPr>
      </w:pPr>
      <w:r w:rsidRPr="002A34CE">
        <w:rPr>
          <w:sz w:val="22"/>
          <w:szCs w:val="22"/>
        </w:rPr>
        <w:t>BAŞARILAR</w:t>
      </w:r>
    </w:p>
    <w:p w:rsidR="00FA5C63" w:rsidRDefault="00FA5C63" w:rsidP="002A34CE">
      <w:pPr>
        <w:rPr>
          <w:sz w:val="22"/>
          <w:szCs w:val="22"/>
        </w:rPr>
      </w:pPr>
    </w:p>
    <w:p w:rsidR="00FA5C63" w:rsidRDefault="00FA5C63">
      <w:pPr>
        <w:rPr>
          <w:sz w:val="22"/>
          <w:szCs w:val="22"/>
        </w:rPr>
      </w:pPr>
    </w:p>
    <w:p w:rsidR="00FA5C63" w:rsidRDefault="00FA5C63"/>
    <w:sectPr w:rsidR="00FA5C63" w:rsidSect="006620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404" w:bottom="510" w:left="528" w:header="708" w:footer="708" w:gutter="0"/>
      <w:cols w:num="2" w:space="366" w:equalWidth="0">
        <w:col w:w="5286" w:space="366"/>
        <w:col w:w="5322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4A6F" w:rsidRDefault="003E4A6F">
      <w:r>
        <w:separator/>
      </w:r>
    </w:p>
  </w:endnote>
  <w:endnote w:type="continuationSeparator" w:id="0">
    <w:p w:rsidR="003E4A6F" w:rsidRDefault="003E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5DB3" w:rsidRDefault="00E25DB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5DB3" w:rsidRDefault="00E25DB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7329" w:rsidRDefault="008F732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4A6F" w:rsidRDefault="003E4A6F">
      <w:r>
        <w:separator/>
      </w:r>
    </w:p>
  </w:footnote>
  <w:footnote w:type="continuationSeparator" w:id="0">
    <w:p w:rsidR="003E4A6F" w:rsidRDefault="003E4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5DB3" w:rsidRDefault="00E25DB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5DB3" w:rsidRDefault="00E25DB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5DB3" w:rsidRDefault="00E25DB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454"/>
        </w:tabs>
        <w:ind w:left="454" w:hanging="2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lvlText w:val="%2)"/>
      <w:lvlJc w:val="left"/>
      <w:pPr>
        <w:tabs>
          <w:tab w:val="num" w:pos="454"/>
        </w:tabs>
        <w:ind w:left="454" w:hanging="284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52548"/>
    <w:rsid w:val="000C4427"/>
    <w:rsid w:val="0015730D"/>
    <w:rsid w:val="00172A27"/>
    <w:rsid w:val="00177DDC"/>
    <w:rsid w:val="00191FC5"/>
    <w:rsid w:val="002851D8"/>
    <w:rsid w:val="002A34CE"/>
    <w:rsid w:val="003417C9"/>
    <w:rsid w:val="003D2028"/>
    <w:rsid w:val="003E4A6F"/>
    <w:rsid w:val="0044513A"/>
    <w:rsid w:val="004562E5"/>
    <w:rsid w:val="005D00DB"/>
    <w:rsid w:val="006620D2"/>
    <w:rsid w:val="00687965"/>
    <w:rsid w:val="006938C1"/>
    <w:rsid w:val="00701E4E"/>
    <w:rsid w:val="00722B98"/>
    <w:rsid w:val="008F7329"/>
    <w:rsid w:val="00954B3A"/>
    <w:rsid w:val="00974FA6"/>
    <w:rsid w:val="00A26C9D"/>
    <w:rsid w:val="00AC1063"/>
    <w:rsid w:val="00B53B6C"/>
    <w:rsid w:val="00B715FB"/>
    <w:rsid w:val="00C14136"/>
    <w:rsid w:val="00C33DFE"/>
    <w:rsid w:val="00C5636D"/>
    <w:rsid w:val="00C7546F"/>
    <w:rsid w:val="00CF0CA9"/>
    <w:rsid w:val="00DA5684"/>
    <w:rsid w:val="00E244D3"/>
    <w:rsid w:val="00E25DB3"/>
    <w:rsid w:val="00EA7BBC"/>
    <w:rsid w:val="00ED2E54"/>
    <w:rsid w:val="00F56C79"/>
    <w:rsid w:val="00F77DE2"/>
    <w:rsid w:val="00F937E0"/>
    <w:rsid w:val="00FA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0E33FCD5"/>
  <w15:docId w15:val="{B0A0B826-091F-4D42-887C-D103607D2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0D2"/>
    <w:pPr>
      <w:suppressAutoHyphens/>
    </w:pPr>
    <w:rPr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tBilgiChar">
    <w:name w:val="Üst Bilgi Char"/>
    <w:link w:val="stBilgi"/>
    <w:rsid w:val="006620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Bilgi">
    <w:name w:val="header"/>
    <w:basedOn w:val="Normal"/>
    <w:link w:val="stBilgiChar"/>
    <w:rsid w:val="006620D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6620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ltBilgi">
    <w:name w:val="footer"/>
    <w:basedOn w:val="Normal"/>
    <w:link w:val="AltBilgiChar"/>
    <w:rsid w:val="006620D2"/>
    <w:pPr>
      <w:tabs>
        <w:tab w:val="center" w:pos="4536"/>
        <w:tab w:val="right" w:pos="9072"/>
      </w:tabs>
    </w:pPr>
  </w:style>
  <w:style w:type="character" w:styleId="Kpr">
    <w:name w:val="Hyperlink"/>
    <w:rsid w:val="006620D2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VarsaylanParagrafYazTipi1">
    <w:name w:val="Varsayılan Paragraf Yazı Tipi1"/>
    <w:rsid w:val="006620D2"/>
    <w:rPr>
      <w:rFonts w:ascii="Times New Roman" w:eastAsia="Times New Roman" w:hAnsi="Times New Roman" w:cs="Times New Roman"/>
    </w:rPr>
  </w:style>
  <w:style w:type="paragraph" w:styleId="GvdeMetni">
    <w:name w:val="Body Text"/>
    <w:basedOn w:val="Normal"/>
    <w:rsid w:val="006620D2"/>
    <w:pPr>
      <w:spacing w:after="120"/>
    </w:pPr>
  </w:style>
  <w:style w:type="paragraph" w:customStyle="1" w:styleId="Balk">
    <w:name w:val="Başlık"/>
    <w:basedOn w:val="Normal"/>
    <w:next w:val="GvdeMetni"/>
    <w:rsid w:val="006620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e">
    <w:name w:val="List"/>
    <w:basedOn w:val="GvdeMetni"/>
    <w:rsid w:val="006620D2"/>
    <w:rPr>
      <w:rFonts w:cs="Mangal"/>
    </w:rPr>
  </w:style>
  <w:style w:type="paragraph" w:customStyle="1" w:styleId="Balk0">
    <w:name w:val="Başlık"/>
    <w:basedOn w:val="Normal"/>
    <w:rsid w:val="006620D2"/>
    <w:pPr>
      <w:suppressLineNumbers/>
      <w:spacing w:before="120" w:after="120"/>
    </w:pPr>
    <w:rPr>
      <w:rFonts w:cs="Mangal"/>
      <w:i/>
      <w:iCs/>
    </w:rPr>
  </w:style>
  <w:style w:type="paragraph" w:customStyle="1" w:styleId="Dizin">
    <w:name w:val="Dizin"/>
    <w:basedOn w:val="Normal"/>
    <w:rsid w:val="006620D2"/>
    <w:pPr>
      <w:suppressLineNumbers/>
    </w:pPr>
    <w:rPr>
      <w:rFonts w:cs="Mangal"/>
    </w:rPr>
  </w:style>
  <w:style w:type="paragraph" w:customStyle="1" w:styleId="ereveierii">
    <w:name w:val="Çerçeve içeriği"/>
    <w:basedOn w:val="GvdeMetni"/>
    <w:rsid w:val="006620D2"/>
  </w:style>
  <w:style w:type="paragraph" w:customStyle="1" w:styleId="Tabloerii">
    <w:name w:val="Tablo İçeriği"/>
    <w:basedOn w:val="Normal"/>
    <w:rsid w:val="006620D2"/>
    <w:pPr>
      <w:suppressLineNumbers/>
    </w:pPr>
  </w:style>
  <w:style w:type="paragraph" w:customStyle="1" w:styleId="TabloBal">
    <w:name w:val="Tablo Başlığı"/>
    <w:basedOn w:val="Tabloerii"/>
    <w:rsid w:val="006620D2"/>
    <w:pPr>
      <w:jc w:val="center"/>
    </w:pPr>
    <w:rPr>
      <w:b/>
      <w:bCs/>
    </w:rPr>
  </w:style>
  <w:style w:type="table" w:styleId="TabloKlavuzu">
    <w:name w:val="Table Grid"/>
    <w:basedOn w:val="NormalTablo"/>
    <w:rsid w:val="00662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lenenKpr">
    <w:name w:val="FollowedHyperlink"/>
    <w:basedOn w:val="VarsaylanParagrafYazTipi"/>
    <w:uiPriority w:val="99"/>
    <w:semiHidden/>
    <w:unhideWhenUsed/>
    <w:rsid w:val="00ED2E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>https://www.sorubak.com</Manager>
  <Company/>
  <LinksUpToDate>false</LinksUpToDate>
  <CharactersWithSpaces>3849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5</cp:revision>
  <cp:lastPrinted>2015-11-18T04:08:00Z</cp:lastPrinted>
  <dcterms:created xsi:type="dcterms:W3CDTF">2020-10-27T17:58:00Z</dcterms:created>
  <dcterms:modified xsi:type="dcterms:W3CDTF">2020-10-27T18:00:00Z</dcterms:modified>
  <cp:category>https://www.sorubak.com</cp:category>
</cp:coreProperties>
</file>